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DEC" w:rsidRPr="00644766" w:rsidRDefault="00353DEC" w:rsidP="00353DEC">
      <w:pPr>
        <w:ind w:right="-17"/>
        <w:jc w:val="center"/>
        <w:rPr>
          <w:rFonts w:ascii="Arial" w:hAnsi="Arial" w:cs="Arial"/>
          <w:b/>
          <w:bCs/>
          <w:color w:val="000000"/>
          <w:sz w:val="20"/>
          <w:szCs w:val="20"/>
        </w:rPr>
      </w:pPr>
      <w:r w:rsidRPr="00644766">
        <w:rPr>
          <w:rFonts w:ascii="Arial" w:hAnsi="Arial" w:cs="Arial"/>
          <w:b/>
          <w:bCs/>
          <w:color w:val="000000"/>
          <w:sz w:val="20"/>
          <w:szCs w:val="20"/>
        </w:rPr>
        <w:t>PREGÃO ELETRÔNICO</w:t>
      </w:r>
    </w:p>
    <w:p w:rsidR="008F5AE7" w:rsidRPr="00A2388C" w:rsidRDefault="008F5AE7" w:rsidP="00353DEC">
      <w:pPr>
        <w:ind w:right="-17"/>
        <w:jc w:val="center"/>
        <w:rPr>
          <w:rFonts w:ascii="Arial" w:hAnsi="Arial" w:cs="Arial"/>
          <w:b/>
          <w:bCs/>
          <w:sz w:val="20"/>
          <w:szCs w:val="20"/>
        </w:rPr>
      </w:pPr>
    </w:p>
    <w:p w:rsidR="00353DEC" w:rsidRPr="00644766" w:rsidRDefault="00353DEC" w:rsidP="00353DEC">
      <w:pPr>
        <w:ind w:right="-17"/>
        <w:jc w:val="center"/>
        <w:rPr>
          <w:rFonts w:ascii="Arial" w:hAnsi="Arial" w:cs="Arial"/>
          <w:b/>
          <w:bCs/>
          <w:i/>
          <w:sz w:val="20"/>
          <w:szCs w:val="20"/>
        </w:rPr>
      </w:pPr>
      <w:r w:rsidRPr="00644766">
        <w:rPr>
          <w:rFonts w:ascii="Arial" w:hAnsi="Arial" w:cs="Arial"/>
          <w:b/>
          <w:bCs/>
          <w:i/>
          <w:sz w:val="20"/>
          <w:szCs w:val="20"/>
        </w:rPr>
        <w:t>FUNDAÇÃO OSWALDO CRUZ</w:t>
      </w:r>
    </w:p>
    <w:p w:rsidR="00353DEC" w:rsidRPr="00644766" w:rsidRDefault="00021504" w:rsidP="00021504">
      <w:pPr>
        <w:tabs>
          <w:tab w:val="center" w:pos="4615"/>
          <w:tab w:val="right" w:pos="9230"/>
        </w:tabs>
        <w:ind w:right="-17"/>
        <w:rPr>
          <w:rFonts w:ascii="Arial" w:hAnsi="Arial" w:cs="Arial"/>
          <w:b/>
          <w:bCs/>
          <w:color w:val="000000"/>
          <w:sz w:val="20"/>
          <w:szCs w:val="20"/>
        </w:rPr>
      </w:pPr>
      <w:r w:rsidRPr="00644766">
        <w:rPr>
          <w:rFonts w:ascii="Arial" w:hAnsi="Arial" w:cs="Arial"/>
          <w:b/>
          <w:bCs/>
          <w:color w:val="000000"/>
          <w:sz w:val="20"/>
          <w:szCs w:val="20"/>
        </w:rPr>
        <w:tab/>
      </w:r>
      <w:r w:rsidR="00353DEC" w:rsidRPr="00644766">
        <w:rPr>
          <w:rFonts w:ascii="Arial" w:hAnsi="Arial" w:cs="Arial"/>
          <w:b/>
          <w:bCs/>
          <w:color w:val="000000"/>
          <w:sz w:val="20"/>
          <w:szCs w:val="20"/>
        </w:rPr>
        <w:t xml:space="preserve">PREGÃO ELETRÔNICO Nº </w:t>
      </w:r>
      <w:r w:rsidR="00930FA3">
        <w:rPr>
          <w:rFonts w:ascii="Arial" w:hAnsi="Arial" w:cs="Arial"/>
          <w:b/>
          <w:bCs/>
          <w:color w:val="000000"/>
          <w:sz w:val="20"/>
          <w:szCs w:val="20"/>
        </w:rPr>
        <w:t>01/2019</w:t>
      </w:r>
      <w:r w:rsidRPr="00644766">
        <w:rPr>
          <w:rFonts w:ascii="Arial" w:hAnsi="Arial" w:cs="Arial"/>
          <w:b/>
          <w:bCs/>
          <w:color w:val="000000"/>
          <w:sz w:val="20"/>
          <w:szCs w:val="20"/>
        </w:rPr>
        <w:t>-COGIC</w:t>
      </w:r>
      <w:r w:rsidRPr="00644766">
        <w:rPr>
          <w:rFonts w:ascii="Arial" w:hAnsi="Arial" w:cs="Arial"/>
          <w:b/>
          <w:bCs/>
          <w:color w:val="000000"/>
          <w:sz w:val="20"/>
          <w:szCs w:val="20"/>
        </w:rPr>
        <w:tab/>
      </w:r>
    </w:p>
    <w:p w:rsidR="00353DEC" w:rsidRPr="00644766" w:rsidRDefault="00353DEC" w:rsidP="00353DEC">
      <w:pPr>
        <w:ind w:right="-17"/>
        <w:jc w:val="center"/>
        <w:rPr>
          <w:rFonts w:ascii="Arial" w:hAnsi="Arial" w:cs="Arial"/>
          <w:bCs/>
          <w:color w:val="000000"/>
          <w:sz w:val="20"/>
          <w:szCs w:val="20"/>
        </w:rPr>
      </w:pPr>
      <w:r w:rsidRPr="00644766">
        <w:rPr>
          <w:rFonts w:ascii="Arial" w:hAnsi="Arial" w:cs="Arial"/>
          <w:bCs/>
          <w:color w:val="000000"/>
          <w:sz w:val="20"/>
          <w:szCs w:val="20"/>
        </w:rPr>
        <w:t>(Processo Administrativo n.°</w:t>
      </w:r>
      <w:r w:rsidR="00930FA3">
        <w:rPr>
          <w:rFonts w:ascii="Arial" w:hAnsi="Arial" w:cs="Arial"/>
          <w:bCs/>
          <w:color w:val="000000"/>
          <w:sz w:val="20"/>
          <w:szCs w:val="20"/>
        </w:rPr>
        <w:t>25389.100006/2019-18</w:t>
      </w:r>
      <w:r w:rsidRPr="00644766">
        <w:rPr>
          <w:rFonts w:ascii="Arial" w:hAnsi="Arial" w:cs="Arial"/>
          <w:bCs/>
          <w:color w:val="000000"/>
          <w:sz w:val="20"/>
          <w:szCs w:val="20"/>
        </w:rPr>
        <w:t>)</w:t>
      </w:r>
    </w:p>
    <w:p w:rsidR="00353DEC" w:rsidRPr="00644766" w:rsidRDefault="00353DEC" w:rsidP="00353DEC">
      <w:pPr>
        <w:snapToGrid w:val="0"/>
        <w:spacing w:before="120" w:after="240"/>
        <w:ind w:right="-30" w:firstLine="540"/>
        <w:jc w:val="both"/>
        <w:rPr>
          <w:rFonts w:ascii="Arial" w:hAnsi="Arial" w:cs="Arial"/>
          <w:color w:val="000000"/>
          <w:sz w:val="20"/>
          <w:szCs w:val="20"/>
        </w:rPr>
      </w:pPr>
    </w:p>
    <w:p w:rsidR="004344EC" w:rsidRPr="00644766" w:rsidRDefault="004344EC" w:rsidP="004344EC">
      <w:pPr>
        <w:snapToGrid w:val="0"/>
        <w:spacing w:after="120" w:line="276" w:lineRule="auto"/>
        <w:ind w:right="-30" w:firstLine="540"/>
        <w:jc w:val="both"/>
        <w:rPr>
          <w:rFonts w:ascii="Arial" w:hAnsi="Arial" w:cs="Arial"/>
          <w:color w:val="000000"/>
          <w:sz w:val="20"/>
          <w:szCs w:val="20"/>
        </w:rPr>
      </w:pPr>
      <w:r w:rsidRPr="00644766">
        <w:rPr>
          <w:rFonts w:ascii="Arial" w:hAnsi="Arial" w:cs="Arial"/>
          <w:color w:val="000000"/>
          <w:sz w:val="20"/>
          <w:szCs w:val="20"/>
        </w:rPr>
        <w:t xml:space="preserve">Torna-se público, para conhecimento dos interessados, que a </w:t>
      </w:r>
      <w:r w:rsidRPr="00644766">
        <w:rPr>
          <w:rFonts w:ascii="Arial" w:hAnsi="Arial" w:cs="Arial"/>
          <w:color w:val="000000" w:themeColor="text1"/>
          <w:sz w:val="20"/>
          <w:szCs w:val="20"/>
        </w:rPr>
        <w:t>Fundação Oswaldo Cruz (FIOCRUZ), por meio da Coordenação-Geral de Infraestrutura dos campi</w:t>
      </w:r>
      <w:r w:rsidRPr="00644766">
        <w:rPr>
          <w:rFonts w:ascii="Arial" w:hAnsi="Arial" w:cs="Arial"/>
          <w:color w:val="000000"/>
          <w:sz w:val="20"/>
          <w:szCs w:val="20"/>
        </w:rPr>
        <w:t xml:space="preserve">, realizará licitação, na modalidade </w:t>
      </w:r>
      <w:r w:rsidRPr="00644766">
        <w:rPr>
          <w:rFonts w:ascii="Arial" w:hAnsi="Arial" w:cs="Arial"/>
          <w:bCs/>
          <w:color w:val="000000"/>
          <w:sz w:val="20"/>
          <w:szCs w:val="20"/>
        </w:rPr>
        <w:t xml:space="preserve">PREGÃO, </w:t>
      </w:r>
      <w:r w:rsidRPr="00644766">
        <w:rPr>
          <w:rFonts w:ascii="Arial" w:hAnsi="Arial" w:cs="Arial"/>
          <w:color w:val="000000"/>
          <w:sz w:val="20"/>
          <w:szCs w:val="20"/>
        </w:rPr>
        <w:t>na forma</w:t>
      </w:r>
      <w:r w:rsidRPr="00644766">
        <w:rPr>
          <w:rFonts w:ascii="Arial" w:hAnsi="Arial" w:cs="Arial"/>
          <w:bCs/>
          <w:color w:val="000000"/>
          <w:sz w:val="20"/>
          <w:szCs w:val="20"/>
        </w:rPr>
        <w:t xml:space="preserve"> ELETRÔNICA, </w:t>
      </w:r>
      <w:r w:rsidRPr="00644766">
        <w:rPr>
          <w:rFonts w:ascii="Arial" w:hAnsi="Arial" w:cs="Arial"/>
          <w:b/>
          <w:bCs/>
          <w:color w:val="000000"/>
          <w:sz w:val="20"/>
          <w:szCs w:val="20"/>
        </w:rPr>
        <w:t>do</w:t>
      </w:r>
      <w:r w:rsidRPr="00644766">
        <w:rPr>
          <w:rFonts w:ascii="Arial" w:hAnsi="Arial" w:cs="Arial"/>
          <w:b/>
          <w:color w:val="000000"/>
          <w:sz w:val="20"/>
          <w:szCs w:val="20"/>
        </w:rPr>
        <w:t xml:space="preserve"> </w:t>
      </w:r>
      <w:r w:rsidRPr="00644766">
        <w:rPr>
          <w:rFonts w:ascii="Arial" w:hAnsi="Arial" w:cs="Arial"/>
          <w:b/>
          <w:bCs/>
          <w:iCs/>
          <w:color w:val="000000"/>
          <w:sz w:val="20"/>
          <w:szCs w:val="20"/>
        </w:rPr>
        <w:t>tipo menor preço</w:t>
      </w:r>
      <w:r w:rsidRPr="00644766">
        <w:rPr>
          <w:rFonts w:ascii="Arial" w:hAnsi="Arial" w:cs="Arial"/>
          <w:b/>
          <w:bCs/>
          <w:color w:val="000000"/>
          <w:sz w:val="20"/>
          <w:szCs w:val="20"/>
        </w:rPr>
        <w:t>,</w:t>
      </w:r>
      <w:r w:rsidRPr="00644766">
        <w:rPr>
          <w:rFonts w:ascii="Arial" w:hAnsi="Arial" w:cs="Arial"/>
          <w:color w:val="000000"/>
          <w:sz w:val="20"/>
          <w:szCs w:val="20"/>
        </w:rPr>
        <w:t xml:space="preserve"> nos termos da Lei nº 10.520, de 17 de julho de 2002, do Decreto nº 5.450, de 31 de maio de 2005, do Decreto 2.271, de </w:t>
      </w:r>
      <w:proofErr w:type="gramStart"/>
      <w:r w:rsidRPr="00644766">
        <w:rPr>
          <w:rFonts w:ascii="Arial" w:hAnsi="Arial" w:cs="Arial"/>
          <w:color w:val="000000"/>
          <w:sz w:val="20"/>
          <w:szCs w:val="20"/>
        </w:rPr>
        <w:t>7</w:t>
      </w:r>
      <w:proofErr w:type="gramEnd"/>
      <w:r w:rsidRPr="00644766">
        <w:rPr>
          <w:rFonts w:ascii="Arial" w:hAnsi="Arial" w:cs="Arial"/>
          <w:color w:val="000000"/>
          <w:sz w:val="20"/>
          <w:szCs w:val="20"/>
        </w:rPr>
        <w:t xml:space="preserve"> de julho de 1997, das Instruções Normativas SLTI/MPOG nº 2, de 30 de abril de 2008, da </w:t>
      </w:r>
      <w:r w:rsidRPr="00927B45">
        <w:rPr>
          <w:rFonts w:ascii="Arial" w:hAnsi="Arial" w:cs="Arial"/>
          <w:color w:val="000000"/>
          <w:sz w:val="20"/>
          <w:szCs w:val="20"/>
        </w:rPr>
        <w:t>Instrução Normativa SEGES/MDPG nº 05, de 26 de maio de 2017,</w:t>
      </w:r>
      <w:r w:rsidRPr="00644766">
        <w:rPr>
          <w:rFonts w:ascii="Arial" w:hAnsi="Arial" w:cs="Arial"/>
          <w:color w:val="000000"/>
          <w:sz w:val="20"/>
          <w:szCs w:val="20"/>
        </w:rPr>
        <w:t xml:space="preserve"> </w:t>
      </w:r>
      <w:r w:rsidR="008D0AE4">
        <w:rPr>
          <w:rFonts w:ascii="Arial" w:hAnsi="Arial" w:cs="Arial"/>
          <w:color w:val="000000"/>
          <w:sz w:val="20"/>
          <w:szCs w:val="20"/>
        </w:rPr>
        <w:t xml:space="preserve">DA Instrução Normativa SEGES nº 3, de 26 de abril de 2018, </w:t>
      </w:r>
      <w:r w:rsidRPr="00644766">
        <w:rPr>
          <w:rFonts w:ascii="Arial" w:hAnsi="Arial" w:cs="Arial"/>
          <w:color w:val="000000"/>
          <w:sz w:val="20"/>
          <w:szCs w:val="20"/>
        </w:rPr>
        <w:t xml:space="preserve">da Lei Complementar n° 123, de 14 de dezembro de 2006, da Lei nº 11.488, de 15 de junho de 2007, do Decreto n° </w:t>
      </w:r>
      <w:r w:rsidRPr="00644766">
        <w:rPr>
          <w:rFonts w:ascii="Arial" w:hAnsi="Arial" w:cs="Arial"/>
          <w:sz w:val="20"/>
          <w:szCs w:val="20"/>
        </w:rPr>
        <w:t>8.538, de 06 de outubro de 2015</w:t>
      </w:r>
      <w:r w:rsidR="00C82AC4">
        <w:rPr>
          <w:rFonts w:ascii="Arial" w:hAnsi="Arial" w:cs="Arial"/>
          <w:color w:val="000000"/>
          <w:sz w:val="20"/>
          <w:szCs w:val="20"/>
        </w:rPr>
        <w:t xml:space="preserve">, Decreto-Lei nº 5.452- CLT, de 01/05/1943, Decreto nº 9.450, de 24/07/2018, RDC nº 222/2018 ANVISA, Lei nº 12.305/10, Lei nº 11.105, Resolução CONAMA 358/05, Resolução CONAMA 316/02, ANTT 420/2004, Decreto nº 96.044, 1988 </w:t>
      </w:r>
      <w:r w:rsidRPr="00644766">
        <w:rPr>
          <w:rFonts w:ascii="Arial" w:hAnsi="Arial" w:cs="Arial"/>
          <w:color w:val="000000"/>
          <w:sz w:val="20"/>
          <w:szCs w:val="20"/>
        </w:rPr>
        <w:t xml:space="preserve">aplicando-se, subsidiariamente, a Lei nº 8.666, de 21 de junho de 1993, e as exigências estabelecidas neste Edital. </w:t>
      </w:r>
    </w:p>
    <w:p w:rsidR="00930FA3" w:rsidRDefault="004344EC" w:rsidP="004344EC">
      <w:pPr>
        <w:rPr>
          <w:rFonts w:ascii="Arial" w:hAnsi="Arial" w:cs="Arial"/>
          <w:color w:val="000000"/>
          <w:sz w:val="20"/>
          <w:szCs w:val="20"/>
        </w:rPr>
      </w:pPr>
      <w:r w:rsidRPr="00644766">
        <w:rPr>
          <w:rFonts w:ascii="Arial" w:hAnsi="Arial" w:cs="Arial"/>
          <w:color w:val="000000"/>
          <w:sz w:val="20"/>
          <w:szCs w:val="20"/>
        </w:rPr>
        <w:t xml:space="preserve">Data da sessão: </w:t>
      </w:r>
      <w:r w:rsidR="00122697">
        <w:rPr>
          <w:rFonts w:ascii="Arial" w:hAnsi="Arial" w:cs="Arial"/>
          <w:color w:val="000000"/>
          <w:sz w:val="20"/>
          <w:szCs w:val="20"/>
        </w:rPr>
        <w:t>20/02/2019</w:t>
      </w:r>
    </w:p>
    <w:p w:rsidR="004344EC" w:rsidRPr="00644766" w:rsidRDefault="004344EC" w:rsidP="004344EC">
      <w:pPr>
        <w:rPr>
          <w:rFonts w:ascii="Arial" w:hAnsi="Arial" w:cs="Arial"/>
          <w:color w:val="000000" w:themeColor="text1"/>
          <w:sz w:val="20"/>
          <w:szCs w:val="20"/>
        </w:rPr>
      </w:pPr>
      <w:r w:rsidRPr="00644766">
        <w:rPr>
          <w:rFonts w:ascii="Arial" w:hAnsi="Arial" w:cs="Arial"/>
          <w:color w:val="000000"/>
          <w:sz w:val="20"/>
          <w:szCs w:val="20"/>
        </w:rPr>
        <w:t xml:space="preserve">Horário: </w:t>
      </w:r>
      <w:proofErr w:type="gramStart"/>
      <w:r w:rsidR="00610B23" w:rsidRPr="00610B23">
        <w:rPr>
          <w:rFonts w:ascii="Arial" w:hAnsi="Arial" w:cs="Arial"/>
          <w:b/>
          <w:color w:val="000000"/>
          <w:sz w:val="20"/>
          <w:szCs w:val="20"/>
        </w:rPr>
        <w:t>1</w:t>
      </w:r>
      <w:r w:rsidRPr="00610B23">
        <w:rPr>
          <w:rFonts w:ascii="Arial" w:hAnsi="Arial" w:cs="Arial"/>
          <w:b/>
          <w:color w:val="000000"/>
          <w:sz w:val="20"/>
          <w:szCs w:val="20"/>
        </w:rPr>
        <w:t>0:00</w:t>
      </w:r>
      <w:proofErr w:type="gramEnd"/>
      <w:r w:rsidRPr="00610B23">
        <w:rPr>
          <w:rFonts w:ascii="Arial" w:hAnsi="Arial" w:cs="Arial"/>
          <w:b/>
          <w:color w:val="000000"/>
          <w:sz w:val="20"/>
          <w:szCs w:val="20"/>
        </w:rPr>
        <w:t xml:space="preserve">h </w:t>
      </w:r>
      <w:r w:rsidRPr="00610B23">
        <w:rPr>
          <w:rFonts w:ascii="Arial" w:hAnsi="Arial" w:cs="Arial"/>
          <w:b/>
          <w:color w:val="000000" w:themeColor="text1"/>
          <w:sz w:val="20"/>
          <w:szCs w:val="20"/>
        </w:rPr>
        <w:t>(horário de Brasília-DF)</w:t>
      </w:r>
    </w:p>
    <w:p w:rsidR="004344EC" w:rsidRDefault="004344EC" w:rsidP="004344EC">
      <w:pPr>
        <w:spacing w:after="120" w:line="276" w:lineRule="auto"/>
        <w:ind w:right="-15"/>
        <w:rPr>
          <w:rFonts w:ascii="Arial" w:hAnsi="Arial" w:cs="Arial"/>
          <w:color w:val="000000"/>
          <w:sz w:val="20"/>
          <w:szCs w:val="20"/>
        </w:rPr>
      </w:pPr>
      <w:r w:rsidRPr="00644766">
        <w:rPr>
          <w:rFonts w:ascii="Arial" w:hAnsi="Arial" w:cs="Arial"/>
          <w:color w:val="000000"/>
          <w:sz w:val="20"/>
          <w:szCs w:val="20"/>
        </w:rPr>
        <w:t xml:space="preserve">Local: Portal de Compras do Governo Federal – </w:t>
      </w:r>
      <w:hyperlink r:id="rId9" w:history="1">
        <w:r w:rsidR="00610B23" w:rsidRPr="00354B1C">
          <w:rPr>
            <w:rStyle w:val="Hyperlink"/>
            <w:rFonts w:ascii="Arial" w:hAnsi="Arial" w:cs="Arial"/>
            <w:sz w:val="20"/>
            <w:szCs w:val="20"/>
          </w:rPr>
          <w:t>www.comprasgovernamentais.gov.br</w:t>
        </w:r>
      </w:hyperlink>
    </w:p>
    <w:p w:rsidR="00610B23" w:rsidRPr="00610B23" w:rsidRDefault="00610B23" w:rsidP="004344EC">
      <w:pPr>
        <w:spacing w:after="120" w:line="276" w:lineRule="auto"/>
        <w:ind w:right="-15"/>
        <w:rPr>
          <w:rFonts w:ascii="Arial" w:hAnsi="Arial" w:cs="Arial"/>
          <w:b/>
          <w:color w:val="000000"/>
          <w:sz w:val="20"/>
          <w:szCs w:val="20"/>
        </w:rPr>
      </w:pPr>
      <w:r>
        <w:rPr>
          <w:rFonts w:ascii="Arial" w:hAnsi="Arial" w:cs="Arial"/>
          <w:color w:val="000000"/>
          <w:sz w:val="20"/>
          <w:szCs w:val="20"/>
        </w:rPr>
        <w:t xml:space="preserve">Valor estimado: </w:t>
      </w:r>
      <w:r>
        <w:rPr>
          <w:rFonts w:ascii="Arial" w:hAnsi="Arial" w:cs="Arial"/>
          <w:b/>
          <w:color w:val="000000"/>
          <w:sz w:val="20"/>
          <w:szCs w:val="20"/>
        </w:rPr>
        <w:t xml:space="preserve">R$ </w:t>
      </w:r>
      <w:r w:rsidR="00930FA3">
        <w:rPr>
          <w:rFonts w:ascii="Arial" w:hAnsi="Arial" w:cs="Arial"/>
          <w:b/>
          <w:color w:val="000000"/>
          <w:sz w:val="20"/>
          <w:szCs w:val="20"/>
        </w:rPr>
        <w:t>75</w:t>
      </w:r>
      <w:r w:rsidR="00520DF2">
        <w:rPr>
          <w:rFonts w:ascii="Arial" w:hAnsi="Arial" w:cs="Arial"/>
          <w:b/>
          <w:color w:val="000000"/>
          <w:sz w:val="20"/>
          <w:szCs w:val="20"/>
        </w:rPr>
        <w:t>6</w:t>
      </w:r>
      <w:r w:rsidR="00930FA3">
        <w:rPr>
          <w:rFonts w:ascii="Arial" w:hAnsi="Arial" w:cs="Arial"/>
          <w:b/>
          <w:color w:val="000000"/>
          <w:sz w:val="20"/>
          <w:szCs w:val="20"/>
        </w:rPr>
        <w:t>.</w:t>
      </w:r>
      <w:r w:rsidR="00982258">
        <w:rPr>
          <w:rFonts w:ascii="Arial" w:hAnsi="Arial" w:cs="Arial"/>
          <w:b/>
          <w:color w:val="000000"/>
          <w:sz w:val="20"/>
          <w:szCs w:val="20"/>
        </w:rPr>
        <w:t>000</w:t>
      </w:r>
      <w:r w:rsidR="00930FA3">
        <w:rPr>
          <w:rFonts w:ascii="Arial" w:hAnsi="Arial" w:cs="Arial"/>
          <w:b/>
          <w:color w:val="000000"/>
          <w:sz w:val="20"/>
          <w:szCs w:val="20"/>
        </w:rPr>
        <w:t>,</w:t>
      </w:r>
      <w:r w:rsidR="00982258">
        <w:rPr>
          <w:rFonts w:ascii="Arial" w:hAnsi="Arial" w:cs="Arial"/>
          <w:b/>
          <w:color w:val="000000"/>
          <w:sz w:val="20"/>
          <w:szCs w:val="20"/>
        </w:rPr>
        <w:t>00</w:t>
      </w:r>
      <w:r>
        <w:rPr>
          <w:rFonts w:ascii="Arial" w:hAnsi="Arial" w:cs="Arial"/>
          <w:b/>
          <w:color w:val="000000"/>
          <w:sz w:val="20"/>
          <w:szCs w:val="20"/>
        </w:rPr>
        <w:t xml:space="preserve"> (</w:t>
      </w:r>
      <w:r w:rsidR="00930FA3">
        <w:rPr>
          <w:rFonts w:ascii="Arial" w:hAnsi="Arial" w:cs="Arial"/>
          <w:b/>
          <w:color w:val="000000"/>
          <w:sz w:val="20"/>
          <w:szCs w:val="20"/>
        </w:rPr>
        <w:t>setecentos e cinquenta</w:t>
      </w:r>
      <w:r w:rsidR="00A2388C">
        <w:rPr>
          <w:rFonts w:ascii="Arial" w:hAnsi="Arial" w:cs="Arial"/>
          <w:b/>
          <w:color w:val="000000"/>
          <w:sz w:val="20"/>
          <w:szCs w:val="20"/>
        </w:rPr>
        <w:t xml:space="preserve"> e </w:t>
      </w:r>
      <w:r w:rsidR="00520DF2">
        <w:rPr>
          <w:rFonts w:ascii="Arial" w:hAnsi="Arial" w:cs="Arial"/>
          <w:b/>
          <w:color w:val="000000"/>
          <w:sz w:val="20"/>
          <w:szCs w:val="20"/>
        </w:rPr>
        <w:t>seis</w:t>
      </w:r>
      <w:r w:rsidR="00A2388C">
        <w:rPr>
          <w:rFonts w:ascii="Arial" w:hAnsi="Arial" w:cs="Arial"/>
          <w:b/>
          <w:color w:val="000000"/>
          <w:sz w:val="20"/>
          <w:szCs w:val="20"/>
        </w:rPr>
        <w:t xml:space="preserve"> mil</w:t>
      </w:r>
      <w:r>
        <w:rPr>
          <w:rFonts w:ascii="Arial" w:hAnsi="Arial" w:cs="Arial"/>
          <w:b/>
          <w:color w:val="000000"/>
          <w:sz w:val="20"/>
          <w:szCs w:val="20"/>
        </w:rPr>
        <w:t>).</w:t>
      </w:r>
      <w:bookmarkStart w:id="0" w:name="_GoBack"/>
      <w:bookmarkEnd w:id="0"/>
    </w:p>
    <w:p w:rsidR="004344EC" w:rsidRPr="00644766" w:rsidRDefault="004344EC" w:rsidP="009E686D">
      <w:pPr>
        <w:pStyle w:val="Nivel1"/>
        <w:numPr>
          <w:ilvl w:val="0"/>
          <w:numId w:val="3"/>
        </w:numPr>
        <w:spacing w:after="0"/>
        <w:ind w:left="357" w:hanging="357"/>
        <w:rPr>
          <w:b w:val="0"/>
        </w:rPr>
      </w:pPr>
      <w:r w:rsidRPr="00644766">
        <w:rPr>
          <w:b w:val="0"/>
        </w:rPr>
        <w:t>DO OBJETO</w:t>
      </w:r>
    </w:p>
    <w:p w:rsidR="004344EC" w:rsidRPr="00644766" w:rsidRDefault="004344EC" w:rsidP="009E686D">
      <w:pPr>
        <w:numPr>
          <w:ilvl w:val="1"/>
          <w:numId w:val="3"/>
        </w:numPr>
        <w:spacing w:before="120" w:after="120" w:line="276" w:lineRule="auto"/>
        <w:ind w:left="0" w:firstLine="0"/>
        <w:jc w:val="both"/>
        <w:rPr>
          <w:rFonts w:ascii="Arial" w:hAnsi="Arial" w:cs="Arial"/>
          <w:b/>
          <w:color w:val="000000"/>
          <w:sz w:val="20"/>
          <w:szCs w:val="20"/>
        </w:rPr>
      </w:pPr>
      <w:r w:rsidRPr="00644766">
        <w:rPr>
          <w:rFonts w:ascii="Arial" w:hAnsi="Arial" w:cs="Arial"/>
          <w:color w:val="000000"/>
          <w:sz w:val="20"/>
          <w:szCs w:val="20"/>
        </w:rPr>
        <w:t xml:space="preserve">O objeto da presente licitação é a escolha da proposta mais vantajosa para a </w:t>
      </w:r>
      <w:r w:rsidRPr="00974E05">
        <w:rPr>
          <w:rFonts w:ascii="Arial" w:hAnsi="Arial" w:cs="Arial"/>
          <w:color w:val="000000"/>
          <w:sz w:val="20"/>
          <w:szCs w:val="20"/>
        </w:rPr>
        <w:t>contratação de serviço</w:t>
      </w:r>
      <w:r w:rsidR="00930FA3">
        <w:rPr>
          <w:rFonts w:ascii="Arial" w:hAnsi="Arial" w:cs="Arial"/>
          <w:color w:val="000000"/>
          <w:sz w:val="20"/>
          <w:szCs w:val="20"/>
        </w:rPr>
        <w:t>s</w:t>
      </w:r>
      <w:r w:rsidRPr="00974E05">
        <w:rPr>
          <w:rFonts w:ascii="Arial" w:hAnsi="Arial" w:cs="Arial"/>
          <w:color w:val="000000"/>
          <w:sz w:val="20"/>
          <w:szCs w:val="20"/>
        </w:rPr>
        <w:t xml:space="preserve"> </w:t>
      </w:r>
      <w:r w:rsidR="00930FA3">
        <w:rPr>
          <w:rFonts w:ascii="Arial" w:hAnsi="Arial" w:cs="Arial"/>
          <w:color w:val="000000"/>
          <w:sz w:val="20"/>
          <w:szCs w:val="20"/>
        </w:rPr>
        <w:t xml:space="preserve">continuados de tratamento térmico por incineração/cremação e destinação final de resíduos de serviço de saúde grupo A2 (peças anatômicas de animais) </w:t>
      </w:r>
      <w:r w:rsidR="005742D4">
        <w:rPr>
          <w:rFonts w:ascii="Arial" w:hAnsi="Arial" w:cs="Arial"/>
          <w:color w:val="000000"/>
          <w:sz w:val="20"/>
          <w:szCs w:val="20"/>
        </w:rPr>
        <w:t xml:space="preserve">e A3 (peças anatômicas – membros, do ser humano) </w:t>
      </w:r>
      <w:r w:rsidR="00930FA3">
        <w:rPr>
          <w:rFonts w:ascii="Arial" w:hAnsi="Arial" w:cs="Arial"/>
          <w:color w:val="000000"/>
          <w:sz w:val="20"/>
          <w:szCs w:val="20"/>
        </w:rPr>
        <w:t>através de fornecimento de embalagem, coleta externa e transporte externo</w:t>
      </w:r>
      <w:r w:rsidR="00DD1FBA" w:rsidRPr="00974E05">
        <w:rPr>
          <w:rFonts w:ascii="Arial" w:hAnsi="Arial" w:cs="Arial"/>
          <w:color w:val="000000"/>
          <w:sz w:val="20"/>
          <w:szCs w:val="20"/>
        </w:rPr>
        <w:t xml:space="preserve">, </w:t>
      </w:r>
      <w:r w:rsidRPr="00974E05">
        <w:rPr>
          <w:rFonts w:ascii="Arial" w:hAnsi="Arial" w:cs="Arial"/>
          <w:color w:val="000000"/>
          <w:sz w:val="20"/>
          <w:szCs w:val="20"/>
        </w:rPr>
        <w:t>pelo período de 12 (doze) meses, conforme condições, quantidades e exigências estabelecidas neste Edital e seus anexos</w:t>
      </w:r>
      <w:r w:rsidRPr="00644766">
        <w:rPr>
          <w:rFonts w:ascii="Arial" w:hAnsi="Arial" w:cs="Arial"/>
          <w:color w:val="000000"/>
          <w:sz w:val="20"/>
          <w:szCs w:val="20"/>
        </w:rPr>
        <w:t>.</w:t>
      </w:r>
    </w:p>
    <w:p w:rsidR="004344EC" w:rsidRPr="00644766" w:rsidRDefault="004344EC" w:rsidP="009E686D">
      <w:pPr>
        <w:numPr>
          <w:ilvl w:val="1"/>
          <w:numId w:val="3"/>
        </w:numPr>
        <w:spacing w:before="120" w:after="120" w:line="276" w:lineRule="auto"/>
        <w:ind w:left="0" w:firstLine="0"/>
        <w:jc w:val="both"/>
        <w:rPr>
          <w:rFonts w:ascii="Arial" w:hAnsi="Arial" w:cs="Arial"/>
          <w:sz w:val="20"/>
          <w:szCs w:val="20"/>
        </w:rPr>
      </w:pPr>
      <w:r w:rsidRPr="00644766">
        <w:rPr>
          <w:rFonts w:ascii="Arial" w:hAnsi="Arial" w:cs="Arial"/>
          <w:sz w:val="20"/>
          <w:szCs w:val="20"/>
        </w:rPr>
        <w:t>A licitação terá item único.</w:t>
      </w:r>
    </w:p>
    <w:p w:rsidR="004344EC" w:rsidRPr="00644766" w:rsidRDefault="004344EC" w:rsidP="009E686D">
      <w:pPr>
        <w:pStyle w:val="Nivel1"/>
        <w:numPr>
          <w:ilvl w:val="0"/>
          <w:numId w:val="3"/>
        </w:numPr>
        <w:spacing w:after="0"/>
        <w:ind w:left="357" w:hanging="357"/>
      </w:pPr>
      <w:r w:rsidRPr="00644766">
        <w:t>DOS RECURSOS ORÇAMENTÁRIOS</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As despesas para atender a esta licitação estão programadas em dotação orçamentária própria, prevista no orçamento da União para o exercício de 201</w:t>
      </w:r>
      <w:r w:rsidR="005742D4">
        <w:rPr>
          <w:rFonts w:ascii="Arial" w:hAnsi="Arial" w:cs="Arial"/>
          <w:color w:val="000000"/>
          <w:sz w:val="20"/>
          <w:szCs w:val="20"/>
        </w:rPr>
        <w:t>9</w:t>
      </w:r>
      <w:r w:rsidRPr="00644766">
        <w:rPr>
          <w:rFonts w:ascii="Arial" w:hAnsi="Arial" w:cs="Arial"/>
          <w:color w:val="000000"/>
          <w:sz w:val="20"/>
          <w:szCs w:val="20"/>
        </w:rPr>
        <w:t>, na classificação abaixo:</w:t>
      </w:r>
    </w:p>
    <w:p w:rsidR="004344EC" w:rsidRPr="00644766" w:rsidRDefault="004344EC" w:rsidP="004344EC">
      <w:pPr>
        <w:spacing w:before="120" w:after="120" w:line="276" w:lineRule="auto"/>
        <w:ind w:left="1134"/>
        <w:jc w:val="both"/>
        <w:rPr>
          <w:rFonts w:ascii="Arial" w:hAnsi="Arial" w:cs="Arial"/>
          <w:color w:val="000000"/>
          <w:sz w:val="20"/>
          <w:szCs w:val="20"/>
          <w:lang w:eastAsia="en-US"/>
        </w:rPr>
      </w:pPr>
      <w:r w:rsidRPr="00644766">
        <w:rPr>
          <w:rFonts w:ascii="Arial" w:hAnsi="Arial" w:cs="Arial"/>
          <w:color w:val="000000"/>
          <w:sz w:val="20"/>
          <w:szCs w:val="20"/>
          <w:lang w:eastAsia="en-US"/>
        </w:rPr>
        <w:t>Gestão/Unidade: COGIC - 254462</w:t>
      </w:r>
    </w:p>
    <w:p w:rsidR="004344EC" w:rsidRPr="00644766" w:rsidRDefault="005742D4" w:rsidP="004344EC">
      <w:pPr>
        <w:spacing w:before="120" w:after="120" w:line="276" w:lineRule="auto"/>
        <w:ind w:left="1134"/>
        <w:jc w:val="both"/>
        <w:rPr>
          <w:rFonts w:ascii="Arial" w:hAnsi="Arial" w:cs="Arial"/>
          <w:color w:val="000000"/>
          <w:sz w:val="20"/>
          <w:szCs w:val="20"/>
          <w:lang w:eastAsia="en-US"/>
        </w:rPr>
      </w:pPr>
      <w:r>
        <w:rPr>
          <w:rFonts w:ascii="Arial" w:hAnsi="Arial" w:cs="Arial"/>
          <w:color w:val="000000"/>
          <w:sz w:val="20"/>
          <w:szCs w:val="20"/>
          <w:lang w:eastAsia="en-US"/>
        </w:rPr>
        <w:t>Fonte: 06151000000</w:t>
      </w:r>
    </w:p>
    <w:p w:rsidR="004344EC" w:rsidRPr="00644766" w:rsidRDefault="004344EC" w:rsidP="004344EC">
      <w:pPr>
        <w:spacing w:before="120" w:after="120" w:line="276" w:lineRule="auto"/>
        <w:ind w:left="1134"/>
        <w:jc w:val="both"/>
        <w:rPr>
          <w:rFonts w:ascii="Arial" w:hAnsi="Arial" w:cs="Arial"/>
          <w:color w:val="000000"/>
          <w:sz w:val="20"/>
          <w:szCs w:val="20"/>
          <w:lang w:eastAsia="en-US"/>
        </w:rPr>
      </w:pPr>
      <w:r w:rsidRPr="00644766">
        <w:rPr>
          <w:rFonts w:ascii="Arial" w:hAnsi="Arial" w:cs="Arial"/>
          <w:color w:val="000000"/>
          <w:sz w:val="20"/>
          <w:szCs w:val="20"/>
          <w:lang w:eastAsia="en-US"/>
        </w:rPr>
        <w:t>Progra</w:t>
      </w:r>
      <w:r w:rsidR="00A950E0">
        <w:rPr>
          <w:rFonts w:ascii="Arial" w:hAnsi="Arial" w:cs="Arial"/>
          <w:color w:val="000000"/>
          <w:sz w:val="20"/>
          <w:szCs w:val="20"/>
          <w:lang w:eastAsia="en-US"/>
        </w:rPr>
        <w:t xml:space="preserve">ma de Trabalho: </w:t>
      </w:r>
      <w:r w:rsidR="005742D4">
        <w:rPr>
          <w:rFonts w:ascii="Arial" w:hAnsi="Arial" w:cs="Arial"/>
          <w:color w:val="000000"/>
          <w:sz w:val="20"/>
          <w:szCs w:val="20"/>
          <w:lang w:eastAsia="en-US"/>
        </w:rPr>
        <w:t>10122211520000033</w:t>
      </w:r>
    </w:p>
    <w:p w:rsidR="004344EC" w:rsidRPr="00644766" w:rsidRDefault="004344EC" w:rsidP="004344EC">
      <w:pPr>
        <w:spacing w:before="120" w:after="120" w:line="276" w:lineRule="auto"/>
        <w:ind w:left="1134"/>
        <w:jc w:val="both"/>
        <w:rPr>
          <w:rFonts w:ascii="Arial" w:hAnsi="Arial" w:cs="Arial"/>
          <w:color w:val="000000"/>
          <w:sz w:val="20"/>
          <w:szCs w:val="20"/>
          <w:lang w:eastAsia="en-US"/>
        </w:rPr>
      </w:pPr>
      <w:r w:rsidRPr="00644766">
        <w:rPr>
          <w:rFonts w:ascii="Arial" w:hAnsi="Arial" w:cs="Arial"/>
          <w:color w:val="000000"/>
          <w:sz w:val="20"/>
          <w:szCs w:val="20"/>
          <w:lang w:eastAsia="en-US"/>
        </w:rPr>
        <w:t>Elemento de Despesa: 33903</w:t>
      </w:r>
      <w:r w:rsidR="00DD1FBA" w:rsidRPr="00644766">
        <w:rPr>
          <w:rFonts w:ascii="Arial" w:hAnsi="Arial" w:cs="Arial"/>
          <w:color w:val="000000"/>
          <w:sz w:val="20"/>
          <w:szCs w:val="20"/>
          <w:lang w:eastAsia="en-US"/>
        </w:rPr>
        <w:t>9</w:t>
      </w:r>
    </w:p>
    <w:p w:rsidR="004344EC" w:rsidRPr="00644766" w:rsidRDefault="004344EC" w:rsidP="009E686D">
      <w:pPr>
        <w:pStyle w:val="Nivel1"/>
        <w:numPr>
          <w:ilvl w:val="0"/>
          <w:numId w:val="3"/>
        </w:numPr>
        <w:spacing w:after="0"/>
        <w:ind w:left="0" w:firstLine="0"/>
      </w:pPr>
      <w:r w:rsidRPr="00644766">
        <w:lastRenderedPageBreak/>
        <w:t>DO CREDENCIAMENTO</w:t>
      </w:r>
    </w:p>
    <w:p w:rsidR="004344EC" w:rsidRPr="00644766" w:rsidRDefault="004344EC" w:rsidP="009E686D">
      <w:pPr>
        <w:numPr>
          <w:ilvl w:val="1"/>
          <w:numId w:val="3"/>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5742D4" w:rsidRPr="005742D4" w:rsidRDefault="005742D4" w:rsidP="009E686D">
      <w:pPr>
        <w:numPr>
          <w:ilvl w:val="1"/>
          <w:numId w:val="3"/>
        </w:numPr>
        <w:spacing w:before="120" w:after="120" w:line="276" w:lineRule="auto"/>
        <w:ind w:left="0" w:firstLine="0"/>
        <w:jc w:val="both"/>
        <w:rPr>
          <w:rFonts w:ascii="Arial" w:hAnsi="Arial" w:cs="Arial"/>
          <w:color w:val="000000"/>
          <w:sz w:val="20"/>
          <w:szCs w:val="20"/>
        </w:rPr>
      </w:pPr>
      <w:r w:rsidRPr="005742D4">
        <w:rPr>
          <w:rFonts w:ascii="Arial" w:hAnsi="Arial" w:cs="Arial"/>
          <w:sz w:val="20"/>
          <w:szCs w:val="20"/>
        </w:rPr>
        <w:t>Para iniciar o procedimento do registro cadastral, o fornecedor interessado, ou quem o represente, deverá acessar o S</w:t>
      </w:r>
      <w:r>
        <w:rPr>
          <w:rFonts w:ascii="Arial" w:hAnsi="Arial" w:cs="Arial"/>
          <w:sz w:val="20"/>
          <w:szCs w:val="20"/>
        </w:rPr>
        <w:t>ICAF</w:t>
      </w:r>
      <w:r w:rsidRPr="005742D4">
        <w:rPr>
          <w:rFonts w:ascii="Arial" w:hAnsi="Arial" w:cs="Arial"/>
          <w:sz w:val="20"/>
          <w:szCs w:val="20"/>
        </w:rPr>
        <w:t xml:space="preserve"> no Portal de Compras do Governo Federal, no sítio eletrônico </w:t>
      </w:r>
      <w:hyperlink r:id="rId10" w:history="1">
        <w:r w:rsidRPr="005742D4">
          <w:rPr>
            <w:rStyle w:val="Hyperlink"/>
            <w:rFonts w:ascii="Arial" w:hAnsi="Arial" w:cs="Arial"/>
            <w:sz w:val="20"/>
            <w:szCs w:val="20"/>
          </w:rPr>
          <w:t>www.comprasgovernamentais.gov.br</w:t>
        </w:r>
      </w:hyperlink>
      <w:r w:rsidRPr="005742D4">
        <w:rPr>
          <w:rFonts w:ascii="Arial" w:hAnsi="Arial" w:cs="Arial"/>
          <w:sz w:val="20"/>
          <w:szCs w:val="20"/>
        </w:rPr>
        <w:t xml:space="preserve">, por meio de Certificado Digital conferido pela Infraestrutura de Chaves </w:t>
      </w:r>
      <w:proofErr w:type="gramStart"/>
      <w:r w:rsidRPr="005742D4">
        <w:rPr>
          <w:rFonts w:ascii="Arial" w:hAnsi="Arial" w:cs="Arial"/>
          <w:sz w:val="20"/>
          <w:szCs w:val="20"/>
        </w:rPr>
        <w:t>Públicas Brasileira</w:t>
      </w:r>
      <w:proofErr w:type="gramEnd"/>
      <w:r w:rsidRPr="005742D4">
        <w:rPr>
          <w:rFonts w:ascii="Arial" w:hAnsi="Arial" w:cs="Arial"/>
          <w:sz w:val="20"/>
          <w:szCs w:val="20"/>
        </w:rPr>
        <w:t xml:space="preserve"> – ICP – Brasil.</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4344EC" w:rsidRPr="004742E8" w:rsidRDefault="004344EC" w:rsidP="009E686D">
      <w:pPr>
        <w:numPr>
          <w:ilvl w:val="1"/>
          <w:numId w:val="3"/>
        </w:numPr>
        <w:spacing w:before="120" w:after="120" w:line="276" w:lineRule="auto"/>
        <w:ind w:left="0" w:firstLine="0"/>
        <w:jc w:val="both"/>
        <w:rPr>
          <w:rFonts w:ascii="Arial" w:hAnsi="Arial" w:cs="Arial"/>
          <w:bCs/>
          <w:color w:val="000000"/>
          <w:sz w:val="20"/>
          <w:szCs w:val="20"/>
        </w:rPr>
      </w:pPr>
      <w:r w:rsidRPr="00644766">
        <w:rPr>
          <w:rFonts w:ascii="Arial" w:hAnsi="Arial" w:cs="Arial"/>
          <w:color w:val="000000"/>
          <w:sz w:val="20"/>
          <w:szCs w:val="20"/>
          <w:lang w:eastAsia="en-US"/>
        </w:rPr>
        <w:t xml:space="preserve">A perda da senha ou a quebra de sigilo deverá ser comunicada </w:t>
      </w:r>
      <w:r w:rsidRPr="00644766">
        <w:rPr>
          <w:rFonts w:ascii="Arial" w:hAnsi="Arial" w:cs="Arial"/>
          <w:color w:val="000000"/>
          <w:sz w:val="20"/>
          <w:szCs w:val="20"/>
        </w:rPr>
        <w:t>imediatamente</w:t>
      </w:r>
      <w:r w:rsidRPr="00644766">
        <w:rPr>
          <w:rFonts w:ascii="Arial" w:hAnsi="Arial" w:cs="Arial"/>
          <w:color w:val="000000"/>
          <w:sz w:val="20"/>
          <w:szCs w:val="20"/>
          <w:lang w:eastAsia="en-US"/>
        </w:rPr>
        <w:t xml:space="preserve"> ao provedor do sistema para imediato bloqueio de acesso.</w:t>
      </w:r>
    </w:p>
    <w:p w:rsidR="004742E8" w:rsidRPr="00644766" w:rsidRDefault="004742E8" w:rsidP="009E686D">
      <w:pPr>
        <w:numPr>
          <w:ilvl w:val="1"/>
          <w:numId w:val="3"/>
        </w:numPr>
        <w:spacing w:before="120" w:after="120" w:line="276" w:lineRule="auto"/>
        <w:ind w:left="0" w:firstLine="0"/>
        <w:jc w:val="both"/>
        <w:rPr>
          <w:rFonts w:ascii="Arial" w:hAnsi="Arial" w:cs="Arial"/>
          <w:bCs/>
          <w:color w:val="000000"/>
          <w:sz w:val="20"/>
          <w:szCs w:val="20"/>
        </w:rPr>
      </w:pPr>
      <w:r>
        <w:rPr>
          <w:rFonts w:ascii="Arial" w:hAnsi="Arial" w:cs="Arial"/>
          <w:color w:val="000000"/>
          <w:sz w:val="20"/>
          <w:szCs w:val="20"/>
          <w:lang w:eastAsia="en-US"/>
        </w:rPr>
        <w:t>Para efeito de credenciamento, deverá ser observado o disposto no art. 9 da IN SEGES nº 03/2018.</w:t>
      </w:r>
    </w:p>
    <w:p w:rsidR="004344EC" w:rsidRPr="00644766" w:rsidRDefault="004344EC" w:rsidP="009E686D">
      <w:pPr>
        <w:pStyle w:val="Nivel1"/>
        <w:numPr>
          <w:ilvl w:val="0"/>
          <w:numId w:val="3"/>
        </w:numPr>
        <w:spacing w:after="0"/>
        <w:ind w:left="0" w:firstLine="0"/>
      </w:pPr>
      <w:r w:rsidRPr="00644766">
        <w:t>DA PARTICIPAÇÃO NO PREGÃO.</w:t>
      </w:r>
    </w:p>
    <w:p w:rsidR="004344EC" w:rsidRPr="00644766" w:rsidRDefault="004344EC" w:rsidP="009E686D">
      <w:pPr>
        <w:numPr>
          <w:ilvl w:val="1"/>
          <w:numId w:val="3"/>
        </w:numPr>
        <w:spacing w:before="120" w:after="120" w:line="276" w:lineRule="auto"/>
        <w:ind w:left="0" w:firstLine="0"/>
        <w:jc w:val="both"/>
        <w:rPr>
          <w:rFonts w:ascii="Arial" w:hAnsi="Arial" w:cs="Arial"/>
          <w:bCs/>
          <w:iCs/>
          <w:color w:val="000000"/>
          <w:sz w:val="20"/>
          <w:szCs w:val="20"/>
        </w:rPr>
      </w:pPr>
      <w:r w:rsidRPr="00644766">
        <w:rPr>
          <w:rFonts w:ascii="Arial" w:hAnsi="Arial" w:cs="Arial"/>
          <w:bCs/>
          <w:color w:val="000000"/>
          <w:sz w:val="20"/>
          <w:szCs w:val="20"/>
        </w:rPr>
        <w:t xml:space="preserve">Poderão participar deste Pregão interessados cujo ramo de atividade seja </w:t>
      </w:r>
      <w:r w:rsidRPr="00644766">
        <w:rPr>
          <w:rFonts w:ascii="Arial" w:hAnsi="Arial" w:cs="Arial"/>
          <w:color w:val="000000"/>
          <w:sz w:val="20"/>
          <w:szCs w:val="20"/>
        </w:rPr>
        <w:t>compatível</w:t>
      </w:r>
      <w:r w:rsidRPr="00644766">
        <w:rPr>
          <w:rFonts w:ascii="Arial" w:hAnsi="Arial" w:cs="Arial"/>
          <w:bCs/>
          <w:color w:val="000000"/>
          <w:sz w:val="20"/>
          <w:szCs w:val="20"/>
        </w:rPr>
        <w:t xml:space="preserve"> com o objeto desta licitação, e que estejam com Credenciamento regular no</w:t>
      </w:r>
      <w:r w:rsidRPr="00644766">
        <w:rPr>
          <w:rFonts w:ascii="Arial" w:hAnsi="Arial" w:cs="Arial"/>
          <w:color w:val="000000"/>
          <w:sz w:val="20"/>
          <w:szCs w:val="20"/>
        </w:rPr>
        <w:t xml:space="preserve"> Sistema de Cadastramento Unificado de Fornecedores – SICAF, conforme disposto no </w:t>
      </w:r>
      <w:r w:rsidR="00E20187">
        <w:rPr>
          <w:rFonts w:ascii="Arial" w:hAnsi="Arial" w:cs="Arial"/>
          <w:color w:val="000000"/>
          <w:sz w:val="20"/>
          <w:szCs w:val="20"/>
        </w:rPr>
        <w:t>inciso I do artigo 21 da</w:t>
      </w:r>
      <w:r w:rsidRPr="00644766">
        <w:rPr>
          <w:rFonts w:ascii="Arial" w:hAnsi="Arial" w:cs="Arial"/>
          <w:color w:val="000000"/>
          <w:sz w:val="20"/>
          <w:szCs w:val="20"/>
        </w:rPr>
        <w:t xml:space="preserve"> IN </w:t>
      </w:r>
      <w:r w:rsidR="00E20187">
        <w:rPr>
          <w:rFonts w:ascii="Arial" w:hAnsi="Arial" w:cs="Arial"/>
          <w:color w:val="000000"/>
          <w:sz w:val="20"/>
          <w:szCs w:val="20"/>
        </w:rPr>
        <w:t>SEGES</w:t>
      </w:r>
      <w:r w:rsidRPr="00644766">
        <w:rPr>
          <w:rFonts w:ascii="Arial" w:hAnsi="Arial" w:cs="Arial"/>
          <w:color w:val="000000"/>
          <w:sz w:val="20"/>
          <w:szCs w:val="20"/>
        </w:rPr>
        <w:t xml:space="preserve"> nº </w:t>
      </w:r>
      <w:r w:rsidR="00E20187">
        <w:rPr>
          <w:rFonts w:ascii="Arial" w:hAnsi="Arial" w:cs="Arial"/>
          <w:color w:val="000000"/>
          <w:sz w:val="20"/>
          <w:szCs w:val="20"/>
        </w:rPr>
        <w:t>3</w:t>
      </w:r>
      <w:r w:rsidRPr="00644766">
        <w:rPr>
          <w:rFonts w:ascii="Arial" w:hAnsi="Arial" w:cs="Arial"/>
          <w:color w:val="000000"/>
          <w:sz w:val="20"/>
          <w:szCs w:val="20"/>
        </w:rPr>
        <w:t>, de 201</w:t>
      </w:r>
      <w:r w:rsidR="00E20187">
        <w:rPr>
          <w:rFonts w:ascii="Arial" w:hAnsi="Arial" w:cs="Arial"/>
          <w:color w:val="000000"/>
          <w:sz w:val="20"/>
          <w:szCs w:val="20"/>
        </w:rPr>
        <w:t>8</w:t>
      </w:r>
      <w:r w:rsidRPr="00644766">
        <w:rPr>
          <w:rFonts w:ascii="Arial" w:hAnsi="Arial" w:cs="Arial"/>
          <w:color w:val="000000"/>
          <w:sz w:val="20"/>
          <w:szCs w:val="20"/>
        </w:rPr>
        <w:t>.</w:t>
      </w:r>
    </w:p>
    <w:p w:rsidR="004344EC" w:rsidRPr="00644766" w:rsidRDefault="004344EC" w:rsidP="009E686D">
      <w:pPr>
        <w:numPr>
          <w:ilvl w:val="1"/>
          <w:numId w:val="3"/>
        </w:numPr>
        <w:spacing w:before="120" w:after="120" w:line="276" w:lineRule="auto"/>
        <w:ind w:left="0" w:firstLine="0"/>
        <w:jc w:val="both"/>
        <w:rPr>
          <w:rFonts w:ascii="Arial" w:hAnsi="Arial" w:cs="Arial"/>
          <w:bCs/>
          <w:iCs/>
          <w:color w:val="000000"/>
          <w:sz w:val="20"/>
          <w:szCs w:val="20"/>
        </w:rPr>
      </w:pPr>
      <w:r w:rsidRPr="00644766">
        <w:rPr>
          <w:rFonts w:ascii="Arial" w:hAnsi="Arial" w:cs="Arial"/>
          <w:bCs/>
          <w:color w:val="000000"/>
          <w:sz w:val="20"/>
          <w:szCs w:val="20"/>
        </w:rPr>
        <w:t>Não poderão participar desta licitação os interessados:</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bCs/>
          <w:color w:val="000000"/>
          <w:sz w:val="20"/>
          <w:szCs w:val="20"/>
        </w:rPr>
      </w:pPr>
      <w:proofErr w:type="gramStart"/>
      <w:r w:rsidRPr="00644766">
        <w:rPr>
          <w:rFonts w:ascii="Arial" w:hAnsi="Arial" w:cs="Arial"/>
          <w:bCs/>
          <w:color w:val="000000"/>
          <w:sz w:val="20"/>
          <w:szCs w:val="20"/>
        </w:rPr>
        <w:t>proibidos</w:t>
      </w:r>
      <w:proofErr w:type="gramEnd"/>
      <w:r w:rsidRPr="00644766">
        <w:rPr>
          <w:rFonts w:ascii="Arial" w:hAnsi="Arial" w:cs="Arial"/>
          <w:bCs/>
          <w:color w:val="000000"/>
          <w:sz w:val="20"/>
          <w:szCs w:val="20"/>
        </w:rPr>
        <w:t xml:space="preserve"> de participar de licitações e celebrar contratos administrativos, na forma da legislação vigente;</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eastAsia="Zurich BT" w:hAnsi="Arial" w:cs="Arial"/>
          <w:bCs/>
          <w:color w:val="000000"/>
          <w:sz w:val="20"/>
          <w:szCs w:val="20"/>
        </w:rPr>
      </w:pPr>
      <w:proofErr w:type="gramStart"/>
      <w:r w:rsidRPr="00644766">
        <w:rPr>
          <w:rFonts w:ascii="Arial" w:hAnsi="Arial" w:cs="Arial"/>
          <w:bCs/>
          <w:color w:val="000000"/>
          <w:sz w:val="20"/>
          <w:szCs w:val="20"/>
        </w:rPr>
        <w:t>estrangeiros</w:t>
      </w:r>
      <w:proofErr w:type="gramEnd"/>
      <w:r w:rsidRPr="00644766">
        <w:rPr>
          <w:rFonts w:ascii="Arial" w:hAnsi="Arial" w:cs="Arial"/>
          <w:bCs/>
          <w:color w:val="000000"/>
          <w:sz w:val="20"/>
          <w:szCs w:val="20"/>
        </w:rPr>
        <w:t xml:space="preserve"> que não tenham representação legal no Brasil com poderes expressos para receber citação e responder administrativa ou judicialmente;</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eastAsia="Zurich BT" w:hAnsi="Arial" w:cs="Arial"/>
          <w:bCs/>
          <w:color w:val="000000"/>
          <w:sz w:val="20"/>
          <w:szCs w:val="20"/>
        </w:rPr>
      </w:pPr>
      <w:proofErr w:type="gramStart"/>
      <w:r w:rsidRPr="00644766">
        <w:rPr>
          <w:rFonts w:ascii="Arial" w:eastAsia="Arial Unicode MS" w:hAnsi="Arial" w:cs="Arial"/>
          <w:color w:val="000000"/>
          <w:sz w:val="20"/>
          <w:szCs w:val="20"/>
        </w:rPr>
        <w:t>que</w:t>
      </w:r>
      <w:proofErr w:type="gramEnd"/>
      <w:r w:rsidRPr="00644766">
        <w:rPr>
          <w:rFonts w:ascii="Arial" w:eastAsia="Arial Unicode MS" w:hAnsi="Arial" w:cs="Arial"/>
          <w:color w:val="000000"/>
          <w:sz w:val="20"/>
          <w:szCs w:val="20"/>
        </w:rPr>
        <w:t xml:space="preserve"> se enquadrem nas vedações previstas no artigo 9º da Lei nº 8.666, de 1993;</w:t>
      </w:r>
    </w:p>
    <w:p w:rsidR="004344EC" w:rsidRPr="00644766" w:rsidRDefault="004344EC" w:rsidP="009E686D">
      <w:pPr>
        <w:numPr>
          <w:ilvl w:val="2"/>
          <w:numId w:val="3"/>
        </w:numPr>
        <w:autoSpaceDE w:val="0"/>
        <w:snapToGrid w:val="0"/>
        <w:spacing w:before="120" w:after="120" w:line="276" w:lineRule="auto"/>
        <w:ind w:left="709" w:firstLine="0"/>
        <w:jc w:val="both"/>
        <w:rPr>
          <w:rFonts w:ascii="Arial" w:eastAsia="Zurich BT" w:hAnsi="Arial" w:cs="Arial"/>
          <w:bCs/>
          <w:color w:val="000000"/>
          <w:sz w:val="20"/>
          <w:szCs w:val="20"/>
        </w:rPr>
      </w:pPr>
      <w:proofErr w:type="gramStart"/>
      <w:r w:rsidRPr="00644766">
        <w:rPr>
          <w:rFonts w:ascii="Arial" w:hAnsi="Arial" w:cs="Arial"/>
          <w:color w:val="000000"/>
          <w:sz w:val="20"/>
          <w:szCs w:val="20"/>
        </w:rPr>
        <w:t>que</w:t>
      </w:r>
      <w:proofErr w:type="gramEnd"/>
      <w:r w:rsidRPr="00644766">
        <w:rPr>
          <w:rFonts w:ascii="Arial" w:hAnsi="Arial" w:cs="Arial"/>
          <w:color w:val="000000"/>
          <w:sz w:val="20"/>
          <w:szCs w:val="20"/>
        </w:rPr>
        <w:t xml:space="preserve"> estejam sob falência, em recuperação judicial ou extrajudicial, concurso de credores, concordata ou insolvência, em processo de dissolução ou liquidação;</w:t>
      </w:r>
    </w:p>
    <w:p w:rsidR="004344EC" w:rsidRPr="00644766" w:rsidRDefault="004344EC" w:rsidP="009E686D">
      <w:pPr>
        <w:numPr>
          <w:ilvl w:val="2"/>
          <w:numId w:val="3"/>
        </w:numPr>
        <w:autoSpaceDE w:val="0"/>
        <w:snapToGrid w:val="0"/>
        <w:spacing w:before="120" w:after="120" w:line="276" w:lineRule="auto"/>
        <w:ind w:left="709" w:firstLine="0"/>
        <w:jc w:val="both"/>
        <w:rPr>
          <w:rFonts w:ascii="Arial" w:eastAsia="Zurich BT" w:hAnsi="Arial" w:cs="Arial"/>
          <w:bCs/>
          <w:color w:val="000000"/>
          <w:sz w:val="20"/>
          <w:szCs w:val="20"/>
        </w:rPr>
      </w:pPr>
      <w:proofErr w:type="gramStart"/>
      <w:r w:rsidRPr="00644766">
        <w:rPr>
          <w:rFonts w:ascii="Arial" w:hAnsi="Arial" w:cs="Arial"/>
          <w:sz w:val="20"/>
          <w:szCs w:val="20"/>
        </w:rPr>
        <w:t>entidades</w:t>
      </w:r>
      <w:proofErr w:type="gramEnd"/>
      <w:r w:rsidRPr="00644766">
        <w:rPr>
          <w:rFonts w:ascii="Arial" w:hAnsi="Arial" w:cs="Arial"/>
          <w:sz w:val="20"/>
          <w:szCs w:val="20"/>
        </w:rPr>
        <w:t xml:space="preserve"> empresariais que estejam reunidas em consórcio;</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Como condição para participação no Pregão, o licitante assinalará “sim” ou “não” em campo próprio do sistema eletrônico, relativo às seguintes declarações:</w:t>
      </w:r>
      <w:r w:rsidRPr="00644766">
        <w:rPr>
          <w:rFonts w:ascii="Arial" w:eastAsia="Zurich BT" w:hAnsi="Arial" w:cs="Arial"/>
          <w:bCs/>
          <w:color w:val="000000"/>
          <w:sz w:val="20"/>
          <w:szCs w:val="20"/>
        </w:rPr>
        <w:t xml:space="preserve"> </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bCs/>
          <w:color w:val="000000"/>
          <w:sz w:val="20"/>
          <w:szCs w:val="20"/>
        </w:rPr>
      </w:pPr>
      <w:proofErr w:type="gramStart"/>
      <w:r w:rsidRPr="00644766">
        <w:rPr>
          <w:rFonts w:ascii="Arial" w:hAnsi="Arial" w:cs="Arial"/>
          <w:bCs/>
          <w:color w:val="000000"/>
          <w:sz w:val="20"/>
          <w:szCs w:val="20"/>
        </w:rPr>
        <w:t>que</w:t>
      </w:r>
      <w:proofErr w:type="gramEnd"/>
      <w:r w:rsidRPr="00644766">
        <w:rPr>
          <w:rFonts w:ascii="Arial" w:hAnsi="Arial" w:cs="Arial"/>
          <w:bCs/>
          <w:color w:val="000000"/>
          <w:sz w:val="20"/>
          <w:szCs w:val="20"/>
        </w:rPr>
        <w:t xml:space="preserve"> cumpre os requisitos estabelecidos no artigo 3° </w:t>
      </w:r>
      <w:r w:rsidRPr="00644766">
        <w:rPr>
          <w:rFonts w:ascii="Arial" w:hAnsi="Arial" w:cs="Arial"/>
          <w:color w:val="000000"/>
          <w:sz w:val="20"/>
          <w:szCs w:val="20"/>
        </w:rPr>
        <w:t>da Lei Complementar nº 123, de 2006, estando apto a usufruir do tratamento favorecido estabelecido em seus arts. 42 a 49.</w:t>
      </w:r>
    </w:p>
    <w:p w:rsidR="004344EC" w:rsidRPr="00644766" w:rsidRDefault="004344EC" w:rsidP="009E686D">
      <w:pPr>
        <w:numPr>
          <w:ilvl w:val="3"/>
          <w:numId w:val="3"/>
        </w:numPr>
        <w:tabs>
          <w:tab w:val="left" w:pos="2410"/>
        </w:tabs>
        <w:spacing w:before="120" w:after="120" w:line="276" w:lineRule="auto"/>
        <w:ind w:left="1418" w:firstLine="0"/>
        <w:jc w:val="both"/>
        <w:rPr>
          <w:rFonts w:ascii="Arial" w:hAnsi="Arial" w:cs="Arial"/>
          <w:bCs/>
          <w:color w:val="000000"/>
          <w:sz w:val="20"/>
          <w:szCs w:val="20"/>
        </w:rPr>
      </w:pPr>
      <w:proofErr w:type="gramStart"/>
      <w:r w:rsidRPr="00644766">
        <w:rPr>
          <w:rFonts w:ascii="Arial" w:hAnsi="Arial" w:cs="Arial"/>
          <w:color w:val="000000"/>
          <w:sz w:val="20"/>
          <w:szCs w:val="20"/>
        </w:rPr>
        <w:lastRenderedPageBreak/>
        <w:t>a</w:t>
      </w:r>
      <w:proofErr w:type="gramEnd"/>
      <w:r w:rsidRPr="00644766">
        <w:rPr>
          <w:rFonts w:ascii="Arial" w:hAnsi="Arial" w:cs="Arial"/>
          <w:color w:val="000000"/>
          <w:sz w:val="2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bCs/>
          <w:color w:val="000000"/>
          <w:sz w:val="20"/>
          <w:szCs w:val="20"/>
        </w:rPr>
      </w:pPr>
      <w:proofErr w:type="gramStart"/>
      <w:r w:rsidRPr="00644766">
        <w:rPr>
          <w:rFonts w:ascii="Arial" w:hAnsi="Arial" w:cs="Arial"/>
          <w:color w:val="000000"/>
          <w:sz w:val="20"/>
          <w:szCs w:val="20"/>
        </w:rPr>
        <w:t>que</w:t>
      </w:r>
      <w:proofErr w:type="gramEnd"/>
      <w:r w:rsidRPr="00644766">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eastAsia="Zurich BT" w:hAnsi="Arial" w:cs="Arial"/>
          <w:color w:val="000000"/>
          <w:sz w:val="20"/>
          <w:szCs w:val="20"/>
        </w:rPr>
      </w:pPr>
      <w:proofErr w:type="gramStart"/>
      <w:r w:rsidRPr="00644766">
        <w:rPr>
          <w:rFonts w:ascii="Arial" w:hAnsi="Arial" w:cs="Arial"/>
          <w:color w:val="000000"/>
          <w:sz w:val="20"/>
          <w:szCs w:val="20"/>
        </w:rPr>
        <w:t>que</w:t>
      </w:r>
      <w:proofErr w:type="gramEnd"/>
      <w:r w:rsidRPr="00644766">
        <w:rPr>
          <w:rFonts w:ascii="Arial" w:hAnsi="Arial" w:cs="Arial"/>
          <w:color w:val="000000"/>
          <w:sz w:val="20"/>
          <w:szCs w:val="20"/>
        </w:rPr>
        <w:t xml:space="preserve"> inexistem fatos impeditivos para sua habilitação no certame, ciente da obrigatoriedade de declarar ocorrências posteriores; </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eastAsia="Zurich BT" w:hAnsi="Arial" w:cs="Arial"/>
          <w:bCs/>
          <w:color w:val="000000"/>
          <w:sz w:val="20"/>
          <w:szCs w:val="20"/>
        </w:rPr>
      </w:pPr>
      <w:proofErr w:type="gramStart"/>
      <w:r w:rsidRPr="00644766">
        <w:rPr>
          <w:rFonts w:ascii="Arial" w:hAnsi="Arial" w:cs="Arial"/>
          <w:color w:val="000000"/>
          <w:sz w:val="20"/>
          <w:szCs w:val="20"/>
        </w:rPr>
        <w:t>que</w:t>
      </w:r>
      <w:proofErr w:type="gramEnd"/>
      <w:r w:rsidRPr="00644766">
        <w:rPr>
          <w:rFonts w:ascii="Arial" w:hAnsi="Arial"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r w:rsidRPr="00644766">
        <w:rPr>
          <w:rFonts w:ascii="Arial" w:eastAsia="Zurich BT" w:hAnsi="Arial" w:cs="Arial"/>
          <w:color w:val="000000"/>
          <w:sz w:val="20"/>
          <w:szCs w:val="20"/>
        </w:rPr>
        <w:t xml:space="preserve"> </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color w:val="000000"/>
          <w:sz w:val="20"/>
          <w:szCs w:val="20"/>
        </w:rPr>
      </w:pPr>
      <w:proofErr w:type="gramStart"/>
      <w:r w:rsidRPr="00644766">
        <w:rPr>
          <w:rFonts w:ascii="Arial" w:eastAsia="Zurich BT" w:hAnsi="Arial" w:cs="Arial"/>
          <w:color w:val="000000"/>
          <w:sz w:val="20"/>
          <w:szCs w:val="20"/>
        </w:rPr>
        <w:t>que</w:t>
      </w:r>
      <w:proofErr w:type="gramEnd"/>
      <w:r w:rsidRPr="00644766">
        <w:rPr>
          <w:rFonts w:ascii="Arial" w:eastAsia="Zurich BT" w:hAnsi="Arial" w:cs="Arial"/>
          <w:color w:val="000000"/>
          <w:sz w:val="20"/>
          <w:szCs w:val="20"/>
        </w:rPr>
        <w:t xml:space="preserve"> a proposta foi elaborada de forma independente, nos termos d</w:t>
      </w:r>
      <w:r w:rsidRPr="00644766">
        <w:rPr>
          <w:rFonts w:ascii="Arial" w:hAnsi="Arial" w:cs="Arial"/>
          <w:color w:val="000000"/>
          <w:sz w:val="20"/>
          <w:szCs w:val="20"/>
        </w:rPr>
        <w:t>a Instrução Normativa SLTI/MPOG nº 2, de 16 de setembro de 2009.</w:t>
      </w:r>
    </w:p>
    <w:p w:rsidR="004344EC" w:rsidRPr="00644766" w:rsidRDefault="004344EC" w:rsidP="009E686D">
      <w:pPr>
        <w:pStyle w:val="Nivel1"/>
        <w:numPr>
          <w:ilvl w:val="0"/>
          <w:numId w:val="3"/>
        </w:numPr>
        <w:spacing w:after="0"/>
        <w:ind w:left="357" w:hanging="357"/>
      </w:pPr>
      <w:r w:rsidRPr="00644766">
        <w:t>DO ENVIO DA PROPOSTA</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 licitante deverá encaminhar a proposta por meio do sistema eletrônico até a data e </w:t>
      </w:r>
      <w:proofErr w:type="gramStart"/>
      <w:r w:rsidRPr="00644766">
        <w:rPr>
          <w:rFonts w:ascii="Arial" w:hAnsi="Arial" w:cs="Arial"/>
          <w:color w:val="000000"/>
          <w:sz w:val="20"/>
          <w:szCs w:val="20"/>
        </w:rPr>
        <w:t>horário marcados</w:t>
      </w:r>
      <w:proofErr w:type="gramEnd"/>
      <w:r w:rsidRPr="00644766">
        <w:rPr>
          <w:rFonts w:ascii="Arial" w:hAnsi="Arial" w:cs="Arial"/>
          <w:color w:val="000000"/>
          <w:sz w:val="20"/>
          <w:szCs w:val="20"/>
        </w:rPr>
        <w:t xml:space="preserve"> para abertura da sessão, quando, então, encerrar-se-á automaticamente a fase de recebimento de propostas.</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Todas as referências de tempo no Edital, no aviso e durante a sessão pública observarão o horário de Brasília – DF.</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sz w:val="20"/>
          <w:szCs w:val="20"/>
        </w:rPr>
        <w:t xml:space="preserve">Até a abertura da sessão, os licitantes poderão retirar ou substituir as propostas apresentadas.  </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sz w:val="20"/>
          <w:szCs w:val="20"/>
        </w:rPr>
        <w:t>O licitante deverá enviar sua proposta mediante o preenchimento, no sistema eletrônico, dos seguintes campos:</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644766">
        <w:rPr>
          <w:rFonts w:ascii="Arial" w:hAnsi="Arial" w:cs="Arial"/>
          <w:sz w:val="20"/>
          <w:szCs w:val="20"/>
        </w:rPr>
        <w:t xml:space="preserve">Valor total anual </w:t>
      </w:r>
      <w:r w:rsidRPr="00644766">
        <w:rPr>
          <w:rFonts w:ascii="Arial" w:hAnsi="Arial" w:cs="Arial"/>
          <w:bCs/>
          <w:iCs/>
          <w:sz w:val="20"/>
          <w:szCs w:val="20"/>
        </w:rPr>
        <w:t>do item;</w:t>
      </w:r>
      <w:r w:rsidRPr="00644766">
        <w:rPr>
          <w:rFonts w:ascii="Arial" w:hAnsi="Arial" w:cs="Arial"/>
          <w:bCs/>
          <w:iCs/>
          <w:color w:val="FF0000"/>
          <w:sz w:val="20"/>
          <w:szCs w:val="20"/>
        </w:rPr>
        <w:t xml:space="preserve"> </w:t>
      </w:r>
    </w:p>
    <w:p w:rsidR="004344EC" w:rsidRPr="00644766" w:rsidRDefault="000272A1" w:rsidP="009E686D">
      <w:pPr>
        <w:numPr>
          <w:ilvl w:val="2"/>
          <w:numId w:val="3"/>
        </w:numPr>
        <w:tabs>
          <w:tab w:val="left" w:pos="1440"/>
        </w:tabs>
        <w:autoSpaceDE w:val="0"/>
        <w:snapToGrid w:val="0"/>
        <w:spacing w:before="120" w:after="120" w:line="276" w:lineRule="auto"/>
        <w:ind w:left="709" w:firstLine="0"/>
        <w:jc w:val="both"/>
        <w:rPr>
          <w:rFonts w:ascii="Arial" w:hAnsi="Arial" w:cs="Arial"/>
          <w:color w:val="000000"/>
          <w:sz w:val="20"/>
          <w:szCs w:val="20"/>
        </w:rPr>
      </w:pPr>
      <w:r>
        <w:rPr>
          <w:rFonts w:ascii="Arial" w:hAnsi="Arial" w:cs="Arial"/>
          <w:bCs/>
          <w:iCs/>
          <w:color w:val="000000"/>
          <w:sz w:val="20"/>
          <w:szCs w:val="20"/>
        </w:rPr>
        <w:t>Descrição detalhada do objeto.</w:t>
      </w:r>
    </w:p>
    <w:p w:rsidR="004344EC" w:rsidRPr="00644766" w:rsidRDefault="004344EC" w:rsidP="009E686D">
      <w:pPr>
        <w:numPr>
          <w:ilvl w:val="1"/>
          <w:numId w:val="3"/>
        </w:numPr>
        <w:spacing w:before="120" w:after="120" w:line="276" w:lineRule="auto"/>
        <w:ind w:left="0" w:firstLine="0"/>
        <w:jc w:val="both"/>
        <w:rPr>
          <w:rFonts w:ascii="Arial" w:hAnsi="Arial" w:cs="Arial"/>
          <w:iCs/>
          <w:sz w:val="20"/>
          <w:szCs w:val="20"/>
        </w:rPr>
      </w:pPr>
      <w:r w:rsidRPr="00644766">
        <w:rPr>
          <w:rFonts w:ascii="Arial" w:hAnsi="Arial" w:cs="Arial"/>
          <w:sz w:val="20"/>
          <w:szCs w:val="20"/>
        </w:rPr>
        <w:t xml:space="preserve">Todas as especificações do objeto contidas na proposta vinculam a Contratada. </w:t>
      </w:r>
    </w:p>
    <w:p w:rsidR="004344EC"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644766" w:rsidRDefault="00644766" w:rsidP="009E686D">
      <w:pPr>
        <w:numPr>
          <w:ilvl w:val="2"/>
          <w:numId w:val="3"/>
        </w:numPr>
        <w:tabs>
          <w:tab w:val="left" w:pos="1440"/>
        </w:tabs>
        <w:autoSpaceDE w:val="0"/>
        <w:snapToGrid w:val="0"/>
        <w:spacing w:before="120" w:after="120" w:line="276" w:lineRule="auto"/>
        <w:ind w:left="1134" w:firstLine="0"/>
        <w:jc w:val="both"/>
        <w:rPr>
          <w:rFonts w:cs="Arial"/>
          <w:szCs w:val="20"/>
        </w:rPr>
      </w:pPr>
      <w:r>
        <w:rPr>
          <w:rFonts w:ascii="Arial" w:hAnsi="Arial" w:cs="Arial"/>
          <w:color w:val="000000"/>
          <w:sz w:val="20"/>
          <w:szCs w:val="20"/>
        </w:rPr>
        <w:t xml:space="preserve"> </w:t>
      </w:r>
      <w:r w:rsidRPr="00644766">
        <w:rPr>
          <w:rFonts w:ascii="Arial" w:hAnsi="Arial" w:cs="Arial"/>
          <w:sz w:val="20"/>
          <w:szCs w:val="20"/>
        </w:rPr>
        <w:t xml:space="preserve">A Contratada deverá arcar com o ônus decorrente de eventual equívoco no dimensionamento dos quantitativos de sua proposta, caso o previsto não seja satisfatório para o atendimento do objeto da licitação, exceto quando </w:t>
      </w:r>
      <w:r w:rsidRPr="00644766">
        <w:rPr>
          <w:rFonts w:ascii="Arial" w:hAnsi="Arial" w:cs="Arial"/>
          <w:sz w:val="20"/>
          <w:szCs w:val="20"/>
        </w:rPr>
        <w:lastRenderedPageBreak/>
        <w:t>ocorrer</w:t>
      </w:r>
      <w:r>
        <w:rPr>
          <w:rFonts w:ascii="Arial" w:hAnsi="Arial" w:cs="Arial"/>
          <w:sz w:val="20"/>
          <w:szCs w:val="20"/>
        </w:rPr>
        <w:t xml:space="preserve"> </w:t>
      </w:r>
      <w:r w:rsidRPr="00644766">
        <w:rPr>
          <w:rFonts w:ascii="Arial" w:hAnsi="Arial" w:cs="Arial"/>
          <w:sz w:val="20"/>
          <w:szCs w:val="20"/>
        </w:rPr>
        <w:t>algum dos eventos arrolados nos incisos do §1° do artigo 57 da Lei n° 8.666, de 1993.</w:t>
      </w:r>
      <w:r w:rsidRPr="003B4321">
        <w:rPr>
          <w:rFonts w:cs="Arial"/>
          <w:szCs w:val="20"/>
        </w:rPr>
        <w:t xml:space="preserve"> </w:t>
      </w:r>
    </w:p>
    <w:p w:rsidR="00644766" w:rsidRPr="00EE5214" w:rsidRDefault="00644766" w:rsidP="009E686D">
      <w:pPr>
        <w:numPr>
          <w:ilvl w:val="2"/>
          <w:numId w:val="3"/>
        </w:numPr>
        <w:tabs>
          <w:tab w:val="left" w:pos="1440"/>
        </w:tabs>
        <w:autoSpaceDE w:val="0"/>
        <w:snapToGrid w:val="0"/>
        <w:spacing w:before="120" w:after="120" w:line="276" w:lineRule="auto"/>
        <w:ind w:left="1134" w:firstLine="0"/>
        <w:jc w:val="both"/>
        <w:rPr>
          <w:rFonts w:ascii="Arial" w:hAnsi="Arial" w:cs="Arial"/>
          <w:sz w:val="20"/>
          <w:szCs w:val="20"/>
        </w:rPr>
      </w:pPr>
      <w:r w:rsidRPr="00EE5214">
        <w:rPr>
          <w:rFonts w:ascii="Arial" w:hAnsi="Arial" w:cs="Arial"/>
          <w:color w:val="000000"/>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roofErr w:type="gramStart"/>
      <w:r w:rsidRPr="00EE5214">
        <w:rPr>
          <w:rFonts w:ascii="Arial" w:hAnsi="Arial" w:cs="Arial"/>
          <w:color w:val="000000"/>
          <w:sz w:val="20"/>
          <w:szCs w:val="20"/>
        </w:rPr>
        <w:t>)</w:t>
      </w:r>
      <w:proofErr w:type="gramEnd"/>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Em se tratando de Microempreendedor Individual – MEI, o licitante deverá incluir, no campo das condições da proposta do sistema eletrônico, o valor correspondente à contribuição prevista no art. 18-B da Lei Complementar n. 123, de 2006.</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 prazo de validade da proposta não será inferior a 60 (sessenta) </w:t>
      </w:r>
      <w:r w:rsidRPr="00644766">
        <w:rPr>
          <w:rFonts w:ascii="Arial" w:hAnsi="Arial" w:cs="Arial"/>
          <w:bCs/>
          <w:iCs/>
          <w:color w:val="000000"/>
          <w:sz w:val="20"/>
          <w:szCs w:val="20"/>
        </w:rPr>
        <w:t>dias</w:t>
      </w:r>
      <w:r w:rsidRPr="00644766">
        <w:rPr>
          <w:rFonts w:ascii="Arial" w:hAnsi="Arial" w:cs="Arial"/>
          <w:color w:val="000000"/>
          <w:sz w:val="20"/>
          <w:szCs w:val="20"/>
        </w:rPr>
        <w:t xml:space="preserve">, a contar da data de sua apresentação. </w:t>
      </w:r>
    </w:p>
    <w:p w:rsidR="004344EC" w:rsidRPr="00644766" w:rsidRDefault="004344EC" w:rsidP="009E686D">
      <w:pPr>
        <w:pStyle w:val="Nivel1"/>
        <w:numPr>
          <w:ilvl w:val="0"/>
          <w:numId w:val="3"/>
        </w:numPr>
        <w:spacing w:after="0"/>
        <w:ind w:left="357" w:hanging="357"/>
      </w:pPr>
      <w:r w:rsidRPr="00644766">
        <w:t>DA</w:t>
      </w:r>
      <w:r w:rsidR="00644766">
        <w:t xml:space="preserve"> FORMULAÇÃO DE LANCES E JULGAMENTO DAS PROPOSTAS</w:t>
      </w:r>
    </w:p>
    <w:p w:rsidR="004344EC"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lang w:eastAsia="en-US"/>
        </w:rPr>
        <w:t xml:space="preserve">A abertura da presente licitação dar-se-á em sessão pública, por meio de sistema eletrônico, na data, horário e </w:t>
      </w:r>
      <w:proofErr w:type="gramStart"/>
      <w:r w:rsidRPr="00644766">
        <w:rPr>
          <w:rFonts w:ascii="Arial" w:hAnsi="Arial" w:cs="Arial"/>
          <w:color w:val="000000"/>
          <w:sz w:val="20"/>
          <w:szCs w:val="20"/>
          <w:lang w:eastAsia="en-US"/>
        </w:rPr>
        <w:t>local indicados</w:t>
      </w:r>
      <w:proofErr w:type="gramEnd"/>
      <w:r w:rsidRPr="00644766">
        <w:rPr>
          <w:rFonts w:ascii="Arial" w:hAnsi="Arial" w:cs="Arial"/>
          <w:color w:val="000000"/>
          <w:sz w:val="20"/>
          <w:szCs w:val="20"/>
          <w:lang w:eastAsia="en-US"/>
        </w:rPr>
        <w:t xml:space="preserve"> neste Edital.</w:t>
      </w:r>
    </w:p>
    <w:p w:rsidR="000272A1" w:rsidRPr="000272A1" w:rsidRDefault="000272A1" w:rsidP="009E686D">
      <w:pPr>
        <w:numPr>
          <w:ilvl w:val="1"/>
          <w:numId w:val="3"/>
        </w:numPr>
        <w:spacing w:before="120" w:after="120" w:line="276" w:lineRule="auto"/>
        <w:ind w:left="0" w:firstLine="0"/>
        <w:jc w:val="both"/>
        <w:rPr>
          <w:rFonts w:ascii="Arial" w:hAnsi="Arial" w:cs="Arial"/>
          <w:color w:val="000000"/>
          <w:sz w:val="20"/>
          <w:szCs w:val="20"/>
        </w:rPr>
      </w:pPr>
      <w:r w:rsidRPr="000272A1">
        <w:rPr>
          <w:rFonts w:ascii="Arial" w:hAnsi="Arial" w:cs="Arial"/>
          <w:sz w:val="20"/>
          <w:szCs w:val="20"/>
        </w:rPr>
        <w:t>Durante a sessão pública, a comunicação entre o Pregoeiro e os licitantes ocorrerá exclusivamente mediante troca de mensagens, via “chat”, em campo próprio do sistema eletrônico. Não será aceito nenhum outro tipo de contato, como pessoalmente, meio telefônico ou e-mail.</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 Pregoeiro verificará as propostas apresentadas, desclassificando desde logo aquelas que não </w:t>
      </w:r>
      <w:r w:rsidRPr="00644766">
        <w:rPr>
          <w:rFonts w:ascii="Arial" w:hAnsi="Arial" w:cs="Arial"/>
          <w:sz w:val="20"/>
          <w:szCs w:val="20"/>
        </w:rPr>
        <w:t xml:space="preserve">estejam em conformidade com os requisitos estabelecidos neste Edital, contenham vícios insanáveis ou não apresentem as especificações técnicas exigidas no Termo de Referência. </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A desclassificação será sempre fundamentada e registrada no sistema, com acompanhamento em tempo real por todos os participantes.</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A não desclassificação da proposta não impede o seu julgamento definitivo em sentido contrário, levado a efeito na fase de aceitação.</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 sistema ordenará automaticamente as propostas classificadas, sendo que somente estas participarão da fase de lances.</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 sistema disponibilizará campo próprio para troca de mensagens entre o Pregoeiro e os licitantes.</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sz w:val="20"/>
          <w:szCs w:val="20"/>
        </w:rPr>
      </w:pPr>
      <w:r w:rsidRPr="00644766">
        <w:rPr>
          <w:rFonts w:ascii="Arial" w:hAnsi="Arial" w:cs="Arial"/>
          <w:sz w:val="20"/>
          <w:szCs w:val="20"/>
        </w:rPr>
        <w:t>O lance deverá ser ofertado pelo valor total/anual do item.</w:t>
      </w:r>
    </w:p>
    <w:p w:rsidR="004344EC" w:rsidRPr="00644766" w:rsidRDefault="004344EC" w:rsidP="009E686D">
      <w:pPr>
        <w:pStyle w:val="PargrafodaLista"/>
        <w:numPr>
          <w:ilvl w:val="1"/>
          <w:numId w:val="3"/>
        </w:numPr>
        <w:spacing w:before="120" w:after="120" w:line="276" w:lineRule="auto"/>
        <w:ind w:left="0" w:firstLine="0"/>
        <w:contextualSpacing w:val="0"/>
        <w:jc w:val="both"/>
        <w:rPr>
          <w:rFonts w:ascii="Arial" w:hAnsi="Arial" w:cs="Arial"/>
          <w:color w:val="000000"/>
          <w:sz w:val="20"/>
          <w:szCs w:val="20"/>
        </w:rPr>
      </w:pPr>
      <w:r w:rsidRPr="00644766">
        <w:rPr>
          <w:rFonts w:ascii="Arial" w:hAnsi="Arial" w:cs="Arial"/>
          <w:color w:val="000000"/>
          <w:sz w:val="20"/>
          <w:szCs w:val="20"/>
        </w:rPr>
        <w:t>Os licitantes poderão oferecer lances sucessivos, observando o horário fixado para abertura da sessão e as regras estabelecidas no Edital.</w:t>
      </w:r>
    </w:p>
    <w:p w:rsidR="004344EC" w:rsidRPr="00644766" w:rsidRDefault="004344EC" w:rsidP="009E686D">
      <w:pPr>
        <w:pStyle w:val="PargrafodaLista"/>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lastRenderedPageBreak/>
        <w:t xml:space="preserve">O licitante somente poderá oferecer lance inferior ao último por ele ofertado e registrado pelo sistema. </w:t>
      </w:r>
      <w:r w:rsidRPr="00644766">
        <w:rPr>
          <w:rFonts w:ascii="Arial" w:hAnsi="Arial" w:cs="Arial"/>
          <w:color w:val="000000"/>
          <w:sz w:val="20"/>
          <w:szCs w:val="20"/>
        </w:rPr>
        <w:tab/>
      </w:r>
    </w:p>
    <w:p w:rsidR="004344EC" w:rsidRPr="00644766" w:rsidRDefault="004344EC" w:rsidP="009E686D">
      <w:pPr>
        <w:numPr>
          <w:ilvl w:val="2"/>
          <w:numId w:val="3"/>
        </w:numPr>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 xml:space="preserve">O intervalo entre os lances enviados pelo mesmo licitante não poderá ser inferior a vinte (20) segundos e o intervalo entre lances não poderá ser inferior a três (3) segundos. </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Não serão aceitos dois ou mais lances de mesmo valor, prevalecendo aquele que for recebido e registrado em primeiro lugar. </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rsidR="004344EC" w:rsidRPr="00644766" w:rsidRDefault="004344EC" w:rsidP="009E686D">
      <w:pPr>
        <w:numPr>
          <w:ilvl w:val="1"/>
          <w:numId w:val="3"/>
        </w:numPr>
        <w:spacing w:before="120" w:after="120" w:line="276" w:lineRule="auto"/>
        <w:ind w:left="0" w:firstLine="0"/>
        <w:jc w:val="both"/>
        <w:rPr>
          <w:rFonts w:ascii="Arial" w:eastAsia="Zurich BT" w:hAnsi="Arial" w:cs="Arial"/>
          <w:bCs/>
          <w:sz w:val="20"/>
          <w:szCs w:val="20"/>
        </w:rPr>
      </w:pPr>
      <w:r w:rsidRPr="00644766">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4344EC" w:rsidRPr="00644766" w:rsidRDefault="004344EC" w:rsidP="009E686D">
      <w:pPr>
        <w:numPr>
          <w:ilvl w:val="1"/>
          <w:numId w:val="3"/>
        </w:numPr>
        <w:spacing w:before="120" w:after="120" w:line="276" w:lineRule="auto"/>
        <w:ind w:left="0" w:firstLine="0"/>
        <w:jc w:val="both"/>
        <w:rPr>
          <w:rFonts w:ascii="Arial" w:eastAsia="Zurich BT" w:hAnsi="Arial" w:cs="Arial"/>
          <w:bCs/>
          <w:sz w:val="20"/>
          <w:szCs w:val="20"/>
        </w:rPr>
      </w:pPr>
      <w:r w:rsidRPr="00644766">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4344EC" w:rsidRPr="00644766" w:rsidRDefault="004344EC" w:rsidP="009E686D">
      <w:pPr>
        <w:numPr>
          <w:ilvl w:val="1"/>
          <w:numId w:val="3"/>
        </w:numPr>
        <w:spacing w:before="120" w:after="120" w:line="276" w:lineRule="auto"/>
        <w:ind w:left="0" w:firstLine="0"/>
        <w:jc w:val="both"/>
        <w:rPr>
          <w:rFonts w:ascii="Arial" w:eastAsia="Zurich BT" w:hAnsi="Arial" w:cs="Arial"/>
          <w:bCs/>
          <w:sz w:val="20"/>
          <w:szCs w:val="20"/>
        </w:rPr>
      </w:pPr>
      <w:r w:rsidRPr="00644766">
        <w:rPr>
          <w:rFonts w:ascii="Arial" w:hAnsi="Arial" w:cs="Arial"/>
          <w:color w:val="000000"/>
          <w:sz w:val="20"/>
          <w:szCs w:val="20"/>
          <w:lang w:eastAsia="en-US"/>
        </w:rPr>
        <w:t>Encerrada a etapa de lances</w:t>
      </w:r>
      <w:r w:rsidRPr="00644766">
        <w:rPr>
          <w:rFonts w:ascii="Arial" w:eastAsia="Zurich BT" w:hAnsi="Arial" w:cs="Arial"/>
          <w:bCs/>
          <w:sz w:val="20"/>
          <w:szCs w:val="20"/>
        </w:rPr>
        <w:t xml:space="preserve">, será efetivada a verificação automática, junto à Receita Federal, do porte da entidade empresarial. O sistema identificará em coluna própria </w:t>
      </w:r>
      <w:proofErr w:type="gramStart"/>
      <w:r w:rsidRPr="00644766">
        <w:rPr>
          <w:rFonts w:ascii="Arial" w:eastAsia="Zurich BT" w:hAnsi="Arial" w:cs="Arial"/>
          <w:bCs/>
          <w:sz w:val="20"/>
          <w:szCs w:val="20"/>
        </w:rPr>
        <w:t>as</w:t>
      </w:r>
      <w:proofErr w:type="gramEnd"/>
      <w:r w:rsidRPr="00644766">
        <w:rPr>
          <w:rFonts w:ascii="Arial" w:eastAsia="Zurich BT" w:hAnsi="Arial" w:cs="Arial"/>
          <w:bCs/>
          <w:sz w:val="20"/>
          <w:szCs w:val="20"/>
        </w:rPr>
        <w:t xml:space="preserve">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Nessas condições, as propostas de </w:t>
      </w:r>
      <w:r w:rsidRPr="00644766">
        <w:rPr>
          <w:rFonts w:ascii="Arial" w:eastAsia="Zurich BT" w:hAnsi="Arial" w:cs="Arial"/>
          <w:bCs/>
          <w:sz w:val="20"/>
          <w:szCs w:val="20"/>
        </w:rPr>
        <w:t>microempresas, empresas de pequeno porte</w:t>
      </w:r>
      <w:r w:rsidRPr="00644766">
        <w:rPr>
          <w:rFonts w:ascii="Arial" w:hAnsi="Arial" w:cs="Arial"/>
          <w:color w:val="000000"/>
          <w:sz w:val="20"/>
          <w:szCs w:val="20"/>
        </w:rPr>
        <w:t xml:space="preserve"> e </w:t>
      </w:r>
      <w:r w:rsidRPr="00644766">
        <w:rPr>
          <w:rFonts w:ascii="Arial" w:eastAsia="Zurich BT" w:hAnsi="Arial" w:cs="Arial"/>
          <w:bCs/>
          <w:sz w:val="20"/>
          <w:szCs w:val="20"/>
        </w:rPr>
        <w:t xml:space="preserve">sociedades cooperativas </w:t>
      </w:r>
      <w:r w:rsidRPr="00644766">
        <w:rPr>
          <w:rFonts w:ascii="Arial" w:hAnsi="Arial" w:cs="Arial"/>
          <w:color w:val="000000"/>
          <w:sz w:val="20"/>
          <w:szCs w:val="20"/>
        </w:rPr>
        <w:t xml:space="preserve">que se encontrarem na faixa de até 5% (cinco por cento) acima da proposta ou lance de menor preço serão </w:t>
      </w:r>
      <w:proofErr w:type="gramStart"/>
      <w:r w:rsidRPr="00644766">
        <w:rPr>
          <w:rFonts w:ascii="Arial" w:hAnsi="Arial" w:cs="Arial"/>
          <w:color w:val="000000"/>
          <w:sz w:val="20"/>
          <w:szCs w:val="20"/>
        </w:rPr>
        <w:t>consideradas</w:t>
      </w:r>
      <w:proofErr w:type="gramEnd"/>
      <w:r w:rsidRPr="00644766">
        <w:rPr>
          <w:rFonts w:ascii="Arial" w:hAnsi="Arial" w:cs="Arial"/>
          <w:color w:val="000000"/>
          <w:sz w:val="20"/>
          <w:szCs w:val="20"/>
        </w:rPr>
        <w:t xml:space="preserve"> empatadas com a primeira colocada.</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A melhor classificada nos termos do item anterior terá o direito de encaminhar uma última oferta para desempate, obrigatoriamente em valor inferior ao da primeira colocada, no prazo de </w:t>
      </w:r>
      <w:proofErr w:type="gramStart"/>
      <w:r w:rsidRPr="00644766">
        <w:rPr>
          <w:rFonts w:ascii="Arial" w:hAnsi="Arial" w:cs="Arial"/>
          <w:color w:val="000000"/>
          <w:sz w:val="20"/>
          <w:szCs w:val="20"/>
        </w:rPr>
        <w:t>5</w:t>
      </w:r>
      <w:proofErr w:type="gramEnd"/>
      <w:r w:rsidRPr="00644766">
        <w:rPr>
          <w:rFonts w:ascii="Arial" w:hAnsi="Arial" w:cs="Arial"/>
          <w:color w:val="000000"/>
          <w:sz w:val="20"/>
          <w:szCs w:val="20"/>
        </w:rPr>
        <w:t xml:space="preserve"> (cinco) minutos controlados pelo sistema, contados após a comunicação automática para tanto.</w:t>
      </w:r>
    </w:p>
    <w:p w:rsidR="004344EC" w:rsidRPr="00644766" w:rsidRDefault="004344EC" w:rsidP="009E686D">
      <w:pPr>
        <w:numPr>
          <w:ilvl w:val="1"/>
          <w:numId w:val="3"/>
        </w:numPr>
        <w:spacing w:before="120" w:after="120" w:line="276" w:lineRule="auto"/>
        <w:ind w:left="0" w:firstLine="0"/>
        <w:jc w:val="both"/>
        <w:rPr>
          <w:rFonts w:ascii="Arial" w:eastAsia="Zurich BT" w:hAnsi="Arial" w:cs="Arial"/>
          <w:bCs/>
          <w:sz w:val="20"/>
          <w:szCs w:val="20"/>
        </w:rPr>
      </w:pPr>
      <w:r w:rsidRPr="00644766">
        <w:rPr>
          <w:rFonts w:ascii="Arial" w:hAnsi="Arial" w:cs="Arial"/>
          <w:color w:val="000000"/>
          <w:sz w:val="20"/>
          <w:szCs w:val="20"/>
        </w:rPr>
        <w:t xml:space="preserve">Caso a </w:t>
      </w:r>
      <w:r w:rsidRPr="00644766">
        <w:rPr>
          <w:rFonts w:ascii="Arial" w:eastAsia="Zurich BT" w:hAnsi="Arial" w:cs="Arial"/>
          <w:bCs/>
          <w:sz w:val="20"/>
          <w:szCs w:val="20"/>
        </w:rPr>
        <w:t xml:space="preserve">microempresa, empresa de pequeno porte ou sociedade cooperativa </w:t>
      </w:r>
      <w:r w:rsidRPr="00644766">
        <w:rPr>
          <w:rFonts w:ascii="Arial" w:hAnsi="Arial" w:cs="Arial"/>
          <w:color w:val="000000"/>
          <w:sz w:val="20"/>
          <w:szCs w:val="20"/>
        </w:rPr>
        <w:t xml:space="preserve">melhor classificada desista ou não se manifeste no prazo estabelecido, serão convocadas as demais licitantes </w:t>
      </w:r>
      <w:r w:rsidRPr="00644766">
        <w:rPr>
          <w:rFonts w:ascii="Arial" w:eastAsia="Zurich BT" w:hAnsi="Arial" w:cs="Arial"/>
          <w:bCs/>
          <w:sz w:val="20"/>
          <w:szCs w:val="20"/>
        </w:rPr>
        <w:t xml:space="preserve">microempresa, empresa de pequeno porte e sociedade cooperativa </w:t>
      </w:r>
      <w:r w:rsidRPr="00644766">
        <w:rPr>
          <w:rFonts w:ascii="Arial" w:hAnsi="Arial" w:cs="Arial"/>
          <w:color w:val="000000"/>
          <w:sz w:val="20"/>
          <w:szCs w:val="20"/>
        </w:rPr>
        <w:t>que se encontrem naquele intervalo de 5% (cinco por cento), na ordem de classificação, para o exercício do mesmo direito, no prazo estabelecido no subitem anterior.</w:t>
      </w:r>
    </w:p>
    <w:p w:rsidR="004344EC" w:rsidRPr="00644766" w:rsidRDefault="004344EC" w:rsidP="009E686D">
      <w:pPr>
        <w:numPr>
          <w:ilvl w:val="2"/>
          <w:numId w:val="3"/>
        </w:numPr>
        <w:spacing w:before="120" w:after="120" w:line="276" w:lineRule="auto"/>
        <w:ind w:left="709" w:firstLine="0"/>
        <w:jc w:val="both"/>
        <w:rPr>
          <w:rFonts w:ascii="Arial" w:eastAsia="Zurich BT" w:hAnsi="Arial" w:cs="Arial"/>
          <w:bCs/>
          <w:sz w:val="20"/>
          <w:szCs w:val="20"/>
        </w:rPr>
      </w:pPr>
      <w:r w:rsidRPr="00644766">
        <w:rPr>
          <w:rFonts w:ascii="Arial" w:hAnsi="Arial" w:cs="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4344EC" w:rsidRPr="00644766" w:rsidRDefault="004344EC" w:rsidP="009E686D">
      <w:pPr>
        <w:pStyle w:val="Nivel1"/>
        <w:numPr>
          <w:ilvl w:val="0"/>
          <w:numId w:val="3"/>
        </w:numPr>
        <w:spacing w:after="0"/>
        <w:ind w:left="357" w:hanging="357"/>
      </w:pPr>
      <w:r w:rsidRPr="00644766">
        <w:rPr>
          <w:lang w:eastAsia="en-US"/>
        </w:rPr>
        <w:lastRenderedPageBreak/>
        <w:t>DA ACEITABILIDADE DA PROPOSTA VENCEDORA.</w:t>
      </w:r>
    </w:p>
    <w:p w:rsidR="004344EC" w:rsidRPr="00644766" w:rsidRDefault="004344EC" w:rsidP="009E686D">
      <w:pPr>
        <w:numPr>
          <w:ilvl w:val="1"/>
          <w:numId w:val="3"/>
        </w:numPr>
        <w:tabs>
          <w:tab w:val="left" w:pos="709"/>
          <w:tab w:val="left" w:pos="1134"/>
        </w:tabs>
        <w:spacing w:before="120" w:after="120" w:line="276" w:lineRule="auto"/>
        <w:ind w:left="0" w:firstLine="0"/>
        <w:jc w:val="both"/>
        <w:rPr>
          <w:rFonts w:ascii="Arial" w:hAnsi="Arial" w:cs="Arial"/>
          <w:color w:val="000000"/>
          <w:sz w:val="20"/>
          <w:szCs w:val="20"/>
          <w:lang w:eastAsia="en-US"/>
        </w:rPr>
      </w:pPr>
      <w:r w:rsidRPr="00644766">
        <w:rPr>
          <w:rFonts w:ascii="Arial" w:hAnsi="Arial" w:cs="Arial"/>
          <w:color w:val="000000"/>
          <w:sz w:val="20"/>
          <w:szCs w:val="20"/>
          <w:lang w:eastAsia="en-US"/>
        </w:rPr>
        <w:t>Encerrada a etapa de lances e depois da verificação de possível empate, o Pregoeiro examinará a proposta classificada</w:t>
      </w:r>
      <w:r w:rsidRPr="00644766">
        <w:rPr>
          <w:rFonts w:ascii="Arial" w:eastAsiaTheme="minorEastAsia" w:hAnsi="Arial" w:cs="Arial"/>
          <w:sz w:val="20"/>
          <w:szCs w:val="20"/>
          <w:lang w:eastAsia="en-US"/>
        </w:rPr>
        <w:t xml:space="preserve"> </w:t>
      </w:r>
      <w:r w:rsidRPr="00644766">
        <w:rPr>
          <w:rFonts w:ascii="Arial" w:hAnsi="Arial" w:cs="Arial"/>
          <w:color w:val="000000"/>
          <w:sz w:val="20"/>
          <w:szCs w:val="20"/>
          <w:lang w:eastAsia="en-US"/>
        </w:rPr>
        <w:t>em primeiro lugar quanto ao preço, a sua exequibilidade, bem como quanto ao cumprimento das especificações do objeto.</w:t>
      </w:r>
    </w:p>
    <w:p w:rsidR="004344EC" w:rsidRPr="00644766" w:rsidRDefault="004344EC" w:rsidP="009E686D">
      <w:pPr>
        <w:numPr>
          <w:ilvl w:val="1"/>
          <w:numId w:val="3"/>
        </w:numPr>
        <w:tabs>
          <w:tab w:val="left" w:pos="709"/>
          <w:tab w:val="left" w:pos="1134"/>
        </w:tabs>
        <w:spacing w:before="120" w:after="120" w:line="276" w:lineRule="auto"/>
        <w:ind w:left="0" w:firstLine="0"/>
        <w:jc w:val="both"/>
        <w:rPr>
          <w:rFonts w:ascii="Arial" w:hAnsi="Arial" w:cs="Arial"/>
          <w:bCs/>
          <w:sz w:val="20"/>
          <w:szCs w:val="20"/>
        </w:rPr>
      </w:pPr>
      <w:r w:rsidRPr="00644766">
        <w:rPr>
          <w:rFonts w:ascii="Arial" w:hAnsi="Arial" w:cs="Arial"/>
          <w:bCs/>
          <w:iCs/>
          <w:sz w:val="20"/>
          <w:szCs w:val="20"/>
        </w:rPr>
        <w:t>Será desclassificada a proposta ou o lance vencedor com valor superior ao preço máximo fixado, ou que apresentar preço manifestamente inexequível.</w:t>
      </w:r>
    </w:p>
    <w:p w:rsidR="00EA211D" w:rsidRPr="00610B23" w:rsidRDefault="004344EC" w:rsidP="009E686D">
      <w:pPr>
        <w:pStyle w:val="PargrafodaLista"/>
        <w:numPr>
          <w:ilvl w:val="1"/>
          <w:numId w:val="3"/>
        </w:numPr>
        <w:tabs>
          <w:tab w:val="left" w:pos="0"/>
        </w:tabs>
        <w:spacing w:before="120" w:after="120" w:line="276" w:lineRule="auto"/>
        <w:ind w:left="0" w:firstLine="0"/>
        <w:jc w:val="both"/>
        <w:rPr>
          <w:rFonts w:ascii="Arial" w:hAnsi="Arial" w:cs="Arial"/>
          <w:bCs/>
          <w:iCs/>
          <w:color w:val="000000"/>
          <w:sz w:val="20"/>
          <w:szCs w:val="20"/>
        </w:rPr>
      </w:pPr>
      <w:r w:rsidRPr="00610B23">
        <w:rPr>
          <w:rFonts w:ascii="Arial" w:hAnsi="Arial" w:cs="Arial"/>
          <w:sz w:val="20"/>
          <w:szCs w:val="20"/>
          <w:bdr w:val="none" w:sz="0" w:space="0" w:color="auto" w:frame="1"/>
        </w:rPr>
        <w:t xml:space="preserve">Considera-se inexequível a proposta de preços ou menor lance que, comprovadamente, for insuficiente para a cobertura dos custos da contratação, apresente preços </w:t>
      </w:r>
      <w:proofErr w:type="gramStart"/>
      <w:r w:rsidRPr="00610B23">
        <w:rPr>
          <w:rFonts w:ascii="Arial" w:hAnsi="Arial" w:cs="Arial"/>
          <w:sz w:val="20"/>
          <w:szCs w:val="20"/>
          <w:bdr w:val="none" w:sz="0" w:space="0" w:color="auto" w:frame="1"/>
        </w:rPr>
        <w:t>global ou unitários simbólicos, irrisórios</w:t>
      </w:r>
      <w:proofErr w:type="gramEnd"/>
      <w:r w:rsidRPr="00610B23">
        <w:rPr>
          <w:rFonts w:ascii="Arial" w:hAnsi="Arial"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F80E06" w:rsidRPr="00610B23" w:rsidRDefault="004344EC" w:rsidP="009E686D">
      <w:pPr>
        <w:pStyle w:val="PargrafodaLista"/>
        <w:numPr>
          <w:ilvl w:val="1"/>
          <w:numId w:val="3"/>
        </w:numPr>
        <w:spacing w:before="120" w:after="120" w:line="276" w:lineRule="auto"/>
        <w:ind w:left="0" w:firstLine="0"/>
        <w:jc w:val="both"/>
        <w:rPr>
          <w:rFonts w:ascii="Arial" w:hAnsi="Arial" w:cs="Arial"/>
          <w:bCs/>
          <w:iCs/>
          <w:color w:val="000000"/>
          <w:sz w:val="20"/>
          <w:szCs w:val="20"/>
        </w:rPr>
      </w:pPr>
      <w:r w:rsidRPr="00610B23">
        <w:rPr>
          <w:rFonts w:ascii="Arial" w:hAnsi="Arial"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1993, </w:t>
      </w:r>
      <w:r w:rsidR="00F80E06" w:rsidRPr="00610B23">
        <w:rPr>
          <w:rFonts w:ascii="Arial" w:hAnsi="Arial" w:cs="Arial"/>
          <w:bCs/>
          <w:iCs/>
          <w:color w:val="000000"/>
          <w:sz w:val="20"/>
          <w:szCs w:val="20"/>
        </w:rPr>
        <w:t xml:space="preserve">a exemplo das enumeradas no anexo VII-A, item 9.4 da IN nº 05/2017, para que a empresa comprove a exequibilidade da proposta. </w:t>
      </w:r>
    </w:p>
    <w:p w:rsidR="004344EC" w:rsidRPr="00644766" w:rsidRDefault="004344EC" w:rsidP="009E686D">
      <w:pPr>
        <w:numPr>
          <w:ilvl w:val="1"/>
          <w:numId w:val="3"/>
        </w:numPr>
        <w:spacing w:before="120" w:after="120" w:line="276" w:lineRule="auto"/>
        <w:ind w:left="0" w:firstLine="0"/>
        <w:jc w:val="both"/>
        <w:rPr>
          <w:rFonts w:ascii="Arial" w:hAnsi="Arial" w:cs="Arial"/>
          <w:bCs/>
          <w:iCs/>
          <w:sz w:val="20"/>
          <w:szCs w:val="20"/>
        </w:rPr>
      </w:pPr>
      <w:r w:rsidRPr="00644766">
        <w:rPr>
          <w:rFonts w:ascii="Arial" w:hAnsi="Arial"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4344EC" w:rsidRPr="00644766" w:rsidRDefault="004344EC" w:rsidP="009E686D">
      <w:pPr>
        <w:numPr>
          <w:ilvl w:val="1"/>
          <w:numId w:val="3"/>
        </w:numPr>
        <w:spacing w:before="120" w:after="120" w:line="276" w:lineRule="auto"/>
        <w:ind w:left="0" w:firstLine="0"/>
        <w:jc w:val="both"/>
        <w:rPr>
          <w:rFonts w:ascii="Arial" w:hAnsi="Arial" w:cs="Arial"/>
          <w:bCs/>
          <w:iCs/>
          <w:sz w:val="20"/>
          <w:szCs w:val="20"/>
        </w:rPr>
      </w:pPr>
      <w:r w:rsidRPr="00644766">
        <w:rPr>
          <w:rFonts w:ascii="Arial" w:hAnsi="Arial"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4344EC" w:rsidRPr="00644766" w:rsidRDefault="004344EC" w:rsidP="009E686D">
      <w:pPr>
        <w:numPr>
          <w:ilvl w:val="1"/>
          <w:numId w:val="3"/>
        </w:numPr>
        <w:spacing w:before="120" w:after="120" w:line="276" w:lineRule="auto"/>
        <w:ind w:left="0" w:firstLine="0"/>
        <w:jc w:val="both"/>
        <w:rPr>
          <w:rFonts w:ascii="Arial" w:hAnsi="Arial" w:cs="Arial"/>
          <w:bCs/>
          <w:iCs/>
          <w:color w:val="000000"/>
          <w:sz w:val="20"/>
          <w:szCs w:val="20"/>
        </w:rPr>
      </w:pPr>
      <w:r w:rsidRPr="0064476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120 (cento e vinte) minutos e máximo de 180 (cento e oitenta) minutos, </w:t>
      </w:r>
      <w:proofErr w:type="gramStart"/>
      <w:r w:rsidRPr="00644766">
        <w:rPr>
          <w:rFonts w:ascii="Arial" w:hAnsi="Arial" w:cs="Arial"/>
          <w:color w:val="000000"/>
          <w:sz w:val="20"/>
          <w:szCs w:val="20"/>
          <w:lang w:eastAsia="en-US"/>
        </w:rPr>
        <w:t>sob pena</w:t>
      </w:r>
      <w:proofErr w:type="gramEnd"/>
      <w:r w:rsidRPr="00644766">
        <w:rPr>
          <w:rFonts w:ascii="Arial" w:hAnsi="Arial" w:cs="Arial"/>
          <w:color w:val="000000"/>
          <w:sz w:val="20"/>
          <w:szCs w:val="20"/>
          <w:lang w:eastAsia="en-US"/>
        </w:rPr>
        <w:t xml:space="preserve"> de não aceitação da proposta.</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bCs/>
          <w:iCs/>
          <w:color w:val="000000"/>
          <w:sz w:val="20"/>
          <w:szCs w:val="20"/>
        </w:rPr>
      </w:pPr>
      <w:r w:rsidRPr="00644766">
        <w:rPr>
          <w:rFonts w:ascii="Arial" w:hAnsi="Arial" w:cs="Arial"/>
          <w:color w:val="000000"/>
          <w:sz w:val="20"/>
          <w:szCs w:val="20"/>
          <w:lang w:eastAsia="en-US"/>
        </w:rPr>
        <w:t xml:space="preserve">O prazo estabelecido pelo Pregoeiro poderá ser </w:t>
      </w:r>
      <w:proofErr w:type="gramStart"/>
      <w:r w:rsidRPr="0064476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44766">
        <w:rPr>
          <w:rFonts w:ascii="Arial" w:hAnsi="Arial" w:cs="Arial"/>
          <w:color w:val="000000"/>
          <w:sz w:val="20"/>
          <w:szCs w:val="20"/>
          <w:lang w:eastAsia="en-US"/>
        </w:rPr>
        <w:t xml:space="preserve">. </w:t>
      </w:r>
    </w:p>
    <w:p w:rsidR="004344EC" w:rsidRPr="00644766" w:rsidRDefault="004344EC" w:rsidP="009E686D">
      <w:pPr>
        <w:numPr>
          <w:ilvl w:val="1"/>
          <w:numId w:val="3"/>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Se a proposta ou lance vencedor for desclassificado, o Pregoeiro examinará a proposta ou lance subsequente, e, assim sucessivamente, na ordem de classificação.</w:t>
      </w:r>
    </w:p>
    <w:p w:rsidR="004344EC" w:rsidRPr="00644766" w:rsidRDefault="004344EC" w:rsidP="009E686D">
      <w:pPr>
        <w:numPr>
          <w:ilvl w:val="1"/>
          <w:numId w:val="3"/>
        </w:numPr>
        <w:spacing w:before="120" w:after="120" w:line="276" w:lineRule="auto"/>
        <w:ind w:left="0" w:firstLine="0"/>
        <w:jc w:val="both"/>
        <w:rPr>
          <w:rFonts w:ascii="Arial" w:hAnsi="Arial" w:cs="Arial"/>
          <w:sz w:val="20"/>
          <w:szCs w:val="20"/>
        </w:rPr>
      </w:pPr>
      <w:r w:rsidRPr="00644766">
        <w:rPr>
          <w:rFonts w:ascii="Arial" w:hAnsi="Arial" w:cs="Arial"/>
          <w:color w:val="000000"/>
          <w:sz w:val="20"/>
          <w:szCs w:val="20"/>
          <w:lang w:eastAsia="en-US"/>
        </w:rPr>
        <w:t>Havendo necessidade, o Pregoeiro suspenderá a sessão, informando no “</w:t>
      </w:r>
      <w:r w:rsidRPr="00644766">
        <w:rPr>
          <w:rFonts w:ascii="Arial" w:hAnsi="Arial" w:cs="Arial"/>
          <w:i/>
          <w:color w:val="000000"/>
          <w:sz w:val="20"/>
          <w:szCs w:val="20"/>
          <w:lang w:eastAsia="en-US"/>
        </w:rPr>
        <w:t>chat</w:t>
      </w:r>
      <w:r w:rsidRPr="00644766">
        <w:rPr>
          <w:rFonts w:ascii="Arial" w:hAnsi="Arial" w:cs="Arial"/>
          <w:color w:val="000000"/>
          <w:sz w:val="20"/>
          <w:szCs w:val="20"/>
          <w:lang w:eastAsia="en-US"/>
        </w:rPr>
        <w:t>” a nova data e horário para a continuidade da mesma.</w:t>
      </w:r>
    </w:p>
    <w:p w:rsidR="004344EC" w:rsidRPr="00644766" w:rsidRDefault="004344EC" w:rsidP="009E686D">
      <w:pPr>
        <w:numPr>
          <w:ilvl w:val="1"/>
          <w:numId w:val="3"/>
        </w:numPr>
        <w:spacing w:before="120" w:after="120" w:line="276" w:lineRule="auto"/>
        <w:ind w:left="0" w:firstLine="0"/>
        <w:jc w:val="both"/>
        <w:rPr>
          <w:rFonts w:ascii="Arial" w:hAnsi="Arial" w:cs="Arial"/>
          <w:sz w:val="20"/>
          <w:szCs w:val="20"/>
        </w:rPr>
      </w:pPr>
      <w:r w:rsidRPr="00644766">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sz w:val="20"/>
          <w:szCs w:val="20"/>
        </w:rPr>
      </w:pPr>
      <w:r w:rsidRPr="00644766">
        <w:rPr>
          <w:rFonts w:ascii="Arial" w:hAnsi="Arial" w:cs="Arial"/>
          <w:sz w:val="20"/>
          <w:szCs w:val="20"/>
        </w:rPr>
        <w:t>Também nas hipóteses em que o Pregoeiro não aceitar a proposta e passar à subsequente, poderá negociar com o licitante para que seja obtido preço melhor.</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A negociação será realizada por meio do sistema, podendo ser acompanhada pelos demais licitantes.</w:t>
      </w:r>
    </w:p>
    <w:p w:rsidR="004344EC" w:rsidRPr="00644766" w:rsidRDefault="004344EC" w:rsidP="009E686D">
      <w:pPr>
        <w:numPr>
          <w:ilvl w:val="1"/>
          <w:numId w:val="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lastRenderedPageBreak/>
        <w:t xml:space="preserve">Sempre que a proposta não for aceita, e antes de o Pregoeiro passar à subsequente, haverá nova verificação, pelo sistema, da eventual ocorrência do empate ficto, previsto nos artigos </w:t>
      </w:r>
      <w:r w:rsidRPr="00644766">
        <w:rPr>
          <w:rFonts w:ascii="Arial" w:hAnsi="Arial" w:cs="Arial"/>
          <w:bCs/>
          <w:color w:val="000000"/>
          <w:sz w:val="20"/>
          <w:szCs w:val="20"/>
        </w:rPr>
        <w:t>44 e 45 da LC nº 123, de 2006, seguindo-se a disciplina antes estabelecida, se for o caso.</w:t>
      </w:r>
    </w:p>
    <w:p w:rsidR="004344EC" w:rsidRPr="00644766" w:rsidRDefault="004344EC" w:rsidP="009E686D">
      <w:pPr>
        <w:pStyle w:val="Nivel1"/>
        <w:numPr>
          <w:ilvl w:val="0"/>
          <w:numId w:val="3"/>
        </w:numPr>
        <w:spacing w:after="0"/>
        <w:ind w:left="357" w:hanging="357"/>
      </w:pPr>
      <w:r w:rsidRPr="00644766">
        <w:rPr>
          <w:lang w:eastAsia="en-US"/>
        </w:rPr>
        <w:t xml:space="preserve">DA HABILITAÇÃO </w:t>
      </w:r>
    </w:p>
    <w:p w:rsidR="004344EC" w:rsidRPr="00644766" w:rsidRDefault="004344EC" w:rsidP="009E686D">
      <w:pPr>
        <w:pStyle w:val="PargrafodaLista"/>
        <w:numPr>
          <w:ilvl w:val="1"/>
          <w:numId w:val="3"/>
        </w:numPr>
        <w:spacing w:before="120" w:after="120" w:line="276" w:lineRule="auto"/>
        <w:ind w:left="0" w:firstLine="0"/>
        <w:contextualSpacing w:val="0"/>
        <w:jc w:val="both"/>
        <w:rPr>
          <w:rFonts w:ascii="Arial" w:hAnsi="Arial" w:cs="Arial"/>
          <w:sz w:val="20"/>
          <w:szCs w:val="20"/>
        </w:rPr>
      </w:pPr>
      <w:r w:rsidRPr="00644766">
        <w:rPr>
          <w:rFonts w:ascii="Arial" w:hAnsi="Arial" w:cs="Arial"/>
          <w:sz w:val="20"/>
          <w:szCs w:val="20"/>
          <w:lang w:eastAsia="ar-SA"/>
        </w:rPr>
        <w:t>Como condição prévia ao exame da documentação de habilitação</w:t>
      </w:r>
      <w:r w:rsidRPr="00644766">
        <w:rPr>
          <w:rFonts w:ascii="Arial" w:hAnsi="Arial" w:cs="Arial"/>
          <w:sz w:val="20"/>
          <w:szCs w:val="20"/>
        </w:rPr>
        <w:t xml:space="preserve"> do licitante detentor da proposta </w:t>
      </w:r>
      <w:r w:rsidRPr="00644766">
        <w:rPr>
          <w:rFonts w:ascii="Arial" w:hAnsi="Arial" w:cs="Arial"/>
          <w:color w:val="000000"/>
          <w:sz w:val="20"/>
          <w:szCs w:val="20"/>
        </w:rPr>
        <w:t>classificada em primeiro lugar</w:t>
      </w:r>
      <w:r w:rsidRPr="00644766">
        <w:rPr>
          <w:rFonts w:ascii="Arial" w:hAnsi="Arial" w:cs="Arial"/>
          <w:sz w:val="20"/>
          <w:szCs w:val="20"/>
          <w:lang w:eastAsia="ar-SA"/>
        </w:rPr>
        <w:t xml:space="preserve">, </w:t>
      </w:r>
      <w:r w:rsidRPr="00644766">
        <w:rPr>
          <w:rFonts w:ascii="Arial" w:hAnsi="Arial" w:cs="Arial"/>
          <w:sz w:val="20"/>
          <w:szCs w:val="20"/>
        </w:rPr>
        <w:t xml:space="preserve">o Pregoeiro </w:t>
      </w:r>
      <w:r w:rsidRPr="00644766">
        <w:rPr>
          <w:rFonts w:ascii="Arial" w:hAnsi="Arial" w:cs="Arial"/>
          <w:sz w:val="20"/>
          <w:szCs w:val="20"/>
          <w:lang w:eastAsia="ar-SA"/>
        </w:rPr>
        <w:t>verificará o eventual descumprimento das condições de participação, especialmente quanto à</w:t>
      </w:r>
      <w:r w:rsidRPr="00644766">
        <w:rPr>
          <w:rFonts w:ascii="Arial" w:hAnsi="Arial" w:cs="Arial"/>
          <w:sz w:val="20"/>
          <w:szCs w:val="20"/>
        </w:rPr>
        <w:t xml:space="preserve"> existência de sanção que impeça a participação no certame ou a futura contratação, mediante a consulta aos seguintes cadastros:</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sz w:val="20"/>
          <w:szCs w:val="20"/>
        </w:rPr>
      </w:pPr>
      <w:r w:rsidRPr="00644766">
        <w:rPr>
          <w:rFonts w:ascii="Arial" w:hAnsi="Arial" w:cs="Arial"/>
          <w:sz w:val="20"/>
          <w:szCs w:val="20"/>
        </w:rPr>
        <w:t>SICAF;</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sz w:val="20"/>
          <w:szCs w:val="20"/>
        </w:rPr>
      </w:pPr>
      <w:r w:rsidRPr="00644766">
        <w:rPr>
          <w:rFonts w:ascii="Arial" w:hAnsi="Arial" w:cs="Arial"/>
          <w:sz w:val="20"/>
          <w:szCs w:val="20"/>
        </w:rPr>
        <w:t>Cadastro Nacional de Empresas Inidôneas e Suspensas – CEIS, mantido pela Controladoria-Geral da União (</w:t>
      </w:r>
      <w:hyperlink r:id="rId11" w:history="1">
        <w:r w:rsidRPr="00644766">
          <w:rPr>
            <w:rFonts w:ascii="Arial" w:hAnsi="Arial" w:cs="Arial"/>
            <w:color w:val="0000FF"/>
            <w:sz w:val="20"/>
            <w:szCs w:val="20"/>
            <w:u w:val="single"/>
          </w:rPr>
          <w:t>www.portaldatransparencia.gov.br/ceis</w:t>
        </w:r>
      </w:hyperlink>
      <w:r w:rsidRPr="00644766">
        <w:rPr>
          <w:rFonts w:ascii="Arial" w:hAnsi="Arial" w:cs="Arial"/>
          <w:sz w:val="20"/>
          <w:szCs w:val="20"/>
        </w:rPr>
        <w:t>);</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sz w:val="20"/>
          <w:szCs w:val="20"/>
        </w:rPr>
      </w:pPr>
      <w:r w:rsidRPr="00644766">
        <w:rPr>
          <w:rFonts w:ascii="Arial" w:hAnsi="Arial" w:cs="Arial"/>
          <w:bCs/>
          <w:sz w:val="20"/>
          <w:szCs w:val="20"/>
        </w:rPr>
        <w:t>Cadastro Nacional de Condenações Cíveis por Atos de Improbidade Administrativa, mantido pelo Conselho Nacional de Justiça</w:t>
      </w:r>
      <w:r w:rsidRPr="00644766">
        <w:rPr>
          <w:rFonts w:ascii="Arial" w:hAnsi="Arial" w:cs="Arial"/>
          <w:sz w:val="20"/>
          <w:szCs w:val="20"/>
        </w:rPr>
        <w:t xml:space="preserve"> (</w:t>
      </w:r>
      <w:hyperlink r:id="rId12" w:history="1">
        <w:r w:rsidRPr="00644766">
          <w:rPr>
            <w:rFonts w:ascii="Arial" w:hAnsi="Arial" w:cs="Arial"/>
            <w:color w:val="0000FF"/>
            <w:sz w:val="20"/>
            <w:szCs w:val="20"/>
            <w:u w:val="single"/>
          </w:rPr>
          <w:t>www.</w:t>
        </w:r>
        <w:r w:rsidRPr="00644766">
          <w:rPr>
            <w:rFonts w:ascii="Arial" w:hAnsi="Arial" w:cs="Arial"/>
            <w:bCs/>
            <w:color w:val="0000FF"/>
            <w:sz w:val="20"/>
            <w:szCs w:val="20"/>
            <w:u w:val="single"/>
          </w:rPr>
          <w:t>cnj</w:t>
        </w:r>
        <w:r w:rsidRPr="00644766">
          <w:rPr>
            <w:rFonts w:ascii="Arial" w:hAnsi="Arial" w:cs="Arial"/>
            <w:color w:val="0000FF"/>
            <w:sz w:val="20"/>
            <w:szCs w:val="20"/>
            <w:u w:val="single"/>
          </w:rPr>
          <w:t>.jus.br/</w:t>
        </w:r>
        <w:r w:rsidRPr="00644766">
          <w:rPr>
            <w:rFonts w:ascii="Arial" w:hAnsi="Arial" w:cs="Arial"/>
            <w:bCs/>
            <w:color w:val="0000FF"/>
            <w:sz w:val="20"/>
            <w:szCs w:val="20"/>
            <w:u w:val="single"/>
          </w:rPr>
          <w:t>improbidade</w:t>
        </w:r>
        <w:r w:rsidRPr="00644766">
          <w:rPr>
            <w:rFonts w:ascii="Arial" w:hAnsi="Arial" w:cs="Arial"/>
            <w:color w:val="0000FF"/>
            <w:sz w:val="20"/>
            <w:szCs w:val="20"/>
            <w:u w:val="single"/>
          </w:rPr>
          <w:t>_adm/consultar_requerido.php</w:t>
        </w:r>
      </w:hyperlink>
      <w:r w:rsidRPr="00644766">
        <w:rPr>
          <w:rFonts w:ascii="Arial" w:hAnsi="Arial" w:cs="Arial"/>
          <w:sz w:val="20"/>
          <w:szCs w:val="20"/>
        </w:rPr>
        <w:t>).</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sz w:val="20"/>
          <w:szCs w:val="20"/>
        </w:rPr>
      </w:pPr>
      <w:r w:rsidRPr="00644766">
        <w:rPr>
          <w:rFonts w:ascii="Arial" w:hAnsi="Arial" w:cs="Arial"/>
          <w:sz w:val="20"/>
          <w:szCs w:val="20"/>
        </w:rPr>
        <w:t>Lista de Inidôneos, mantida pelo Tribunal de Contas da União – TCU;</w:t>
      </w:r>
    </w:p>
    <w:p w:rsidR="004344EC" w:rsidRDefault="004344EC" w:rsidP="009E686D">
      <w:pPr>
        <w:pStyle w:val="PargrafodaLista"/>
        <w:numPr>
          <w:ilvl w:val="1"/>
          <w:numId w:val="3"/>
        </w:numPr>
        <w:spacing w:before="120" w:after="120" w:line="276" w:lineRule="auto"/>
        <w:ind w:left="0" w:hanging="7"/>
        <w:jc w:val="both"/>
        <w:rPr>
          <w:rFonts w:ascii="Arial" w:hAnsi="Arial" w:cs="Arial"/>
          <w:bCs/>
          <w:color w:val="000000"/>
          <w:sz w:val="20"/>
          <w:szCs w:val="20"/>
        </w:rPr>
      </w:pPr>
      <w:r w:rsidRPr="00EA211D">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4344EC" w:rsidRPr="00EA211D" w:rsidRDefault="004344EC" w:rsidP="009E686D">
      <w:pPr>
        <w:pStyle w:val="PargrafodaLista"/>
        <w:numPr>
          <w:ilvl w:val="1"/>
          <w:numId w:val="3"/>
        </w:numPr>
        <w:spacing w:before="120" w:after="120" w:line="276" w:lineRule="auto"/>
        <w:ind w:left="0" w:firstLine="0"/>
        <w:jc w:val="both"/>
        <w:rPr>
          <w:rFonts w:ascii="Arial" w:hAnsi="Arial" w:cs="Arial"/>
          <w:bCs/>
          <w:color w:val="000000"/>
          <w:sz w:val="20"/>
          <w:szCs w:val="20"/>
        </w:rPr>
      </w:pPr>
      <w:r w:rsidRPr="00EA211D">
        <w:rPr>
          <w:rFonts w:ascii="Arial" w:hAnsi="Arial" w:cs="Arial"/>
          <w:bCs/>
          <w:color w:val="000000"/>
          <w:sz w:val="20"/>
          <w:szCs w:val="20"/>
        </w:rPr>
        <w:t>Constatada a existência de sanção, o Pregoeiro reputará o licitante inabilitado, por falta de condição de participação.</w:t>
      </w:r>
    </w:p>
    <w:p w:rsidR="00370CF9" w:rsidRPr="00370CF9" w:rsidRDefault="00370CF9" w:rsidP="009E686D">
      <w:pPr>
        <w:numPr>
          <w:ilvl w:val="1"/>
          <w:numId w:val="3"/>
        </w:numPr>
        <w:spacing w:before="120" w:after="120" w:line="276" w:lineRule="auto"/>
        <w:ind w:left="0" w:firstLine="0"/>
        <w:jc w:val="both"/>
        <w:rPr>
          <w:rFonts w:ascii="Arial" w:hAnsi="Arial" w:cs="Arial"/>
          <w:bCs/>
          <w:color w:val="000000"/>
          <w:sz w:val="20"/>
          <w:szCs w:val="20"/>
        </w:rPr>
      </w:pPr>
      <w:r w:rsidRPr="00370CF9">
        <w:rPr>
          <w:rFonts w:ascii="Arial" w:hAnsi="Arial" w:cs="Arial"/>
          <w:bCs/>
          <w:color w:val="000000"/>
          <w:sz w:val="20"/>
          <w:szCs w:val="20"/>
        </w:rPr>
        <w:t xml:space="preserve">Os licitantes deverão apresentar a seguinte documentação relativa à Habilitação Jurídica, Regularidade Fiscal e trabalhista: </w:t>
      </w:r>
    </w:p>
    <w:p w:rsidR="004344EC" w:rsidRPr="00644766" w:rsidRDefault="004344EC" w:rsidP="009E686D">
      <w:pPr>
        <w:numPr>
          <w:ilvl w:val="1"/>
          <w:numId w:val="3"/>
        </w:numPr>
        <w:spacing w:before="120" w:after="120" w:line="276" w:lineRule="auto"/>
        <w:ind w:left="0" w:firstLine="0"/>
        <w:jc w:val="both"/>
        <w:rPr>
          <w:rFonts w:ascii="Arial" w:hAnsi="Arial" w:cs="Arial"/>
          <w:bCs/>
          <w:color w:val="000000"/>
          <w:sz w:val="20"/>
          <w:szCs w:val="20"/>
        </w:rPr>
      </w:pPr>
      <w:r w:rsidRPr="00644766">
        <w:rPr>
          <w:rFonts w:ascii="Arial" w:hAnsi="Arial" w:cs="Arial"/>
          <w:b/>
          <w:bCs/>
          <w:color w:val="000000"/>
          <w:sz w:val="20"/>
          <w:szCs w:val="20"/>
        </w:rPr>
        <w:t>Habilitação jurídica</w:t>
      </w:r>
      <w:r w:rsidRPr="00644766">
        <w:rPr>
          <w:rFonts w:ascii="Arial" w:hAnsi="Arial" w:cs="Arial"/>
          <w:bCs/>
          <w:color w:val="000000"/>
          <w:sz w:val="20"/>
          <w:szCs w:val="20"/>
        </w:rPr>
        <w:t xml:space="preserve">: </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bCs/>
          <w:color w:val="000000"/>
          <w:sz w:val="20"/>
          <w:szCs w:val="20"/>
        </w:rPr>
      </w:pPr>
      <w:r w:rsidRPr="00644766">
        <w:rPr>
          <w:rFonts w:ascii="Arial" w:hAnsi="Arial" w:cs="Arial"/>
          <w:bCs/>
          <w:color w:val="000000"/>
          <w:sz w:val="20"/>
          <w:szCs w:val="20"/>
        </w:rPr>
        <w:t>No caso de empresário individual: inscrição no Registro Público de Empresas Mercantis, a cargo da Junta Comercial da respectiva sede;</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bCs/>
          <w:color w:val="000000"/>
          <w:sz w:val="20"/>
          <w:szCs w:val="20"/>
        </w:rPr>
      </w:pPr>
      <w:r w:rsidRPr="00644766">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bCs/>
          <w:color w:val="000000"/>
          <w:sz w:val="20"/>
          <w:szCs w:val="20"/>
        </w:rPr>
      </w:pPr>
      <w:r w:rsidRPr="00644766">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bCs/>
          <w:color w:val="000000"/>
          <w:sz w:val="20"/>
          <w:szCs w:val="20"/>
        </w:rPr>
      </w:pPr>
      <w:r w:rsidRPr="00644766">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4344EC" w:rsidRPr="00644766" w:rsidRDefault="004344EC" w:rsidP="009E686D">
      <w:pPr>
        <w:pStyle w:val="PargrafodaLista"/>
        <w:numPr>
          <w:ilvl w:val="2"/>
          <w:numId w:val="3"/>
        </w:numPr>
        <w:spacing w:before="120" w:after="120" w:line="276" w:lineRule="auto"/>
        <w:ind w:left="709" w:firstLine="0"/>
        <w:contextualSpacing w:val="0"/>
        <w:jc w:val="both"/>
        <w:rPr>
          <w:rFonts w:ascii="Arial" w:hAnsi="Arial" w:cs="Arial"/>
          <w:bCs/>
          <w:color w:val="000000"/>
          <w:sz w:val="20"/>
          <w:szCs w:val="20"/>
        </w:rPr>
      </w:pPr>
      <w:r w:rsidRPr="00644766">
        <w:rPr>
          <w:rFonts w:ascii="Arial" w:hAnsi="Arial" w:cs="Arial"/>
          <w:bCs/>
          <w:color w:val="000000"/>
          <w:sz w:val="20"/>
          <w:szCs w:val="20"/>
        </w:rPr>
        <w:lastRenderedPageBreak/>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 xml:space="preserve">Inscrição no Registro Público de Empresas Mercantis onde </w:t>
      </w:r>
      <w:proofErr w:type="gramStart"/>
      <w:r w:rsidRPr="00644766">
        <w:rPr>
          <w:rFonts w:ascii="Arial" w:hAnsi="Arial" w:cs="Arial"/>
          <w:color w:val="000000"/>
          <w:sz w:val="20"/>
          <w:szCs w:val="20"/>
        </w:rPr>
        <w:t>opera,</w:t>
      </w:r>
      <w:proofErr w:type="gramEnd"/>
      <w:r w:rsidRPr="00644766">
        <w:rPr>
          <w:rFonts w:ascii="Arial" w:hAnsi="Arial" w:cs="Arial"/>
          <w:color w:val="000000"/>
          <w:sz w:val="20"/>
          <w:szCs w:val="20"/>
        </w:rPr>
        <w:t xml:space="preserve"> com averbação no Registro onde tem sede a matriz, no caso de ser o participante sucursal, filial ou agência;</w:t>
      </w:r>
    </w:p>
    <w:p w:rsidR="004344EC" w:rsidRDefault="004344EC" w:rsidP="009E686D">
      <w:pPr>
        <w:pStyle w:val="PargrafodaLista"/>
        <w:numPr>
          <w:ilvl w:val="2"/>
          <w:numId w:val="3"/>
        </w:numPr>
        <w:spacing w:before="120" w:after="120" w:line="276" w:lineRule="auto"/>
        <w:ind w:left="709" w:firstLine="0"/>
        <w:contextualSpacing w:val="0"/>
        <w:jc w:val="both"/>
        <w:rPr>
          <w:rFonts w:ascii="Arial" w:hAnsi="Arial" w:cs="Arial"/>
          <w:bCs/>
          <w:color w:val="000000"/>
          <w:sz w:val="20"/>
          <w:szCs w:val="20"/>
        </w:rPr>
      </w:pPr>
      <w:r w:rsidRPr="00644766">
        <w:rPr>
          <w:rFonts w:ascii="Arial" w:hAnsi="Arial" w:cs="Arial"/>
          <w:bCs/>
          <w:color w:val="000000"/>
          <w:sz w:val="20"/>
          <w:szCs w:val="20"/>
        </w:rPr>
        <w:t>No caso de empresa ou sociedade estrangeira em funcionamento no País: decreto de autorização;</w:t>
      </w:r>
    </w:p>
    <w:p w:rsidR="00C82AC4" w:rsidRPr="00C82AC4" w:rsidRDefault="00C82AC4" w:rsidP="009E686D">
      <w:pPr>
        <w:pStyle w:val="PargrafodaLista"/>
        <w:numPr>
          <w:ilvl w:val="2"/>
          <w:numId w:val="3"/>
        </w:numPr>
        <w:spacing w:before="120" w:after="120" w:line="276" w:lineRule="auto"/>
        <w:ind w:left="709" w:firstLine="0"/>
        <w:contextualSpacing w:val="0"/>
        <w:jc w:val="both"/>
        <w:rPr>
          <w:rFonts w:ascii="Arial" w:hAnsi="Arial" w:cs="Arial"/>
          <w:bCs/>
          <w:color w:val="000000"/>
          <w:sz w:val="20"/>
          <w:szCs w:val="20"/>
        </w:rPr>
      </w:pPr>
      <w:r w:rsidRPr="00C82AC4">
        <w:rPr>
          <w:rFonts w:ascii="Arial" w:hAnsi="Arial" w:cs="Arial"/>
          <w:sz w:val="20"/>
          <w:szCs w:val="20"/>
        </w:rPr>
        <w:t xml:space="preserve">Para efeito de habilitação neste certame, deverá ser observado o disposto nos </w:t>
      </w:r>
      <w:proofErr w:type="spellStart"/>
      <w:r w:rsidRPr="00C82AC4">
        <w:rPr>
          <w:rFonts w:ascii="Arial" w:hAnsi="Arial" w:cs="Arial"/>
          <w:sz w:val="20"/>
          <w:szCs w:val="20"/>
        </w:rPr>
        <w:t>arts</w:t>
      </w:r>
      <w:proofErr w:type="spellEnd"/>
      <w:r w:rsidRPr="00C82AC4">
        <w:rPr>
          <w:rFonts w:ascii="Arial" w:hAnsi="Arial" w:cs="Arial"/>
          <w:sz w:val="20"/>
          <w:szCs w:val="20"/>
        </w:rPr>
        <w:t>. 21, incisos II ao VI, 3, 28 e 29 e seus parágrafos, todos da IN SEGES nº 03/2018.</w:t>
      </w:r>
    </w:p>
    <w:p w:rsidR="004344EC" w:rsidRPr="00644766" w:rsidRDefault="004344EC" w:rsidP="009E686D">
      <w:pPr>
        <w:pStyle w:val="PargrafodaLista"/>
        <w:numPr>
          <w:ilvl w:val="2"/>
          <w:numId w:val="3"/>
        </w:numPr>
        <w:spacing w:before="120" w:after="120" w:line="276" w:lineRule="auto"/>
        <w:ind w:left="709" w:firstLine="0"/>
        <w:jc w:val="both"/>
        <w:rPr>
          <w:rFonts w:ascii="Arial" w:hAnsi="Arial" w:cs="Arial"/>
          <w:bCs/>
          <w:color w:val="000000"/>
          <w:sz w:val="20"/>
          <w:szCs w:val="20"/>
        </w:rPr>
      </w:pPr>
      <w:r w:rsidRPr="00644766">
        <w:rPr>
          <w:rFonts w:ascii="Arial" w:hAnsi="Arial" w:cs="Arial"/>
          <w:bCs/>
          <w:color w:val="000000"/>
          <w:sz w:val="20"/>
          <w:szCs w:val="20"/>
        </w:rPr>
        <w:t>Os documentos acima deverão estar acompanhados de todas as alterações ou da consolidação respectiva;</w:t>
      </w:r>
    </w:p>
    <w:p w:rsidR="004344EC" w:rsidRPr="00644766" w:rsidRDefault="004344EC" w:rsidP="004344EC">
      <w:pPr>
        <w:pStyle w:val="PargrafodaLista"/>
        <w:spacing w:before="120" w:after="120" w:line="276" w:lineRule="auto"/>
        <w:ind w:left="1134"/>
        <w:jc w:val="both"/>
        <w:rPr>
          <w:rFonts w:ascii="Arial" w:hAnsi="Arial" w:cs="Arial"/>
          <w:bCs/>
          <w:color w:val="000000"/>
          <w:sz w:val="20"/>
          <w:szCs w:val="20"/>
        </w:rPr>
      </w:pPr>
    </w:p>
    <w:p w:rsidR="004344EC" w:rsidRPr="00644766" w:rsidRDefault="004344EC" w:rsidP="009E686D">
      <w:pPr>
        <w:numPr>
          <w:ilvl w:val="1"/>
          <w:numId w:val="3"/>
        </w:numPr>
        <w:spacing w:before="120" w:after="120" w:line="276" w:lineRule="auto"/>
        <w:ind w:left="0" w:firstLine="0"/>
        <w:jc w:val="both"/>
        <w:rPr>
          <w:rFonts w:ascii="Arial" w:hAnsi="Arial" w:cs="Arial"/>
          <w:b/>
          <w:bCs/>
          <w:color w:val="000000"/>
          <w:sz w:val="20"/>
          <w:szCs w:val="20"/>
        </w:rPr>
      </w:pPr>
      <w:r w:rsidRPr="00644766">
        <w:rPr>
          <w:rFonts w:ascii="Arial" w:hAnsi="Arial" w:cs="Arial"/>
          <w:b/>
          <w:bCs/>
          <w:color w:val="000000"/>
          <w:sz w:val="20"/>
          <w:szCs w:val="20"/>
        </w:rPr>
        <w:t>Regularidade fiscal e trabalhista:</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sz w:val="20"/>
          <w:szCs w:val="20"/>
          <w:lang w:eastAsia="en-US"/>
        </w:rPr>
      </w:pPr>
      <w:proofErr w:type="gramStart"/>
      <w:r w:rsidRPr="00644766">
        <w:rPr>
          <w:rFonts w:ascii="Arial" w:hAnsi="Arial" w:cs="Arial"/>
          <w:sz w:val="20"/>
          <w:szCs w:val="20"/>
          <w:lang w:eastAsia="en-US"/>
        </w:rPr>
        <w:t>prova</w:t>
      </w:r>
      <w:proofErr w:type="gramEnd"/>
      <w:r w:rsidRPr="00644766">
        <w:rPr>
          <w:rFonts w:ascii="Arial" w:hAnsi="Arial" w:cs="Arial"/>
          <w:sz w:val="20"/>
          <w:szCs w:val="20"/>
          <w:lang w:eastAsia="en-US"/>
        </w:rPr>
        <w:t xml:space="preserve"> de inscrição no Cadastro Nacional de Pessoas Jurídicas ou no Cadastro de Pessoas Físicas, conforme o caso;</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sz w:val="20"/>
          <w:szCs w:val="20"/>
        </w:rPr>
      </w:pPr>
      <w:proofErr w:type="gramStart"/>
      <w:r w:rsidRPr="00644766">
        <w:rPr>
          <w:rFonts w:ascii="Arial" w:hAnsi="Arial" w:cs="Arial"/>
          <w:sz w:val="20"/>
          <w:szCs w:val="20"/>
        </w:rPr>
        <w:t>prova</w:t>
      </w:r>
      <w:proofErr w:type="gramEnd"/>
      <w:r w:rsidRPr="00644766">
        <w:rPr>
          <w:rFonts w:ascii="Arial" w:hAnsi="Arial" w:cs="Arial"/>
          <w:sz w:val="20"/>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bCs/>
          <w:color w:val="000000"/>
          <w:sz w:val="20"/>
          <w:szCs w:val="20"/>
        </w:rPr>
      </w:pPr>
      <w:proofErr w:type="gramStart"/>
      <w:r w:rsidRPr="00644766">
        <w:rPr>
          <w:rFonts w:ascii="Arial" w:hAnsi="Arial" w:cs="Arial"/>
          <w:bCs/>
          <w:color w:val="000000"/>
          <w:sz w:val="20"/>
          <w:szCs w:val="20"/>
        </w:rPr>
        <w:t>prova</w:t>
      </w:r>
      <w:proofErr w:type="gramEnd"/>
      <w:r w:rsidRPr="00644766">
        <w:rPr>
          <w:rFonts w:ascii="Arial" w:hAnsi="Arial" w:cs="Arial"/>
          <w:bCs/>
          <w:color w:val="000000"/>
          <w:sz w:val="20"/>
          <w:szCs w:val="20"/>
        </w:rPr>
        <w:t xml:space="preserve"> de regularidade com o Fundo de Garantia do Tempo de Serviço (FGTS);</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sz w:val="20"/>
          <w:szCs w:val="20"/>
        </w:rPr>
      </w:pPr>
      <w:proofErr w:type="gramStart"/>
      <w:r w:rsidRPr="00644766">
        <w:rPr>
          <w:rFonts w:ascii="Arial" w:hAnsi="Arial" w:cs="Arial"/>
          <w:sz w:val="20"/>
          <w:szCs w:val="20"/>
          <w:lang w:eastAsia="en-US"/>
        </w:rPr>
        <w:t>prova</w:t>
      </w:r>
      <w:proofErr w:type="gramEnd"/>
      <w:r w:rsidRPr="00644766">
        <w:rPr>
          <w:rFonts w:ascii="Arial" w:hAnsi="Arial" w:cs="Arial"/>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bCs/>
          <w:color w:val="000000"/>
          <w:sz w:val="20"/>
          <w:szCs w:val="20"/>
        </w:rPr>
      </w:pPr>
      <w:proofErr w:type="gramStart"/>
      <w:r w:rsidRPr="00644766">
        <w:rPr>
          <w:rFonts w:ascii="Arial" w:hAnsi="Arial" w:cs="Arial"/>
          <w:bCs/>
          <w:color w:val="000000"/>
          <w:sz w:val="20"/>
          <w:szCs w:val="20"/>
        </w:rPr>
        <w:t>prova</w:t>
      </w:r>
      <w:proofErr w:type="gramEnd"/>
      <w:r w:rsidRPr="00644766">
        <w:rPr>
          <w:rFonts w:ascii="Arial" w:hAnsi="Arial" w:cs="Arial"/>
          <w:bCs/>
          <w:color w:val="000000"/>
          <w:sz w:val="20"/>
          <w:szCs w:val="20"/>
        </w:rPr>
        <w:t xml:space="preserve"> de inscrição no cadastro de contribuintes municipal, relativo ao domicílio ou sede do licitante, pertinente ao seu ramo de atividade e compatível com o objeto contratual; </w:t>
      </w:r>
    </w:p>
    <w:p w:rsidR="00370CF9" w:rsidRPr="00370CF9" w:rsidRDefault="004344EC" w:rsidP="009E686D">
      <w:pPr>
        <w:pStyle w:val="PargrafodaLista"/>
        <w:numPr>
          <w:ilvl w:val="2"/>
          <w:numId w:val="3"/>
        </w:numPr>
        <w:tabs>
          <w:tab w:val="left" w:pos="851"/>
        </w:tabs>
        <w:autoSpaceDE w:val="0"/>
        <w:snapToGrid w:val="0"/>
        <w:spacing w:before="120" w:after="120" w:line="276" w:lineRule="auto"/>
        <w:ind w:left="709" w:firstLine="0"/>
        <w:jc w:val="both"/>
        <w:rPr>
          <w:rFonts w:ascii="Arial" w:hAnsi="Arial" w:cs="Arial"/>
          <w:b/>
          <w:sz w:val="20"/>
          <w:szCs w:val="20"/>
        </w:rPr>
      </w:pPr>
      <w:proofErr w:type="gramStart"/>
      <w:r w:rsidRPr="00370CF9">
        <w:rPr>
          <w:rFonts w:ascii="Arial" w:hAnsi="Arial" w:cs="Arial"/>
          <w:sz w:val="20"/>
          <w:szCs w:val="20"/>
        </w:rPr>
        <w:t>prova</w:t>
      </w:r>
      <w:proofErr w:type="gramEnd"/>
      <w:r w:rsidRPr="00370CF9">
        <w:rPr>
          <w:rFonts w:ascii="Arial" w:hAnsi="Arial" w:cs="Arial"/>
          <w:sz w:val="20"/>
          <w:szCs w:val="20"/>
        </w:rPr>
        <w:t xml:space="preserve"> de regularidade com a Fazenda Municipal do domicílio ou sede do licitante</w:t>
      </w:r>
      <w:r w:rsidR="00370CF9" w:rsidRPr="00370CF9">
        <w:rPr>
          <w:rFonts w:ascii="Arial" w:hAnsi="Arial" w:cs="Arial"/>
          <w:sz w:val="20"/>
          <w:szCs w:val="20"/>
        </w:rPr>
        <w:t xml:space="preserve">, relativa à atividade em cujo exercício contrata ou concorre; </w:t>
      </w:r>
    </w:p>
    <w:p w:rsidR="004344EC" w:rsidRPr="00644766" w:rsidRDefault="004344EC" w:rsidP="009E686D">
      <w:pPr>
        <w:numPr>
          <w:ilvl w:val="2"/>
          <w:numId w:val="3"/>
        </w:numPr>
        <w:tabs>
          <w:tab w:val="left" w:pos="1440"/>
        </w:tabs>
        <w:autoSpaceDE w:val="0"/>
        <w:snapToGrid w:val="0"/>
        <w:spacing w:before="120" w:after="120" w:line="276" w:lineRule="auto"/>
        <w:ind w:left="709" w:firstLine="0"/>
        <w:jc w:val="both"/>
        <w:rPr>
          <w:rFonts w:ascii="Arial" w:hAnsi="Arial" w:cs="Arial"/>
          <w:b/>
          <w:color w:val="000000"/>
          <w:sz w:val="20"/>
          <w:szCs w:val="20"/>
        </w:rPr>
      </w:pPr>
      <w:proofErr w:type="gramStart"/>
      <w:r w:rsidRPr="00644766">
        <w:rPr>
          <w:rFonts w:ascii="Arial" w:hAnsi="Arial" w:cs="Arial"/>
          <w:color w:val="000000"/>
          <w:sz w:val="20"/>
          <w:szCs w:val="20"/>
        </w:rPr>
        <w:t>caso</w:t>
      </w:r>
      <w:proofErr w:type="gramEnd"/>
      <w:r w:rsidRPr="00644766">
        <w:rPr>
          <w:rFonts w:ascii="Arial" w:hAnsi="Arial" w:cs="Arial"/>
          <w:color w:val="000000"/>
          <w:sz w:val="20"/>
          <w:szCs w:val="20"/>
        </w:rPr>
        <w:t xml:space="preserve"> o </w:t>
      </w:r>
      <w:r w:rsidR="00EA22AA">
        <w:rPr>
          <w:rFonts w:ascii="Arial" w:hAnsi="Arial" w:cs="Arial"/>
          <w:color w:val="000000"/>
          <w:sz w:val="20"/>
          <w:szCs w:val="20"/>
        </w:rPr>
        <w:t>licitante</w:t>
      </w:r>
      <w:r w:rsidRPr="00644766">
        <w:rPr>
          <w:rFonts w:ascii="Arial" w:hAnsi="Arial" w:cs="Arial"/>
          <w:color w:val="000000"/>
          <w:sz w:val="20"/>
          <w:szCs w:val="20"/>
        </w:rPr>
        <w:t xml:space="preserve"> seja considerado isento dos tributos municipais </w:t>
      </w:r>
      <w:r w:rsidR="00EA22AA">
        <w:rPr>
          <w:rFonts w:ascii="Arial" w:hAnsi="Arial" w:cs="Arial"/>
          <w:color w:val="000000"/>
          <w:sz w:val="20"/>
          <w:szCs w:val="20"/>
        </w:rPr>
        <w:t xml:space="preserve">(ou estaduais) </w:t>
      </w:r>
      <w:r w:rsidRPr="00644766">
        <w:rPr>
          <w:rFonts w:ascii="Arial" w:hAnsi="Arial" w:cs="Arial"/>
          <w:color w:val="000000"/>
          <w:sz w:val="20"/>
          <w:szCs w:val="20"/>
        </w:rPr>
        <w:t xml:space="preserve">relacionados ao objeto licitatório, deverá comprovar tal condição mediante a apresentação de declaração da Fazenda Municipal </w:t>
      </w:r>
      <w:r w:rsidR="00EA22AA">
        <w:rPr>
          <w:rFonts w:ascii="Arial" w:hAnsi="Arial" w:cs="Arial"/>
          <w:color w:val="000000"/>
          <w:sz w:val="20"/>
          <w:szCs w:val="20"/>
        </w:rPr>
        <w:t xml:space="preserve">(Fazenda Estadual) </w:t>
      </w:r>
      <w:r w:rsidRPr="00644766">
        <w:rPr>
          <w:rFonts w:ascii="Arial" w:hAnsi="Arial" w:cs="Arial"/>
          <w:color w:val="000000"/>
          <w:sz w:val="20"/>
          <w:szCs w:val="20"/>
        </w:rPr>
        <w:t xml:space="preserve">do domicílio ou sede do fornecedor, ou outra equivalente, na forma da lei; </w:t>
      </w:r>
    </w:p>
    <w:p w:rsidR="004344EC" w:rsidRPr="00644766" w:rsidRDefault="004344EC" w:rsidP="009E686D">
      <w:pPr>
        <w:numPr>
          <w:ilvl w:val="2"/>
          <w:numId w:val="3"/>
        </w:numPr>
        <w:autoSpaceDE w:val="0"/>
        <w:snapToGrid w:val="0"/>
        <w:spacing w:before="120" w:after="120" w:line="276" w:lineRule="auto"/>
        <w:ind w:left="709" w:firstLine="0"/>
        <w:jc w:val="both"/>
        <w:rPr>
          <w:rFonts w:ascii="Arial" w:hAnsi="Arial" w:cs="Arial"/>
          <w:bCs/>
          <w:iCs/>
          <w:color w:val="000000"/>
          <w:sz w:val="20"/>
          <w:szCs w:val="20"/>
        </w:rPr>
      </w:pPr>
      <w:proofErr w:type="gramStart"/>
      <w:r w:rsidRPr="00644766">
        <w:rPr>
          <w:rFonts w:ascii="Arial" w:hAnsi="Arial" w:cs="Arial"/>
          <w:color w:val="000000"/>
          <w:sz w:val="20"/>
          <w:szCs w:val="20"/>
          <w:lang w:eastAsia="en-US" w:bidi="pt-BR"/>
        </w:rPr>
        <w:t>caso</w:t>
      </w:r>
      <w:proofErr w:type="gramEnd"/>
      <w:r w:rsidRPr="00644766">
        <w:rPr>
          <w:rFonts w:ascii="Arial" w:hAnsi="Arial" w:cs="Arial"/>
          <w:color w:val="000000"/>
          <w:sz w:val="20"/>
          <w:szCs w:val="20"/>
          <w:lang w:eastAsia="en-US" w:bidi="pt-BR"/>
        </w:rPr>
        <w:t xml:space="preserve"> o licitante detentor do menor preço seja microempresa, empresa de pequeno porte ou </w:t>
      </w:r>
      <w:r w:rsidRPr="00644766">
        <w:rPr>
          <w:rFonts w:ascii="Arial" w:eastAsia="Zurich BT" w:hAnsi="Arial" w:cs="Arial"/>
          <w:bCs/>
          <w:sz w:val="20"/>
          <w:szCs w:val="20"/>
        </w:rPr>
        <w:t>sociedade cooperativa</w:t>
      </w:r>
      <w:r w:rsidRPr="00644766">
        <w:rPr>
          <w:rFonts w:ascii="Arial" w:hAnsi="Arial" w:cs="Arial"/>
          <w:color w:val="000000"/>
          <w:sz w:val="20"/>
          <w:szCs w:val="20"/>
          <w:lang w:eastAsia="en-US" w:bidi="pt-BR"/>
        </w:rPr>
        <w:t xml:space="preserve">, </w:t>
      </w:r>
      <w:r w:rsidRPr="00644766">
        <w:rPr>
          <w:rFonts w:ascii="Arial" w:hAnsi="Arial" w:cs="Arial"/>
          <w:color w:val="000000"/>
          <w:sz w:val="20"/>
          <w:szCs w:val="20"/>
          <w:lang w:eastAsia="en-US"/>
        </w:rPr>
        <w:t xml:space="preserve">deverá apresentar toda a documentação </w:t>
      </w:r>
      <w:r w:rsidRPr="00644766">
        <w:rPr>
          <w:rFonts w:ascii="Arial" w:hAnsi="Arial" w:cs="Arial"/>
          <w:color w:val="000000"/>
          <w:sz w:val="20"/>
          <w:szCs w:val="20"/>
          <w:lang w:eastAsia="en-US"/>
        </w:rPr>
        <w:lastRenderedPageBreak/>
        <w:t>exigida para efeito de comprovação de regularidade fiscal, mesmo que esta apresente alguma restrição, sob pena de inabilitação.</w:t>
      </w:r>
    </w:p>
    <w:p w:rsidR="004344EC" w:rsidRPr="00644766" w:rsidRDefault="004344EC" w:rsidP="009E686D">
      <w:pPr>
        <w:numPr>
          <w:ilvl w:val="1"/>
          <w:numId w:val="3"/>
        </w:numPr>
        <w:spacing w:before="120" w:after="120" w:line="276" w:lineRule="auto"/>
        <w:ind w:left="0" w:firstLine="0"/>
        <w:jc w:val="both"/>
        <w:rPr>
          <w:rFonts w:ascii="Arial" w:hAnsi="Arial" w:cs="Arial"/>
          <w:bCs/>
          <w:iCs/>
          <w:color w:val="000000"/>
          <w:sz w:val="20"/>
          <w:szCs w:val="20"/>
        </w:rPr>
      </w:pPr>
      <w:r w:rsidRPr="00644766">
        <w:rPr>
          <w:rFonts w:ascii="Arial" w:hAnsi="Arial" w:cs="Arial"/>
          <w:b/>
          <w:color w:val="000000"/>
          <w:sz w:val="20"/>
          <w:szCs w:val="20"/>
        </w:rPr>
        <w:t>Qualificação Econômico-Financeira</w:t>
      </w:r>
      <w:r w:rsidRPr="00644766">
        <w:rPr>
          <w:rFonts w:ascii="Arial" w:hAnsi="Arial" w:cs="Arial"/>
          <w:color w:val="000000"/>
          <w:sz w:val="20"/>
          <w:szCs w:val="20"/>
        </w:rPr>
        <w:t>:</w:t>
      </w:r>
    </w:p>
    <w:p w:rsidR="004344EC" w:rsidRPr="00644766" w:rsidRDefault="004344EC" w:rsidP="009E686D">
      <w:pPr>
        <w:numPr>
          <w:ilvl w:val="2"/>
          <w:numId w:val="3"/>
        </w:numPr>
        <w:autoSpaceDE w:val="0"/>
        <w:snapToGrid w:val="0"/>
        <w:spacing w:before="120" w:after="120" w:line="276" w:lineRule="auto"/>
        <w:ind w:left="709" w:firstLine="0"/>
        <w:jc w:val="both"/>
        <w:rPr>
          <w:rFonts w:ascii="Arial" w:hAnsi="Arial" w:cs="Arial"/>
          <w:color w:val="000000"/>
          <w:sz w:val="20"/>
          <w:szCs w:val="20"/>
        </w:rPr>
      </w:pPr>
      <w:proofErr w:type="gramStart"/>
      <w:r w:rsidRPr="00644766">
        <w:rPr>
          <w:rFonts w:ascii="Arial" w:hAnsi="Arial" w:cs="Arial"/>
          <w:color w:val="000000"/>
          <w:sz w:val="20"/>
          <w:szCs w:val="20"/>
        </w:rPr>
        <w:t>certidão</w:t>
      </w:r>
      <w:proofErr w:type="gramEnd"/>
      <w:r w:rsidRPr="00644766">
        <w:rPr>
          <w:rFonts w:ascii="Arial" w:hAnsi="Arial" w:cs="Arial"/>
          <w:color w:val="000000"/>
          <w:sz w:val="20"/>
          <w:szCs w:val="20"/>
        </w:rPr>
        <w:t xml:space="preserve"> negativa de falência, expedida pelo distribuidor da sede do licitante;</w:t>
      </w:r>
    </w:p>
    <w:p w:rsidR="00DD2C4A" w:rsidRPr="00683A8C" w:rsidRDefault="00DD2C4A" w:rsidP="009E686D">
      <w:pPr>
        <w:numPr>
          <w:ilvl w:val="2"/>
          <w:numId w:val="3"/>
        </w:numPr>
        <w:tabs>
          <w:tab w:val="left" w:pos="851"/>
        </w:tabs>
        <w:autoSpaceDE w:val="0"/>
        <w:snapToGrid w:val="0"/>
        <w:spacing w:before="120" w:after="120" w:line="276" w:lineRule="auto"/>
        <w:ind w:left="709" w:firstLine="0"/>
        <w:jc w:val="both"/>
        <w:rPr>
          <w:rFonts w:ascii="Arial" w:hAnsi="Arial" w:cs="Arial"/>
          <w:sz w:val="20"/>
          <w:szCs w:val="20"/>
        </w:rPr>
      </w:pPr>
      <w:proofErr w:type="gramStart"/>
      <w:r w:rsidRPr="00683A8C">
        <w:rPr>
          <w:rFonts w:ascii="Arial" w:hAnsi="Arial" w:cs="Arial"/>
          <w:sz w:val="20"/>
          <w:szCs w:val="20"/>
        </w:rPr>
        <w:t>balanço</w:t>
      </w:r>
      <w:proofErr w:type="gramEnd"/>
      <w:r w:rsidRPr="00683A8C">
        <w:rPr>
          <w:rFonts w:ascii="Arial" w:hAnsi="Arial" w:cs="Arial"/>
          <w:sz w:val="20"/>
          <w:szCs w:val="20"/>
        </w:rPr>
        <w:t xml:space="preserve"> patrimonial e demonstrações contábeis do último exercício social, referentes ao último exercício social, comprovando índices de Liquidez Geral (LG), Liquidez Corrente (LC), e Solvência Geral (SG) superiores a 1 (um);</w:t>
      </w:r>
    </w:p>
    <w:p w:rsidR="00177E0B" w:rsidRPr="00CD5099" w:rsidRDefault="00177E0B" w:rsidP="009E686D">
      <w:pPr>
        <w:pStyle w:val="PargrafodaLista"/>
        <w:numPr>
          <w:ilvl w:val="3"/>
          <w:numId w:val="3"/>
        </w:numPr>
        <w:tabs>
          <w:tab w:val="left" w:pos="1440"/>
        </w:tabs>
        <w:autoSpaceDE w:val="0"/>
        <w:snapToGrid w:val="0"/>
        <w:spacing w:before="120" w:after="120" w:line="276" w:lineRule="auto"/>
        <w:ind w:left="1418" w:firstLine="0"/>
        <w:jc w:val="both"/>
        <w:rPr>
          <w:rFonts w:cs="Arial"/>
          <w:szCs w:val="20"/>
        </w:rPr>
      </w:pPr>
      <w:r w:rsidRPr="00683A8C">
        <w:rPr>
          <w:rFonts w:ascii="Arial" w:hAnsi="Arial" w:cs="Arial"/>
          <w:sz w:val="20"/>
          <w:szCs w:val="20"/>
        </w:rPr>
        <w:t xml:space="preserve">O licitante que apresentar índices econômicos iguais ou inferiores a </w:t>
      </w:r>
      <w:proofErr w:type="gramStart"/>
      <w:r w:rsidRPr="00683A8C">
        <w:rPr>
          <w:rFonts w:ascii="Arial" w:hAnsi="Arial" w:cs="Arial"/>
          <w:sz w:val="20"/>
          <w:szCs w:val="20"/>
        </w:rPr>
        <w:t>1</w:t>
      </w:r>
      <w:proofErr w:type="gramEnd"/>
      <w:r w:rsidRPr="00683A8C">
        <w:rPr>
          <w:rFonts w:ascii="Arial" w:hAnsi="Arial" w:cs="Arial"/>
          <w:sz w:val="20"/>
          <w:szCs w:val="20"/>
        </w:rPr>
        <w:t xml:space="preserve"> (um) em qualquer dos índices de Liquidez Geral, Solvência Geral e Liquidez Corrente deverá comprovar que possui (capital mínimo ou patrimônio líquido) equivale a </w:t>
      </w:r>
      <w:r w:rsidR="00683A8C" w:rsidRPr="00683A8C">
        <w:rPr>
          <w:rFonts w:ascii="Arial" w:hAnsi="Arial" w:cs="Arial"/>
          <w:sz w:val="20"/>
          <w:szCs w:val="20"/>
        </w:rPr>
        <w:t>10</w:t>
      </w:r>
      <w:r w:rsidRPr="00683A8C">
        <w:rPr>
          <w:rFonts w:ascii="Arial" w:hAnsi="Arial" w:cs="Arial"/>
          <w:sz w:val="20"/>
          <w:szCs w:val="20"/>
        </w:rPr>
        <w:t>% (</w:t>
      </w:r>
      <w:r w:rsidR="00683A8C" w:rsidRPr="00683A8C">
        <w:rPr>
          <w:rFonts w:ascii="Arial" w:hAnsi="Arial" w:cs="Arial"/>
          <w:sz w:val="20"/>
          <w:szCs w:val="20"/>
        </w:rPr>
        <w:t>dez</w:t>
      </w:r>
      <w:r w:rsidRPr="00683A8C">
        <w:rPr>
          <w:rFonts w:ascii="Arial" w:hAnsi="Arial" w:cs="Arial"/>
          <w:sz w:val="20"/>
          <w:szCs w:val="20"/>
        </w:rPr>
        <w:t xml:space="preserve"> por cento) do valor total estimado da contratação ou do item pertinente.</w:t>
      </w:r>
    </w:p>
    <w:p w:rsidR="00CB4B10" w:rsidRPr="006E42BD" w:rsidRDefault="00CB4B10" w:rsidP="00F51A4C">
      <w:pPr>
        <w:numPr>
          <w:ilvl w:val="1"/>
          <w:numId w:val="3"/>
        </w:numPr>
        <w:spacing w:before="120" w:after="120" w:line="276" w:lineRule="auto"/>
        <w:ind w:left="0" w:firstLine="0"/>
        <w:jc w:val="both"/>
        <w:rPr>
          <w:rFonts w:ascii="Arial" w:hAnsi="Arial" w:cs="Arial"/>
          <w:b/>
          <w:sz w:val="20"/>
          <w:szCs w:val="20"/>
        </w:rPr>
      </w:pPr>
      <w:r w:rsidRPr="006E42BD">
        <w:rPr>
          <w:rFonts w:ascii="Arial" w:hAnsi="Arial" w:cs="Arial"/>
          <w:b/>
          <w:sz w:val="20"/>
          <w:szCs w:val="20"/>
        </w:rPr>
        <w:t>As empresas deverão comprovar, ainda, a qualificação técnica, por meio de:</w:t>
      </w:r>
    </w:p>
    <w:p w:rsidR="00CB4B10" w:rsidRDefault="006E42BD" w:rsidP="00E3113A">
      <w:pPr>
        <w:pStyle w:val="PargrafodaLista"/>
        <w:numPr>
          <w:ilvl w:val="2"/>
          <w:numId w:val="6"/>
        </w:numPr>
        <w:spacing w:line="276" w:lineRule="auto"/>
        <w:ind w:hanging="11"/>
        <w:jc w:val="both"/>
        <w:rPr>
          <w:rFonts w:ascii="Arial" w:hAnsi="Arial" w:cs="Arial"/>
          <w:sz w:val="20"/>
          <w:szCs w:val="20"/>
        </w:rPr>
      </w:pPr>
      <w:r>
        <w:rPr>
          <w:rFonts w:ascii="Arial" w:hAnsi="Arial" w:cs="Arial"/>
          <w:sz w:val="20"/>
          <w:szCs w:val="20"/>
        </w:rPr>
        <w:t>Comprovação de que as instalações para a execução do tratamento térmico por incineração, bem como para destinação final são no Estado do Rio de Janeiro, em um raio de até 50 (cinquenta) km da cidade do Rio de Janeiro e que as mesmas estão licenciadas pelos órgãos ambientais competentes, em consonância com as exigências legais dos mesmos e com a Resolução nº 316, de 29/10/2002 do CONAMA.</w:t>
      </w:r>
    </w:p>
    <w:p w:rsidR="006E42BD" w:rsidRPr="00EA22AA" w:rsidRDefault="006E42BD" w:rsidP="006E42BD">
      <w:pPr>
        <w:pStyle w:val="PargrafodaLista"/>
        <w:spacing w:line="276" w:lineRule="auto"/>
        <w:jc w:val="both"/>
        <w:rPr>
          <w:rFonts w:ascii="Arial" w:hAnsi="Arial" w:cs="Arial"/>
          <w:sz w:val="20"/>
          <w:szCs w:val="20"/>
        </w:rPr>
      </w:pPr>
    </w:p>
    <w:p w:rsidR="006E42BD" w:rsidRPr="008C2972" w:rsidRDefault="00E3113A" w:rsidP="006E42BD">
      <w:pPr>
        <w:spacing w:before="120" w:after="120"/>
        <w:ind w:left="708"/>
        <w:contextualSpacing/>
        <w:jc w:val="both"/>
        <w:rPr>
          <w:rFonts w:ascii="Arial" w:hAnsi="Arial" w:cs="Arial"/>
          <w:bCs/>
          <w:color w:val="000000"/>
          <w:sz w:val="20"/>
          <w:szCs w:val="20"/>
        </w:rPr>
      </w:pPr>
      <w:r w:rsidRPr="00EA22AA">
        <w:rPr>
          <w:rFonts w:ascii="Arial" w:hAnsi="Arial" w:cs="Arial"/>
          <w:color w:val="000000"/>
          <w:sz w:val="20"/>
          <w:szCs w:val="20"/>
        </w:rPr>
        <w:t xml:space="preserve">8.8.2. </w:t>
      </w:r>
      <w:r w:rsidR="006E42BD" w:rsidRPr="008C2972">
        <w:rPr>
          <w:rFonts w:ascii="Arial" w:hAnsi="Arial" w:cs="Arial"/>
          <w:sz w:val="20"/>
          <w:szCs w:val="20"/>
        </w:rPr>
        <w:t xml:space="preserve">Comprovação de aptidão para a prestação dos serviços em características, quantidades e prazos compatíveis </w:t>
      </w:r>
      <w:r w:rsidR="00AC511E" w:rsidRPr="00EA22AA">
        <w:rPr>
          <w:rFonts w:ascii="Arial" w:hAnsi="Arial" w:cs="Arial"/>
          <w:sz w:val="20"/>
          <w:szCs w:val="20"/>
        </w:rPr>
        <w:t>em características, quantidades e prazos com o objeto da licitação</w:t>
      </w:r>
      <w:r w:rsidR="006E42BD" w:rsidRPr="008C2972">
        <w:rPr>
          <w:rFonts w:ascii="Arial" w:hAnsi="Arial" w:cs="Arial"/>
          <w:sz w:val="20"/>
          <w:szCs w:val="20"/>
        </w:rPr>
        <w:t xml:space="preserve">. A licitante deverá apresentar um ou mais atestados de capacidade técnica em nome da empresa licitante, comprovando o desempenho na prestação de serviços continuados de tratamento térmico por incineração/cremação de serviço de saúde grupo A2 (peças anatômicas de animais) e A3 peças anatômicas (membros) do ser humano; com destinação final de resíduos, segundo a RDC nº 222/2018 da ANVISA, em conformidades com o Termo de Referência, fornecido por pessoa jurídica de direito público ou privado, devidamente registrado nas entidades profissionais competentes para tal registro, nos termos do subitem 10.6, alínea “c.2”, do Anexo VII-A da IN MPOG nº 05/2017. </w:t>
      </w:r>
    </w:p>
    <w:p w:rsidR="00E3113A" w:rsidRDefault="00E3113A" w:rsidP="00E3113A">
      <w:pPr>
        <w:ind w:left="709"/>
        <w:jc w:val="both"/>
        <w:rPr>
          <w:rFonts w:ascii="Arial" w:hAnsi="Arial" w:cs="Arial"/>
          <w:sz w:val="20"/>
          <w:szCs w:val="20"/>
        </w:rPr>
      </w:pPr>
    </w:p>
    <w:p w:rsidR="00CB4B10" w:rsidRPr="00EA22AA" w:rsidRDefault="006E42BD" w:rsidP="00AC511E">
      <w:pPr>
        <w:ind w:left="709"/>
        <w:jc w:val="both"/>
        <w:rPr>
          <w:rFonts w:ascii="Arial" w:hAnsi="Arial" w:cs="Arial"/>
          <w:sz w:val="20"/>
          <w:szCs w:val="20"/>
        </w:rPr>
      </w:pPr>
      <w:r>
        <w:rPr>
          <w:rFonts w:ascii="Arial" w:hAnsi="Arial" w:cs="Arial"/>
          <w:sz w:val="20"/>
          <w:szCs w:val="20"/>
        </w:rPr>
        <w:t xml:space="preserve">8.8.2.1. </w:t>
      </w:r>
      <w:r w:rsidR="00E3113A" w:rsidRPr="00EA22AA">
        <w:rPr>
          <w:rFonts w:ascii="Arial" w:hAnsi="Arial" w:cs="Arial"/>
          <w:sz w:val="20"/>
          <w:szCs w:val="20"/>
        </w:rPr>
        <w:t xml:space="preserve">O(s) atestado(s) </w:t>
      </w:r>
      <w:proofErr w:type="gramStart"/>
      <w:r w:rsidR="00E3113A" w:rsidRPr="00EA22AA">
        <w:rPr>
          <w:rFonts w:ascii="Arial" w:hAnsi="Arial" w:cs="Arial"/>
          <w:sz w:val="20"/>
          <w:szCs w:val="20"/>
        </w:rPr>
        <w:t>devera(</w:t>
      </w:r>
      <w:proofErr w:type="spellStart"/>
      <w:proofErr w:type="gramEnd"/>
      <w:r w:rsidR="00E3113A" w:rsidRPr="00EA22AA">
        <w:rPr>
          <w:rFonts w:ascii="Arial" w:hAnsi="Arial" w:cs="Arial"/>
          <w:sz w:val="20"/>
          <w:szCs w:val="20"/>
        </w:rPr>
        <w:t>ão</w:t>
      </w:r>
      <w:proofErr w:type="spellEnd"/>
      <w:r w:rsidR="00E3113A" w:rsidRPr="00EA22AA">
        <w:rPr>
          <w:rFonts w:ascii="Arial" w:hAnsi="Arial" w:cs="Arial"/>
          <w:sz w:val="20"/>
          <w:szCs w:val="20"/>
        </w:rPr>
        <w:t>) conter, além do nome do atestante, endereço e telefone da pessoa jurídica, ou qualquer outra forma de que a FIOCRUZ possa valer-se para manter contato com a empresa declarante. A FIOCRUZ se reserva o direito de realizar diligências para comprovar a veracidade dos atestados, podendo requisitar cópias dos respectivos contratos e aditivos e/ou outros documentos comprobatórios do conteúdo declarado.</w:t>
      </w:r>
    </w:p>
    <w:p w:rsidR="00EA22AA" w:rsidRPr="00EA22AA" w:rsidRDefault="00EA22AA" w:rsidP="00CF220E">
      <w:pPr>
        <w:pStyle w:val="PargrafodaLista"/>
        <w:numPr>
          <w:ilvl w:val="3"/>
          <w:numId w:val="12"/>
        </w:numPr>
        <w:spacing w:before="120" w:after="120" w:line="276" w:lineRule="auto"/>
        <w:ind w:hanging="11"/>
        <w:jc w:val="both"/>
        <w:rPr>
          <w:rFonts w:ascii="Arial" w:hAnsi="Arial" w:cs="Arial"/>
          <w:sz w:val="20"/>
          <w:szCs w:val="20"/>
        </w:rPr>
      </w:pPr>
      <w:r w:rsidRPr="00EA22AA">
        <w:rPr>
          <w:rFonts w:ascii="Arial" w:hAnsi="Arial" w:cs="Arial"/>
          <w:sz w:val="20"/>
          <w:szCs w:val="20"/>
        </w:rPr>
        <w:t xml:space="preserve">Os atestados deverão referir-se a serviços prestados no âmbito de sua atividade econômica principal ou secundária especificadas no contrato social vigente; </w:t>
      </w:r>
    </w:p>
    <w:p w:rsidR="00EA22AA" w:rsidRDefault="00EA22AA" w:rsidP="00CF220E">
      <w:pPr>
        <w:pStyle w:val="PargrafodaLista"/>
        <w:numPr>
          <w:ilvl w:val="3"/>
          <w:numId w:val="12"/>
        </w:numPr>
        <w:spacing w:before="120" w:after="120" w:line="276" w:lineRule="auto"/>
        <w:ind w:hanging="11"/>
        <w:jc w:val="both"/>
        <w:rPr>
          <w:rFonts w:ascii="Arial" w:hAnsi="Arial" w:cs="Arial"/>
          <w:sz w:val="20"/>
          <w:szCs w:val="20"/>
        </w:rPr>
      </w:pPr>
      <w:r w:rsidRPr="00EA22AA">
        <w:rPr>
          <w:rFonts w:ascii="Arial" w:hAnsi="Arial" w:cs="Arial"/>
          <w:sz w:val="20"/>
          <w:szCs w:val="20"/>
        </w:rPr>
        <w:t xml:space="preserve">Somente serão aceitos atestados expedidos após a conclusão do contrato ou se decorrido, pelo menos, um ano do início de sua execução, exceto se firmado para ser executado em prazo inferior, conforme item 10.8 da IN SEGES/MPDG n. 5, de 2017.  </w:t>
      </w:r>
    </w:p>
    <w:p w:rsidR="00B50DE5" w:rsidRPr="00B50DE5" w:rsidRDefault="00B50DE5" w:rsidP="00B50DE5">
      <w:pPr>
        <w:pStyle w:val="PargrafodaLista"/>
        <w:widowControl w:val="0"/>
        <w:numPr>
          <w:ilvl w:val="3"/>
          <w:numId w:val="12"/>
        </w:numPr>
        <w:suppressAutoHyphens/>
        <w:spacing w:before="120" w:after="120"/>
        <w:jc w:val="both"/>
        <w:rPr>
          <w:rFonts w:ascii="Arial" w:hAnsi="Arial" w:cs="Arial"/>
          <w:bCs/>
          <w:color w:val="000000"/>
          <w:sz w:val="20"/>
          <w:szCs w:val="20"/>
        </w:rPr>
      </w:pPr>
      <w:r w:rsidRPr="00B50DE5">
        <w:rPr>
          <w:rFonts w:ascii="Arial" w:hAnsi="Arial" w:cs="Arial"/>
          <w:bCs/>
          <w:color w:val="000000"/>
          <w:sz w:val="20"/>
          <w:szCs w:val="20"/>
        </w:rPr>
        <w:t xml:space="preserve">Para a comprovação da experiência mínima de </w:t>
      </w:r>
      <w:proofErr w:type="gramStart"/>
      <w:r w:rsidRPr="00B50DE5">
        <w:rPr>
          <w:rFonts w:ascii="Arial" w:hAnsi="Arial" w:cs="Arial"/>
          <w:bCs/>
          <w:color w:val="000000"/>
          <w:sz w:val="20"/>
          <w:szCs w:val="20"/>
        </w:rPr>
        <w:t>1</w:t>
      </w:r>
      <w:proofErr w:type="gramEnd"/>
      <w:r w:rsidRPr="00B50DE5">
        <w:rPr>
          <w:rFonts w:ascii="Arial" w:hAnsi="Arial" w:cs="Arial"/>
          <w:bCs/>
          <w:color w:val="000000"/>
          <w:sz w:val="20"/>
          <w:szCs w:val="20"/>
        </w:rPr>
        <w:t xml:space="preserve"> (um) ano, será aceito o somatório de atestados de períodos diferentes, nos termos do subitem 10.7, do </w:t>
      </w:r>
      <w:r w:rsidRPr="00B50DE5">
        <w:rPr>
          <w:rFonts w:ascii="Arial" w:hAnsi="Arial" w:cs="Arial"/>
          <w:bCs/>
          <w:color w:val="000000"/>
          <w:sz w:val="20"/>
          <w:szCs w:val="20"/>
        </w:rPr>
        <w:lastRenderedPageBreak/>
        <w:t xml:space="preserve">Anexo VII-A da IN MPOG nº 05/2017. </w:t>
      </w:r>
    </w:p>
    <w:p w:rsidR="00AC511E" w:rsidRPr="008C2972" w:rsidRDefault="00AC511E" w:rsidP="00AC511E">
      <w:pPr>
        <w:widowControl w:val="0"/>
        <w:suppressAutoHyphens/>
        <w:spacing w:before="120" w:after="120" w:line="360" w:lineRule="auto"/>
        <w:ind w:left="567"/>
        <w:contextualSpacing/>
        <w:jc w:val="both"/>
        <w:rPr>
          <w:rFonts w:ascii="Arial" w:hAnsi="Arial" w:cs="Arial"/>
          <w:bCs/>
          <w:color w:val="000000"/>
          <w:sz w:val="20"/>
          <w:szCs w:val="20"/>
        </w:rPr>
      </w:pPr>
    </w:p>
    <w:p w:rsidR="00AC511E" w:rsidRPr="00B50DE5" w:rsidRDefault="00AC511E" w:rsidP="00B50DE5">
      <w:pPr>
        <w:pStyle w:val="PargrafodaLista"/>
        <w:widowControl w:val="0"/>
        <w:numPr>
          <w:ilvl w:val="3"/>
          <w:numId w:val="12"/>
        </w:numPr>
        <w:suppressAutoHyphens/>
        <w:spacing w:before="120" w:after="120" w:line="360" w:lineRule="auto"/>
        <w:jc w:val="both"/>
        <w:rPr>
          <w:rFonts w:ascii="Arial" w:hAnsi="Arial" w:cs="Arial"/>
          <w:bCs/>
          <w:sz w:val="20"/>
          <w:szCs w:val="20"/>
        </w:rPr>
      </w:pPr>
      <w:r w:rsidRPr="00B50DE5">
        <w:rPr>
          <w:rFonts w:ascii="Arial" w:hAnsi="Arial" w:cs="Arial"/>
          <w:bCs/>
          <w:sz w:val="20"/>
          <w:szCs w:val="20"/>
        </w:rPr>
        <w:t>Para fins de comprovação de quantitativo mínimo do serviço, serão aceitos diferentes atestados de serviços executados de forma concomitante, a fim de equivaler a uma única contratação, nos termos do subitem 10.9, do Anexo VII-A da IN MPOG nº 05/2017.</w:t>
      </w:r>
    </w:p>
    <w:p w:rsidR="00AC511E" w:rsidRPr="008C2972" w:rsidRDefault="00AC511E" w:rsidP="00AC511E">
      <w:pPr>
        <w:rPr>
          <w:rFonts w:ascii="Arial" w:hAnsi="Arial" w:cs="Arial"/>
          <w:bCs/>
          <w:sz w:val="20"/>
          <w:szCs w:val="20"/>
        </w:rPr>
      </w:pPr>
    </w:p>
    <w:p w:rsidR="00AC511E" w:rsidRPr="00B50DE5" w:rsidRDefault="00AC511E" w:rsidP="00B50DE5">
      <w:pPr>
        <w:pStyle w:val="PargrafodaLista"/>
        <w:widowControl w:val="0"/>
        <w:numPr>
          <w:ilvl w:val="3"/>
          <w:numId w:val="12"/>
        </w:numPr>
        <w:suppressAutoHyphens/>
        <w:spacing w:before="120" w:after="120" w:line="360" w:lineRule="auto"/>
        <w:jc w:val="both"/>
        <w:rPr>
          <w:rFonts w:ascii="Arial" w:hAnsi="Arial" w:cs="Arial"/>
          <w:bCs/>
          <w:sz w:val="20"/>
          <w:szCs w:val="20"/>
        </w:rPr>
      </w:pPr>
      <w:r w:rsidRPr="00B50DE5">
        <w:rPr>
          <w:rFonts w:ascii="Arial" w:hAnsi="Arial" w:cs="Arial"/>
          <w:bCs/>
          <w:sz w:val="20"/>
          <w:szCs w:val="20"/>
        </w:rPr>
        <w:t xml:space="preserve">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nos termos do subitem 10.10 do Anexo VII-A da IN MPOG nº 05/2017. </w:t>
      </w:r>
    </w:p>
    <w:p w:rsidR="00AC511E" w:rsidRPr="008C2972" w:rsidRDefault="00AC511E" w:rsidP="00AC511E">
      <w:pPr>
        <w:pStyle w:val="PargrafodaLista"/>
        <w:rPr>
          <w:rFonts w:ascii="Arial" w:hAnsi="Arial" w:cs="Arial"/>
          <w:bCs/>
          <w:sz w:val="20"/>
          <w:szCs w:val="20"/>
        </w:rPr>
      </w:pPr>
    </w:p>
    <w:p w:rsidR="00AC511E" w:rsidRPr="00B50DE5" w:rsidRDefault="00B50DE5" w:rsidP="00B50DE5">
      <w:pPr>
        <w:pStyle w:val="PargrafodaLista"/>
        <w:numPr>
          <w:ilvl w:val="2"/>
          <w:numId w:val="12"/>
        </w:numPr>
        <w:spacing w:after="200" w:line="360" w:lineRule="auto"/>
        <w:jc w:val="both"/>
        <w:rPr>
          <w:rFonts w:ascii="Arial" w:hAnsi="Arial" w:cs="Arial"/>
          <w:bCs/>
          <w:sz w:val="20"/>
          <w:szCs w:val="20"/>
        </w:rPr>
      </w:pPr>
      <w:r w:rsidRPr="00B50DE5">
        <w:rPr>
          <w:rFonts w:ascii="Arial" w:hAnsi="Arial" w:cs="Arial"/>
          <w:bCs/>
          <w:sz w:val="20"/>
          <w:szCs w:val="20"/>
        </w:rPr>
        <w:t>.</w:t>
      </w:r>
      <w:r w:rsidR="00AC511E" w:rsidRPr="00B50DE5">
        <w:rPr>
          <w:rFonts w:ascii="Arial" w:hAnsi="Arial" w:cs="Arial"/>
          <w:bCs/>
          <w:sz w:val="20"/>
          <w:szCs w:val="20"/>
        </w:rPr>
        <w:t>Registro ou inscrição no Conselho Regional de Engenharia e Agronomia (CREA) ou Conselho Regional de Química (CRQ), que comprove atividade relacionada com o objeto solicitado e a indicação de seus(s) responsáveis e do corpo técnico da empresa, com a definição de suas áreas de atuação, em conformidade com o disposto no artigo 1º da Resolução n.º 266/79 do CONFEA;</w:t>
      </w:r>
    </w:p>
    <w:p w:rsidR="00B50DE5" w:rsidRPr="00B50DE5" w:rsidRDefault="00B50DE5" w:rsidP="00B50DE5">
      <w:pPr>
        <w:pStyle w:val="PargrafodaLista"/>
        <w:spacing w:after="200" w:line="360" w:lineRule="auto"/>
        <w:ind w:left="849"/>
        <w:jc w:val="both"/>
        <w:rPr>
          <w:rFonts w:ascii="Arial" w:hAnsi="Arial" w:cs="Arial"/>
          <w:bCs/>
          <w:sz w:val="20"/>
          <w:szCs w:val="20"/>
        </w:rPr>
      </w:pPr>
    </w:p>
    <w:p w:rsidR="00AC511E" w:rsidRPr="006E4B5A" w:rsidRDefault="00AC511E" w:rsidP="006E4B5A">
      <w:pPr>
        <w:pStyle w:val="PargrafodaLista"/>
        <w:widowControl w:val="0"/>
        <w:numPr>
          <w:ilvl w:val="2"/>
          <w:numId w:val="12"/>
        </w:numPr>
        <w:suppressAutoHyphens/>
        <w:spacing w:line="360" w:lineRule="auto"/>
        <w:jc w:val="both"/>
        <w:rPr>
          <w:rFonts w:ascii="Arial" w:hAnsi="Arial" w:cs="Arial"/>
          <w:bCs/>
          <w:sz w:val="20"/>
          <w:szCs w:val="20"/>
          <w:lang w:val="x-none"/>
        </w:rPr>
      </w:pPr>
      <w:r w:rsidRPr="006E4B5A">
        <w:rPr>
          <w:rFonts w:ascii="Arial" w:hAnsi="Arial" w:cs="Arial"/>
          <w:bCs/>
          <w:sz w:val="20"/>
          <w:szCs w:val="20"/>
          <w:lang w:val="x-none"/>
        </w:rPr>
        <w:t>Declaração formal emitida pela licitante de que os equipamentos</w:t>
      </w:r>
      <w:r w:rsidRPr="006E4B5A">
        <w:rPr>
          <w:rFonts w:ascii="Arial" w:hAnsi="Arial" w:cs="Arial"/>
          <w:bCs/>
          <w:sz w:val="20"/>
          <w:szCs w:val="20"/>
        </w:rPr>
        <w:t xml:space="preserve"> </w:t>
      </w:r>
      <w:r w:rsidRPr="006E4B5A">
        <w:rPr>
          <w:rFonts w:ascii="Arial" w:hAnsi="Arial" w:cs="Arial"/>
          <w:bCs/>
          <w:sz w:val="20"/>
          <w:szCs w:val="20"/>
          <w:lang w:val="x-none"/>
        </w:rPr>
        <w:t>necessários para execução dos serviços de que trata o objeto desta licitação estarão disponíveis e em perfeitas condições de uso por ocasião de sua utilização quando da contratação. Esses equipamentos estarão sujeitos à vistoria “in loco” pela FIOCRUZ, por ocasião de sua utilização na contratação e sempre que necessário</w:t>
      </w:r>
      <w:r w:rsidRPr="006E4B5A">
        <w:rPr>
          <w:rFonts w:ascii="Arial" w:hAnsi="Arial" w:cs="Arial"/>
          <w:bCs/>
          <w:sz w:val="20"/>
          <w:szCs w:val="20"/>
        </w:rPr>
        <w:t>;</w:t>
      </w:r>
    </w:p>
    <w:p w:rsidR="00AC511E" w:rsidRPr="008C2972" w:rsidRDefault="00AC511E" w:rsidP="00AC511E">
      <w:pPr>
        <w:widowControl w:val="0"/>
        <w:suppressAutoHyphens/>
        <w:spacing w:line="360" w:lineRule="auto"/>
        <w:ind w:left="284"/>
        <w:contextualSpacing/>
        <w:jc w:val="both"/>
        <w:rPr>
          <w:rFonts w:ascii="Arial" w:hAnsi="Arial" w:cs="Arial"/>
          <w:bCs/>
          <w:sz w:val="20"/>
          <w:szCs w:val="20"/>
          <w:lang w:val="x-none"/>
        </w:rPr>
      </w:pPr>
    </w:p>
    <w:p w:rsidR="00AC511E" w:rsidRPr="008C2972" w:rsidRDefault="00AC511E" w:rsidP="00AC511E">
      <w:pPr>
        <w:ind w:left="284"/>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jc w:val="both"/>
        <w:rPr>
          <w:rFonts w:ascii="Arial" w:hAnsi="Arial" w:cs="Arial"/>
          <w:bCs/>
          <w:sz w:val="20"/>
          <w:szCs w:val="20"/>
          <w:lang w:val="x-none"/>
        </w:rPr>
      </w:pPr>
      <w:r w:rsidRPr="006E4B5A">
        <w:rPr>
          <w:rFonts w:ascii="Arial" w:hAnsi="Arial" w:cs="Arial"/>
          <w:bCs/>
          <w:sz w:val="20"/>
          <w:szCs w:val="20"/>
          <w:lang w:val="x-none"/>
        </w:rPr>
        <w:t>Quanto à capacitação técnico-profissional: apresentação de Certidão de Acervo Técnico – CAT, expedida pelo CREA ou CRQ da região pertinente, nos termos da legislação aplicável, em nome do(s) responsável(</w:t>
      </w:r>
      <w:proofErr w:type="spellStart"/>
      <w:r w:rsidRPr="006E4B5A">
        <w:rPr>
          <w:rFonts w:ascii="Arial" w:hAnsi="Arial" w:cs="Arial"/>
          <w:bCs/>
          <w:sz w:val="20"/>
          <w:szCs w:val="20"/>
          <w:lang w:val="x-none"/>
        </w:rPr>
        <w:t>is</w:t>
      </w:r>
      <w:proofErr w:type="spellEnd"/>
      <w:r w:rsidRPr="006E4B5A">
        <w:rPr>
          <w:rFonts w:ascii="Arial" w:hAnsi="Arial" w:cs="Arial"/>
          <w:bCs/>
          <w:sz w:val="20"/>
          <w:szCs w:val="20"/>
          <w:lang w:val="x-none"/>
        </w:rPr>
        <w:t>) técnico(s) e/ou membros da equipe técnica que participarão do serviço, que demonstre a Anotação de Responsabilidade Técnica - ART ou o Registro de Responsabilidade Técnica - RRT, relativo à execução dos serviços.</w:t>
      </w:r>
    </w:p>
    <w:p w:rsidR="00AC511E" w:rsidRPr="008C2972" w:rsidRDefault="00AC511E" w:rsidP="00AC511E">
      <w:pPr>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jc w:val="both"/>
        <w:rPr>
          <w:rFonts w:ascii="Arial" w:hAnsi="Arial" w:cs="Arial"/>
          <w:bCs/>
          <w:sz w:val="20"/>
          <w:szCs w:val="20"/>
          <w:lang w:val="x-none"/>
        </w:rPr>
      </w:pPr>
      <w:r w:rsidRPr="006E4B5A">
        <w:rPr>
          <w:rFonts w:ascii="Arial" w:hAnsi="Arial" w:cs="Arial"/>
          <w:bCs/>
          <w:sz w:val="20"/>
          <w:szCs w:val="20"/>
          <w:lang w:val="x-none"/>
        </w:rPr>
        <w:t xml:space="preserve">Todo e qualquer serviço será executado por profissionais habilitados, com certificado de registro da entidade de categoria de classe, com Atestado e CAT averbado de projeto/serviço de igual natureza ao do serviço a ser realizado e para </w:t>
      </w:r>
      <w:r w:rsidRPr="006E4B5A">
        <w:rPr>
          <w:rFonts w:ascii="Arial" w:hAnsi="Arial" w:cs="Arial"/>
          <w:bCs/>
          <w:sz w:val="20"/>
          <w:szCs w:val="20"/>
          <w:lang w:val="x-none"/>
        </w:rPr>
        <w:lastRenderedPageBreak/>
        <w:t xml:space="preserve">a empresa na forma da resolução 1025/2009 – CONFEA.  </w:t>
      </w:r>
    </w:p>
    <w:p w:rsidR="00AC511E" w:rsidRPr="008C2972" w:rsidRDefault="00AC511E" w:rsidP="00AC511E">
      <w:pPr>
        <w:rPr>
          <w:rFonts w:ascii="Arial" w:hAnsi="Arial" w:cs="Arial"/>
          <w:bCs/>
          <w:sz w:val="20"/>
          <w:szCs w:val="20"/>
          <w:lang w:val="x-none"/>
        </w:rPr>
      </w:pPr>
    </w:p>
    <w:p w:rsidR="00AC511E" w:rsidRPr="00B50DE5" w:rsidRDefault="00AC511E" w:rsidP="006E4B5A">
      <w:pPr>
        <w:pStyle w:val="PargrafodaLista"/>
        <w:widowControl w:val="0"/>
        <w:numPr>
          <w:ilvl w:val="2"/>
          <w:numId w:val="12"/>
        </w:numPr>
        <w:spacing w:before="120" w:after="120" w:line="360" w:lineRule="auto"/>
        <w:jc w:val="both"/>
        <w:rPr>
          <w:rFonts w:ascii="Arial" w:hAnsi="Arial" w:cs="Arial"/>
          <w:bCs/>
          <w:sz w:val="20"/>
          <w:szCs w:val="20"/>
          <w:lang w:val="x-none"/>
        </w:rPr>
      </w:pPr>
      <w:r w:rsidRPr="00B50DE5">
        <w:rPr>
          <w:rFonts w:ascii="Arial" w:hAnsi="Arial" w:cs="Arial"/>
          <w:bCs/>
          <w:sz w:val="20"/>
          <w:szCs w:val="20"/>
          <w:lang w:val="x-none"/>
        </w:rPr>
        <w:t>Os Responsáveis Técnicos (RT) e/ou membros da equipe técnica deverão pertencer ao quadro permanente da licitante, na data prevista para entrega da proposta.</w:t>
      </w:r>
    </w:p>
    <w:p w:rsidR="00AC511E" w:rsidRPr="008C2972" w:rsidRDefault="00AC511E" w:rsidP="00AC511E">
      <w:pPr>
        <w:widowControl w:val="0"/>
        <w:spacing w:before="120" w:after="120" w:line="360" w:lineRule="auto"/>
        <w:contextualSpacing/>
        <w:jc w:val="both"/>
        <w:rPr>
          <w:rFonts w:ascii="Arial" w:hAnsi="Arial" w:cs="Arial"/>
          <w:bCs/>
          <w:sz w:val="20"/>
          <w:szCs w:val="20"/>
          <w:lang w:val="x-none"/>
        </w:rPr>
      </w:pPr>
    </w:p>
    <w:p w:rsidR="00AC511E" w:rsidRPr="00B50DE5" w:rsidRDefault="00AC511E" w:rsidP="006E4B5A">
      <w:pPr>
        <w:pStyle w:val="PargrafodaLista"/>
        <w:widowControl w:val="0"/>
        <w:numPr>
          <w:ilvl w:val="2"/>
          <w:numId w:val="12"/>
        </w:numPr>
        <w:spacing w:before="120" w:after="120" w:line="360" w:lineRule="auto"/>
        <w:jc w:val="both"/>
        <w:rPr>
          <w:rFonts w:ascii="Arial" w:hAnsi="Arial" w:cs="Arial"/>
          <w:bCs/>
          <w:sz w:val="20"/>
          <w:szCs w:val="20"/>
          <w:lang w:val="x-none"/>
        </w:rPr>
      </w:pPr>
      <w:r w:rsidRPr="00B50DE5">
        <w:rPr>
          <w:rFonts w:ascii="Arial" w:hAnsi="Arial" w:cs="Arial"/>
          <w:bCs/>
          <w:sz w:val="20"/>
          <w:szCs w:val="20"/>
          <w:lang w:val="x-none"/>
        </w:rPr>
        <w:t>Entende-se, para fins deste Edital, como pertencente ao quadro técnico da licitante o Sócio; Diretor; Empregado; responsável técnico; profissional contratado;</w:t>
      </w:r>
    </w:p>
    <w:p w:rsidR="00AC511E" w:rsidRPr="00B50DE5" w:rsidRDefault="00AC511E" w:rsidP="006E4B5A">
      <w:pPr>
        <w:pStyle w:val="PargrafodaLista"/>
        <w:widowControl w:val="0"/>
        <w:numPr>
          <w:ilvl w:val="2"/>
          <w:numId w:val="12"/>
        </w:numPr>
        <w:spacing w:before="120" w:after="120" w:line="360" w:lineRule="auto"/>
        <w:jc w:val="both"/>
        <w:rPr>
          <w:rFonts w:ascii="Arial" w:hAnsi="Arial" w:cs="Arial"/>
          <w:bCs/>
          <w:sz w:val="20"/>
          <w:szCs w:val="20"/>
          <w:lang w:val="x-none"/>
        </w:rPr>
      </w:pPr>
      <w:r w:rsidRPr="00B50DE5">
        <w:rPr>
          <w:rFonts w:ascii="Arial" w:hAnsi="Arial" w:cs="Arial"/>
          <w:bCs/>
          <w:sz w:val="20"/>
          <w:szCs w:val="20"/>
          <w:lang w:val="x-none"/>
        </w:rPr>
        <w:t>A comprovação de vinculação dos profissionais deverá atender aos seguintes requisitos:</w:t>
      </w:r>
    </w:p>
    <w:p w:rsidR="00AC511E" w:rsidRPr="00B50DE5" w:rsidRDefault="00AC511E" w:rsidP="006E4B5A">
      <w:pPr>
        <w:pStyle w:val="PargrafodaLista"/>
        <w:widowControl w:val="0"/>
        <w:numPr>
          <w:ilvl w:val="3"/>
          <w:numId w:val="12"/>
        </w:numPr>
        <w:spacing w:before="120" w:after="120" w:line="360" w:lineRule="auto"/>
        <w:jc w:val="both"/>
        <w:rPr>
          <w:rFonts w:ascii="Arial" w:hAnsi="Arial" w:cs="Arial"/>
          <w:bCs/>
          <w:sz w:val="20"/>
          <w:szCs w:val="20"/>
        </w:rPr>
      </w:pPr>
      <w:r w:rsidRPr="00B50DE5">
        <w:rPr>
          <w:rFonts w:ascii="Arial" w:hAnsi="Arial" w:cs="Arial"/>
          <w:bCs/>
          <w:sz w:val="20"/>
          <w:szCs w:val="20"/>
        </w:rPr>
        <w:t>Sócio: Contrato Social devidamente registrado no órgão competente;</w:t>
      </w:r>
    </w:p>
    <w:p w:rsidR="00AC511E" w:rsidRPr="00B50DE5" w:rsidRDefault="00AC511E" w:rsidP="006E4B5A">
      <w:pPr>
        <w:pStyle w:val="PargrafodaLista"/>
        <w:widowControl w:val="0"/>
        <w:numPr>
          <w:ilvl w:val="3"/>
          <w:numId w:val="12"/>
        </w:numPr>
        <w:spacing w:before="120" w:after="120" w:line="360" w:lineRule="auto"/>
        <w:jc w:val="both"/>
        <w:rPr>
          <w:rFonts w:ascii="Arial" w:hAnsi="Arial" w:cs="Arial"/>
          <w:bCs/>
          <w:sz w:val="20"/>
          <w:szCs w:val="20"/>
          <w:lang w:val="x-none"/>
        </w:rPr>
      </w:pPr>
      <w:r w:rsidRPr="00B50DE5">
        <w:rPr>
          <w:rFonts w:ascii="Arial" w:hAnsi="Arial" w:cs="Arial"/>
          <w:bCs/>
          <w:sz w:val="20"/>
          <w:szCs w:val="20"/>
          <w:lang w:val="x-none"/>
        </w:rPr>
        <w:t>Diretor: cópia do Contrato Social, em se tratando de firma individual ou limitada ou cópia da ata de eleição devidamente publicada na imprensa, em se tratando de sociedade anônima;</w:t>
      </w:r>
    </w:p>
    <w:p w:rsidR="00AC511E" w:rsidRPr="00B50DE5" w:rsidRDefault="00AC511E" w:rsidP="006E4B5A">
      <w:pPr>
        <w:pStyle w:val="PargrafodaLista"/>
        <w:widowControl w:val="0"/>
        <w:numPr>
          <w:ilvl w:val="3"/>
          <w:numId w:val="12"/>
        </w:numPr>
        <w:spacing w:before="120" w:after="120" w:line="360" w:lineRule="auto"/>
        <w:jc w:val="both"/>
        <w:rPr>
          <w:rFonts w:ascii="Arial" w:hAnsi="Arial" w:cs="Arial"/>
          <w:bCs/>
          <w:sz w:val="20"/>
          <w:szCs w:val="20"/>
          <w:lang w:val="x-none"/>
        </w:rPr>
      </w:pPr>
      <w:r w:rsidRPr="00B50DE5">
        <w:rPr>
          <w:rFonts w:ascii="Arial" w:hAnsi="Arial" w:cs="Arial"/>
          <w:bCs/>
          <w:sz w:val="20"/>
          <w:szCs w:val="20"/>
          <w:lang w:val="x-none"/>
        </w:rPr>
        <w:t xml:space="preserve">Empregado: cópia atualizada da Carteira de Trabalho e Previdência Social – CTPS ou </w:t>
      </w:r>
      <w:r w:rsidRPr="00B50DE5">
        <w:rPr>
          <w:rFonts w:ascii="Arial" w:hAnsi="Arial" w:cs="Arial"/>
          <w:bCs/>
          <w:sz w:val="20"/>
          <w:szCs w:val="20"/>
        </w:rPr>
        <w:t xml:space="preserve">     </w:t>
      </w:r>
      <w:r w:rsidRPr="00B50DE5">
        <w:rPr>
          <w:rFonts w:ascii="Arial" w:hAnsi="Arial" w:cs="Arial"/>
          <w:bCs/>
          <w:sz w:val="20"/>
          <w:szCs w:val="20"/>
          <w:lang w:val="x-none"/>
        </w:rPr>
        <w:t>Contrato de Trabalho em vigor.</w:t>
      </w:r>
    </w:p>
    <w:p w:rsidR="00AC511E" w:rsidRPr="00B50DE5" w:rsidRDefault="00AC511E" w:rsidP="006E4B5A">
      <w:pPr>
        <w:pStyle w:val="PargrafodaLista"/>
        <w:widowControl w:val="0"/>
        <w:numPr>
          <w:ilvl w:val="3"/>
          <w:numId w:val="12"/>
        </w:numPr>
        <w:spacing w:before="120" w:after="120" w:line="360" w:lineRule="auto"/>
        <w:jc w:val="both"/>
        <w:rPr>
          <w:rFonts w:ascii="Arial" w:hAnsi="Arial" w:cs="Arial"/>
          <w:bCs/>
          <w:sz w:val="20"/>
          <w:szCs w:val="20"/>
          <w:lang w:val="x-none"/>
        </w:rPr>
      </w:pPr>
      <w:r w:rsidRPr="00B50DE5">
        <w:rPr>
          <w:rFonts w:ascii="Arial" w:hAnsi="Arial" w:cs="Arial"/>
          <w:bCs/>
          <w:sz w:val="20"/>
          <w:szCs w:val="20"/>
          <w:lang w:val="x-none"/>
        </w:rPr>
        <w:t>Respons</w:t>
      </w:r>
      <w:r w:rsidRPr="00B50DE5">
        <w:rPr>
          <w:rFonts w:ascii="Arial" w:hAnsi="Arial" w:cs="Arial"/>
          <w:bCs/>
          <w:sz w:val="20"/>
          <w:szCs w:val="20"/>
        </w:rPr>
        <w:t xml:space="preserve">ável Técnico:  </w:t>
      </w:r>
      <w:r w:rsidRPr="00B50DE5">
        <w:rPr>
          <w:rFonts w:ascii="Arial" w:hAnsi="Arial" w:cs="Arial"/>
          <w:bCs/>
          <w:sz w:val="20"/>
          <w:szCs w:val="20"/>
          <w:lang w:val="x-none"/>
        </w:rPr>
        <w:t>cópia da Certidão expedida pelo CREA ou CRQ</w:t>
      </w:r>
      <w:r w:rsidRPr="00B50DE5">
        <w:rPr>
          <w:rFonts w:ascii="Arial" w:hAnsi="Arial" w:cs="Arial"/>
          <w:bCs/>
          <w:sz w:val="20"/>
          <w:szCs w:val="20"/>
        </w:rPr>
        <w:t xml:space="preserve"> do Estado do Rio de Janeiro,</w:t>
      </w:r>
      <w:r w:rsidRPr="00B50DE5">
        <w:rPr>
          <w:rFonts w:ascii="Arial" w:hAnsi="Arial" w:cs="Arial"/>
          <w:bCs/>
          <w:sz w:val="20"/>
          <w:szCs w:val="20"/>
          <w:lang w:val="x-none"/>
        </w:rPr>
        <w:t xml:space="preserve"> onde consta o registro do profissional como RT, ou a apresentação de um dos seguintes documentos:</w:t>
      </w:r>
      <w:r w:rsidRPr="00B50DE5">
        <w:rPr>
          <w:rFonts w:ascii="Arial" w:hAnsi="Arial" w:cs="Arial"/>
          <w:bCs/>
          <w:sz w:val="20"/>
          <w:szCs w:val="20"/>
        </w:rPr>
        <w:t xml:space="preserve"> </w:t>
      </w:r>
    </w:p>
    <w:p w:rsidR="00AC511E" w:rsidRPr="008C2972" w:rsidRDefault="00AC511E" w:rsidP="00AC511E">
      <w:pPr>
        <w:numPr>
          <w:ilvl w:val="0"/>
          <w:numId w:val="37"/>
        </w:numPr>
        <w:spacing w:before="120" w:after="120" w:line="360" w:lineRule="auto"/>
        <w:ind w:left="1134" w:firstLine="0"/>
        <w:contextualSpacing/>
        <w:jc w:val="both"/>
        <w:rPr>
          <w:rFonts w:ascii="Arial" w:hAnsi="Arial" w:cs="Arial"/>
          <w:bCs/>
          <w:sz w:val="20"/>
          <w:szCs w:val="20"/>
          <w:lang w:val="x-none"/>
        </w:rPr>
      </w:pPr>
      <w:r w:rsidRPr="008C2972">
        <w:rPr>
          <w:rFonts w:ascii="Arial" w:hAnsi="Arial" w:cs="Arial"/>
          <w:bCs/>
          <w:sz w:val="20"/>
          <w:szCs w:val="20"/>
          <w:lang w:val="x-none"/>
        </w:rPr>
        <w:t>Ficha de registro do empregado - RE, devidamente registrada no Ministério do Trabalho; ou</w:t>
      </w:r>
    </w:p>
    <w:p w:rsidR="00AC511E" w:rsidRPr="008C2972" w:rsidRDefault="00AC511E" w:rsidP="00AC511E">
      <w:pPr>
        <w:numPr>
          <w:ilvl w:val="0"/>
          <w:numId w:val="37"/>
        </w:numPr>
        <w:spacing w:before="120" w:after="120" w:line="360" w:lineRule="auto"/>
        <w:ind w:left="1134" w:firstLine="0"/>
        <w:contextualSpacing/>
        <w:jc w:val="both"/>
        <w:rPr>
          <w:rFonts w:ascii="Arial" w:hAnsi="Arial" w:cs="Arial"/>
          <w:bCs/>
          <w:sz w:val="20"/>
          <w:szCs w:val="20"/>
          <w:lang w:val="x-none"/>
        </w:rPr>
      </w:pPr>
      <w:r w:rsidRPr="008C2972">
        <w:rPr>
          <w:rFonts w:ascii="Arial" w:hAnsi="Arial" w:cs="Arial"/>
          <w:bCs/>
          <w:sz w:val="20"/>
          <w:szCs w:val="20"/>
          <w:lang w:val="x-none"/>
        </w:rPr>
        <w:t>Carteira de Trabalho e Previdência Social - CTPS, em nome do profissional; ou</w:t>
      </w:r>
    </w:p>
    <w:p w:rsidR="00AC511E" w:rsidRPr="008C2972" w:rsidRDefault="00AC511E" w:rsidP="00AC511E">
      <w:pPr>
        <w:numPr>
          <w:ilvl w:val="0"/>
          <w:numId w:val="37"/>
        </w:numPr>
        <w:spacing w:before="120" w:after="120" w:line="360" w:lineRule="auto"/>
        <w:ind w:left="1134" w:firstLine="0"/>
        <w:contextualSpacing/>
        <w:jc w:val="both"/>
        <w:rPr>
          <w:rFonts w:ascii="Arial" w:hAnsi="Arial" w:cs="Arial"/>
          <w:bCs/>
          <w:sz w:val="20"/>
          <w:szCs w:val="20"/>
          <w:lang w:val="x-none"/>
        </w:rPr>
      </w:pPr>
      <w:r w:rsidRPr="008C2972">
        <w:rPr>
          <w:rFonts w:ascii="Arial" w:hAnsi="Arial" w:cs="Arial"/>
          <w:bCs/>
          <w:sz w:val="20"/>
          <w:szCs w:val="20"/>
          <w:lang w:val="x-none"/>
        </w:rPr>
        <w:t>Contrato Social ou último aditivo se houver;</w:t>
      </w:r>
      <w:r w:rsidRPr="008C2972">
        <w:rPr>
          <w:rFonts w:ascii="Arial" w:hAnsi="Arial" w:cs="Arial"/>
          <w:bCs/>
          <w:sz w:val="20"/>
          <w:szCs w:val="20"/>
        </w:rPr>
        <w:t xml:space="preserve"> ou</w:t>
      </w:r>
    </w:p>
    <w:p w:rsidR="00AC511E" w:rsidRPr="008C2972" w:rsidRDefault="00AC511E" w:rsidP="00AC511E">
      <w:pPr>
        <w:numPr>
          <w:ilvl w:val="0"/>
          <w:numId w:val="37"/>
        </w:numPr>
        <w:spacing w:before="120" w:after="120" w:line="360" w:lineRule="auto"/>
        <w:ind w:left="1134" w:firstLine="0"/>
        <w:contextualSpacing/>
        <w:jc w:val="both"/>
        <w:rPr>
          <w:rFonts w:ascii="Arial" w:hAnsi="Arial" w:cs="Arial"/>
          <w:bCs/>
          <w:sz w:val="20"/>
          <w:szCs w:val="20"/>
          <w:lang w:val="x-none"/>
        </w:rPr>
      </w:pPr>
      <w:r w:rsidRPr="008C2972">
        <w:rPr>
          <w:rFonts w:ascii="Arial" w:hAnsi="Arial" w:cs="Arial"/>
          <w:bCs/>
          <w:sz w:val="20"/>
          <w:szCs w:val="20"/>
          <w:lang w:val="x-none"/>
        </w:rPr>
        <w:t>Declaração de contratação futura, acompanhada da anuência do profissional detentor do(s) Atestado(s) apresentado(s).</w:t>
      </w:r>
    </w:p>
    <w:p w:rsidR="00AC511E" w:rsidRPr="00B50DE5" w:rsidRDefault="00AC511E" w:rsidP="006E4B5A">
      <w:pPr>
        <w:pStyle w:val="PargrafodaLista"/>
        <w:widowControl w:val="0"/>
        <w:numPr>
          <w:ilvl w:val="3"/>
          <w:numId w:val="12"/>
        </w:numPr>
        <w:spacing w:before="120" w:after="120" w:line="360" w:lineRule="auto"/>
        <w:jc w:val="both"/>
        <w:rPr>
          <w:rFonts w:ascii="Arial" w:hAnsi="Arial" w:cs="Arial"/>
          <w:bCs/>
          <w:sz w:val="20"/>
          <w:szCs w:val="20"/>
          <w:lang w:val="x-none"/>
        </w:rPr>
      </w:pPr>
      <w:r w:rsidRPr="00B50DE5">
        <w:rPr>
          <w:rFonts w:ascii="Arial" w:hAnsi="Arial" w:cs="Arial"/>
          <w:bCs/>
          <w:sz w:val="20"/>
          <w:szCs w:val="20"/>
        </w:rPr>
        <w:t xml:space="preserve"> Profissional Contratado: contrato de prestação de serviço com ou sem vínculo empregatício.</w:t>
      </w:r>
    </w:p>
    <w:p w:rsidR="00AC511E" w:rsidRPr="008C2972" w:rsidRDefault="00AC511E" w:rsidP="00AC511E">
      <w:pPr>
        <w:spacing w:before="120" w:after="120" w:line="360" w:lineRule="auto"/>
        <w:ind w:left="284"/>
        <w:contextualSpacing/>
        <w:jc w:val="both"/>
        <w:rPr>
          <w:rFonts w:ascii="Arial" w:hAnsi="Arial" w:cs="Arial"/>
          <w:bCs/>
          <w:sz w:val="20"/>
          <w:szCs w:val="20"/>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lang w:val="x-none"/>
        </w:rPr>
        <w:t>Os integrantes da Equipe Técnica deverão ser obrigatoriamente os profissionais que efetivamente irão executar e assumir a responsabilidade técnica pelos serviços para os quais foram indicados.</w:t>
      </w:r>
    </w:p>
    <w:p w:rsidR="00AC511E" w:rsidRPr="008C2972" w:rsidRDefault="00AC511E" w:rsidP="00AC511E">
      <w:pPr>
        <w:widowControl w:val="0"/>
        <w:spacing w:before="120" w:after="120" w:line="360" w:lineRule="auto"/>
        <w:ind w:left="284" w:right="51"/>
        <w:contextualSpacing/>
        <w:jc w:val="both"/>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lang w:val="x-none"/>
        </w:rPr>
        <w:t xml:space="preserve">No decorrer da execução do serviço, os profissionais de que trata o subitem </w:t>
      </w:r>
      <w:r w:rsidRPr="006E4B5A">
        <w:rPr>
          <w:rFonts w:ascii="Arial" w:hAnsi="Arial" w:cs="Arial"/>
          <w:bCs/>
          <w:sz w:val="20"/>
          <w:szCs w:val="20"/>
          <w:lang w:val="x-none"/>
        </w:rPr>
        <w:lastRenderedPageBreak/>
        <w:t>anterior poderão ser substituídos, nos termos do artigo 30, §10, da Lei n° 8.666, de 1993.</w:t>
      </w:r>
    </w:p>
    <w:p w:rsidR="00AC511E" w:rsidRPr="008C2972" w:rsidRDefault="00AC511E" w:rsidP="00AC511E">
      <w:pPr>
        <w:widowControl w:val="0"/>
        <w:spacing w:before="120" w:after="120" w:line="360" w:lineRule="auto"/>
        <w:ind w:left="567" w:right="51"/>
        <w:contextualSpacing/>
        <w:jc w:val="both"/>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lang w:val="x-none"/>
        </w:rPr>
        <w:t>Somente será admitida a substituição de qualquer profissional, cujos Atestados tenham contribuído para a classificação da licitante, por outro com acervo técnico equivalente ou superior ao apresentado na licitação para o profissional a ser substituído.</w:t>
      </w:r>
    </w:p>
    <w:p w:rsidR="00AC511E" w:rsidRPr="008C2972" w:rsidRDefault="00AC511E" w:rsidP="00AC511E">
      <w:pPr>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lang w:val="x-none"/>
        </w:rPr>
        <w:t xml:space="preserve">A proposta de substituição de profissional deverá ser feita por escrito, devidamente fundamentada, e incluirá a indicação do novo profissional com a comprovação de seu acervo técnico, acompanhada da baixa da ART ou RRT do profissional que está sendo substituído. </w:t>
      </w:r>
    </w:p>
    <w:p w:rsidR="00AC511E" w:rsidRPr="008C2972" w:rsidRDefault="00AC511E" w:rsidP="00AC511E">
      <w:pPr>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lang w:val="x-none"/>
        </w:rPr>
        <w:t>Para a sua efetivação, a proposta de substituição deverá ser apreciada e aprovada pela Fiscalização. Salvo por caso fortuito ou força maior, a eventual substituição de profissional não poderá, em nenhuma hipótese, ser alegada como motivo para a alteração de quaisquer das condições contratuais, particularmente dos prazos.</w:t>
      </w:r>
    </w:p>
    <w:p w:rsidR="00AC511E" w:rsidRPr="008C2972" w:rsidRDefault="00AC511E" w:rsidP="00AC511E">
      <w:pPr>
        <w:rPr>
          <w:rFonts w:ascii="Arial" w:hAnsi="Arial" w:cs="Arial"/>
          <w:bCs/>
          <w:sz w:val="20"/>
          <w:szCs w:val="20"/>
          <w:lang w:val="x-none"/>
        </w:rPr>
      </w:pPr>
    </w:p>
    <w:p w:rsidR="00AC511E" w:rsidRPr="006E4B5A" w:rsidRDefault="00B50DE5"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rPr>
        <w:t>Apresentar c</w:t>
      </w:r>
      <w:r w:rsidR="00AC511E" w:rsidRPr="006E4B5A">
        <w:rPr>
          <w:rFonts w:ascii="Arial" w:hAnsi="Arial" w:cs="Arial"/>
          <w:bCs/>
          <w:sz w:val="20"/>
          <w:szCs w:val="20"/>
        </w:rPr>
        <w:t>ópia controlada do procedimento interno para atendimento a emergências ambientais que mostre o sistema adotado em caso de acidente durante a incineração e/ou transporte dos resíduos.</w:t>
      </w:r>
    </w:p>
    <w:p w:rsidR="00AC511E" w:rsidRPr="008C2972" w:rsidRDefault="00AC511E" w:rsidP="00AC511E">
      <w:pPr>
        <w:widowControl w:val="0"/>
        <w:spacing w:before="120" w:after="120" w:line="360" w:lineRule="auto"/>
        <w:ind w:left="284" w:right="51"/>
        <w:contextualSpacing/>
        <w:jc w:val="both"/>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rPr>
        <w:t>Apresentar especificação técnica dos equipamentos para o procedimento de incineração, compatível com as dimensões das embalagens utilizadas no acondicionamento dos resíduos para o tratamento térmico da totalidade do conjunto ou embalagem/resíduo.</w:t>
      </w:r>
    </w:p>
    <w:p w:rsidR="00AC511E" w:rsidRPr="008C2972" w:rsidRDefault="00AC511E" w:rsidP="00AC511E">
      <w:pPr>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rPr>
        <w:t>Apresentar Licença de Operação para a atividade de incineração de resíduos de serviço de saúde e carcaças de animais e sua destinação final, emitida pelo Instituto Estadual do Ambiente INEA e da empresa subcontratada para o transporte, se for o caso.</w:t>
      </w:r>
    </w:p>
    <w:p w:rsidR="00AC511E" w:rsidRPr="008C2972" w:rsidRDefault="00AC511E" w:rsidP="00AC511E">
      <w:pPr>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rPr>
        <w:lastRenderedPageBreak/>
        <w:t xml:space="preserve"> Apresentar Licença de Operação para a atividade de transporte de resíduos, Classe I e II dos veículos utilizados, emitida pelo órgão ambiental estadual competente;</w:t>
      </w:r>
    </w:p>
    <w:p w:rsidR="00AC511E" w:rsidRPr="008C2972" w:rsidRDefault="00AC511E" w:rsidP="00AC511E">
      <w:pPr>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rPr>
        <w:t xml:space="preserve">Possuir </w:t>
      </w:r>
      <w:r w:rsidRPr="006E4B5A">
        <w:rPr>
          <w:rFonts w:ascii="Arial" w:hAnsi="Arial" w:cs="Arial"/>
          <w:bCs/>
          <w:sz w:val="20"/>
          <w:szCs w:val="20"/>
          <w:lang w:val="x-none"/>
        </w:rPr>
        <w:t xml:space="preserve">Cadastro Técnico da Licitante junto Instituto Estadual do Ambiente INEA </w:t>
      </w:r>
      <w:r w:rsidRPr="006E4B5A">
        <w:rPr>
          <w:rFonts w:ascii="Arial" w:hAnsi="Arial" w:cs="Arial"/>
          <w:bCs/>
          <w:sz w:val="20"/>
          <w:szCs w:val="20"/>
        </w:rPr>
        <w:t>e apresentar comprovante da taxa de Controle e Fiscalização TCFARJ trimestralmente, conforme Lei nº 10.165/ 2000;</w:t>
      </w:r>
    </w:p>
    <w:p w:rsidR="00AC511E" w:rsidRPr="008C2972" w:rsidRDefault="00AC511E" w:rsidP="00AC511E">
      <w:pPr>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rPr>
        <w:t>Apresentar Certidão Negativa de Débitos emitida pelo IBAMA – Instrução Normativa IBAMA nº 08, de 18 de setembro de 2003;</w:t>
      </w:r>
    </w:p>
    <w:p w:rsidR="00AC511E" w:rsidRPr="008C2972" w:rsidRDefault="00AC511E" w:rsidP="00AC511E">
      <w:pPr>
        <w:rPr>
          <w:rFonts w:ascii="Arial" w:hAnsi="Arial" w:cs="Arial"/>
          <w:bCs/>
          <w:sz w:val="20"/>
          <w:szCs w:val="20"/>
          <w:lang w:val="x-none"/>
        </w:rPr>
      </w:pPr>
    </w:p>
    <w:p w:rsidR="00AC511E" w:rsidRPr="006E4B5A" w:rsidRDefault="00AC511E" w:rsidP="006E4B5A">
      <w:pPr>
        <w:pStyle w:val="PargrafodaLista"/>
        <w:widowControl w:val="0"/>
        <w:numPr>
          <w:ilvl w:val="2"/>
          <w:numId w:val="12"/>
        </w:numPr>
        <w:spacing w:before="120" w:after="120" w:line="360" w:lineRule="auto"/>
        <w:ind w:right="51"/>
        <w:jc w:val="both"/>
        <w:rPr>
          <w:rFonts w:ascii="Arial" w:hAnsi="Arial" w:cs="Arial"/>
          <w:bCs/>
          <w:sz w:val="20"/>
          <w:szCs w:val="20"/>
          <w:lang w:val="x-none"/>
        </w:rPr>
      </w:pPr>
      <w:r w:rsidRPr="006E4B5A">
        <w:rPr>
          <w:rFonts w:ascii="Arial" w:hAnsi="Arial" w:cs="Arial"/>
          <w:bCs/>
          <w:sz w:val="20"/>
          <w:szCs w:val="20"/>
        </w:rPr>
        <w:t xml:space="preserve"> Apresentar Certificado de Regularidade do Cadastro Técnico Federal de Atividades Potencialmente Poluidoras ou Utilizadores de Recursos Ambientais de acordo com Instrução Normativa IBAMA nº. 31 de 03/12/2009, Instrução Normativa IBAMA nº. 06 de 15/03/2013 e Instrução Normativa IBAMA nº. 10 de 287/05/2013;</w:t>
      </w:r>
    </w:p>
    <w:p w:rsidR="00AC511E" w:rsidRPr="00EA22AA" w:rsidRDefault="00AC511E" w:rsidP="006E4B5A">
      <w:pPr>
        <w:pStyle w:val="PargrafodaLista"/>
        <w:numPr>
          <w:ilvl w:val="3"/>
          <w:numId w:val="12"/>
        </w:numPr>
        <w:spacing w:before="120" w:after="120" w:line="276" w:lineRule="auto"/>
        <w:ind w:hanging="11"/>
        <w:jc w:val="both"/>
        <w:rPr>
          <w:rFonts w:ascii="Arial" w:hAnsi="Arial" w:cs="Arial"/>
          <w:sz w:val="20"/>
          <w:szCs w:val="20"/>
        </w:rPr>
      </w:pPr>
    </w:p>
    <w:p w:rsidR="00F51A4C" w:rsidRPr="006E4B5A" w:rsidRDefault="00F51A4C" w:rsidP="006E4B5A">
      <w:pPr>
        <w:pStyle w:val="PargrafodaLista"/>
        <w:numPr>
          <w:ilvl w:val="2"/>
          <w:numId w:val="12"/>
        </w:numPr>
        <w:tabs>
          <w:tab w:val="left" w:pos="709"/>
        </w:tabs>
        <w:autoSpaceDE w:val="0"/>
        <w:snapToGrid w:val="0"/>
        <w:spacing w:before="120" w:after="120" w:line="276" w:lineRule="auto"/>
        <w:jc w:val="both"/>
        <w:rPr>
          <w:rFonts w:ascii="Arial" w:hAnsi="Arial" w:cs="Arial"/>
          <w:bCs/>
          <w:sz w:val="20"/>
          <w:szCs w:val="20"/>
        </w:rPr>
      </w:pPr>
      <w:r w:rsidRPr="006E4B5A">
        <w:rPr>
          <w:rFonts w:ascii="Arial" w:hAnsi="Arial" w:cs="Arial"/>
          <w:bCs/>
          <w:sz w:val="20"/>
          <w:szCs w:val="20"/>
        </w:rPr>
        <w:t>As empresas cadastradas ou não no SICAF deverão apresentar ainda:</w:t>
      </w:r>
    </w:p>
    <w:p w:rsidR="00F51A4C" w:rsidRDefault="00F51A4C" w:rsidP="00F51A4C">
      <w:pPr>
        <w:pStyle w:val="PargrafodaLista"/>
        <w:tabs>
          <w:tab w:val="left" w:pos="851"/>
          <w:tab w:val="left" w:pos="1418"/>
        </w:tabs>
        <w:autoSpaceDE w:val="0"/>
        <w:snapToGrid w:val="0"/>
        <w:spacing w:after="120" w:line="276" w:lineRule="auto"/>
        <w:ind w:left="660"/>
        <w:jc w:val="both"/>
        <w:rPr>
          <w:rFonts w:ascii="Arial" w:hAnsi="Arial" w:cs="Arial"/>
          <w:sz w:val="20"/>
          <w:szCs w:val="20"/>
        </w:rPr>
      </w:pPr>
      <w:r w:rsidRPr="00F51A4C">
        <w:rPr>
          <w:rFonts w:ascii="Arial" w:hAnsi="Arial" w:cs="Arial"/>
          <w:sz w:val="20"/>
          <w:szCs w:val="20"/>
        </w:rPr>
        <w:t xml:space="preserve">8.9.1. Atestado de vistoria assinado pelo servidor responsável, conforme item 3.3 do Anexo VII-A da IN SEGES/MP n. 5/2017; </w:t>
      </w:r>
      <w:proofErr w:type="gramStart"/>
      <w:r w:rsidRPr="00F51A4C">
        <w:rPr>
          <w:rFonts w:ascii="Arial" w:hAnsi="Arial" w:cs="Arial"/>
          <w:sz w:val="20"/>
          <w:szCs w:val="20"/>
        </w:rPr>
        <w:t>OU</w:t>
      </w:r>
      <w:proofErr w:type="gramEnd"/>
    </w:p>
    <w:p w:rsidR="00F51A4C" w:rsidRPr="00F51A4C" w:rsidRDefault="00F51A4C" w:rsidP="00F51A4C">
      <w:pPr>
        <w:pStyle w:val="PargrafodaLista"/>
        <w:tabs>
          <w:tab w:val="left" w:pos="851"/>
          <w:tab w:val="left" w:pos="1418"/>
        </w:tabs>
        <w:autoSpaceDE w:val="0"/>
        <w:snapToGrid w:val="0"/>
        <w:spacing w:after="120" w:line="276" w:lineRule="auto"/>
        <w:ind w:left="660"/>
        <w:jc w:val="both"/>
        <w:rPr>
          <w:rFonts w:ascii="Arial" w:hAnsi="Arial" w:cs="Arial"/>
          <w:sz w:val="20"/>
          <w:szCs w:val="20"/>
        </w:rPr>
      </w:pPr>
      <w:r w:rsidRPr="00F51A4C">
        <w:rPr>
          <w:rFonts w:ascii="Arial" w:hAnsi="Arial" w:cs="Arial"/>
          <w:sz w:val="20"/>
          <w:szCs w:val="20"/>
        </w:rPr>
        <w:t>8.9.2. Declaração emitida pelo licitante de que conhece as condições locais para execução do objeto ou que realizou vistoria no local do evento, conforme item 3.3 do Anexo VII-A da IN SEGES/MP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 deste Edital.</w:t>
      </w:r>
    </w:p>
    <w:p w:rsidR="004344EC" w:rsidRPr="00644766" w:rsidRDefault="004344EC" w:rsidP="006E4B5A">
      <w:pPr>
        <w:numPr>
          <w:ilvl w:val="1"/>
          <w:numId w:val="12"/>
        </w:numPr>
        <w:tabs>
          <w:tab w:val="left" w:pos="709"/>
        </w:tabs>
        <w:autoSpaceDE w:val="0"/>
        <w:snapToGrid w:val="0"/>
        <w:spacing w:before="120" w:after="120" w:line="276" w:lineRule="auto"/>
        <w:ind w:left="0" w:hanging="6"/>
        <w:jc w:val="both"/>
        <w:rPr>
          <w:rFonts w:ascii="Arial" w:hAnsi="Arial" w:cs="Arial"/>
          <w:b/>
          <w:bCs/>
          <w:sz w:val="20"/>
          <w:szCs w:val="20"/>
        </w:rPr>
      </w:pPr>
      <w:r w:rsidRPr="00644766">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4344EC" w:rsidRDefault="004344EC" w:rsidP="006E4B5A">
      <w:pPr>
        <w:numPr>
          <w:ilvl w:val="1"/>
          <w:numId w:val="12"/>
        </w:numPr>
        <w:spacing w:before="120" w:after="120" w:line="276" w:lineRule="auto"/>
        <w:ind w:left="0" w:firstLine="0"/>
        <w:jc w:val="both"/>
        <w:rPr>
          <w:rFonts w:ascii="Arial" w:hAnsi="Arial" w:cs="Arial"/>
          <w:bCs/>
          <w:color w:val="000000"/>
          <w:sz w:val="20"/>
          <w:szCs w:val="20"/>
        </w:rPr>
      </w:pPr>
      <w:r w:rsidRPr="00644766">
        <w:rPr>
          <w:rFonts w:ascii="Arial" w:hAnsi="Arial" w:cs="Arial"/>
          <w:bCs/>
          <w:color w:val="000000"/>
          <w:sz w:val="20"/>
          <w:szCs w:val="20"/>
        </w:rPr>
        <w:t>Os documentos exigidos para habilitação relacionados nos subitens acima, deverão ser apresentados em meio digital pelos licitantes, por meio de funcionalidade presente no sistema (upload), no prazo</w:t>
      </w:r>
      <w:r w:rsidR="000B7330">
        <w:rPr>
          <w:rFonts w:ascii="Arial" w:hAnsi="Arial" w:cs="Arial"/>
          <w:bCs/>
          <w:color w:val="000000"/>
          <w:sz w:val="20"/>
          <w:szCs w:val="20"/>
        </w:rPr>
        <w:t xml:space="preserve"> mínimo </w:t>
      </w:r>
      <w:r w:rsidRPr="00644766">
        <w:rPr>
          <w:rFonts w:ascii="Arial" w:hAnsi="Arial" w:cs="Arial"/>
          <w:bCs/>
          <w:color w:val="000000"/>
          <w:sz w:val="20"/>
          <w:szCs w:val="20"/>
        </w:rPr>
        <w:t xml:space="preserve">de </w:t>
      </w:r>
      <w:proofErr w:type="gramStart"/>
      <w:r w:rsidRPr="00644766">
        <w:rPr>
          <w:rFonts w:ascii="Arial" w:hAnsi="Arial" w:cs="Arial"/>
          <w:bCs/>
          <w:color w:val="000000"/>
          <w:sz w:val="20"/>
          <w:szCs w:val="20"/>
        </w:rPr>
        <w:t>2</w:t>
      </w:r>
      <w:proofErr w:type="gramEnd"/>
      <w:r w:rsidRPr="00644766">
        <w:rPr>
          <w:rFonts w:ascii="Arial" w:hAnsi="Arial" w:cs="Arial"/>
          <w:bCs/>
          <w:color w:val="000000"/>
          <w:sz w:val="20"/>
          <w:szCs w:val="20"/>
        </w:rPr>
        <w:t xml:space="preserve"> (duas) horas e máximo de 3 (três) horas, após solicitação do Pregoeiro no sistema eletrônico.  Somente mediante autorização do Pregoeiro e em caso de indisponibilidade do sistema, será aceito o envio da documentação por meio do e-mail </w:t>
      </w:r>
      <w:hyperlink r:id="rId13" w:history="1">
        <w:r w:rsidRPr="00644766">
          <w:rPr>
            <w:rStyle w:val="Hyperlink"/>
            <w:rFonts w:ascii="Arial" w:hAnsi="Arial" w:cs="Arial"/>
            <w:bCs/>
            <w:sz w:val="20"/>
            <w:szCs w:val="20"/>
          </w:rPr>
          <w:t>segec.cogic@fiocruz.br</w:t>
        </w:r>
      </w:hyperlink>
      <w:r w:rsidRPr="00644766">
        <w:rPr>
          <w:rFonts w:ascii="Arial" w:hAnsi="Arial" w:cs="Arial"/>
          <w:bCs/>
          <w:color w:val="000000"/>
          <w:sz w:val="2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w:t>
      </w:r>
      <w:r w:rsidRPr="00644766">
        <w:rPr>
          <w:rFonts w:ascii="Arial" w:hAnsi="Arial" w:cs="Arial"/>
          <w:bCs/>
          <w:color w:val="000000"/>
          <w:sz w:val="20"/>
          <w:szCs w:val="20"/>
        </w:rPr>
        <w:lastRenderedPageBreak/>
        <w:t xml:space="preserve">oficial, para análise, no prazo de </w:t>
      </w:r>
      <w:proofErr w:type="gramStart"/>
      <w:r w:rsidRPr="00644766">
        <w:rPr>
          <w:rFonts w:ascii="Arial" w:hAnsi="Arial" w:cs="Arial"/>
          <w:bCs/>
          <w:color w:val="000000"/>
          <w:sz w:val="20"/>
          <w:szCs w:val="20"/>
        </w:rPr>
        <w:t>3</w:t>
      </w:r>
      <w:proofErr w:type="gramEnd"/>
      <w:r w:rsidRPr="00644766">
        <w:rPr>
          <w:rFonts w:ascii="Arial" w:hAnsi="Arial" w:cs="Arial"/>
          <w:bCs/>
          <w:color w:val="000000"/>
          <w:sz w:val="20"/>
          <w:szCs w:val="20"/>
        </w:rPr>
        <w:t xml:space="preserve"> (três) dias úteis, após encerrado o prazo para o encaminhamento via funcionalidade do si</w:t>
      </w:r>
      <w:r w:rsidR="0075775B">
        <w:rPr>
          <w:rFonts w:ascii="Arial" w:hAnsi="Arial" w:cs="Arial"/>
          <w:bCs/>
          <w:color w:val="000000"/>
          <w:sz w:val="20"/>
          <w:szCs w:val="20"/>
        </w:rPr>
        <w:t>stema (upload),</w:t>
      </w:r>
      <w:r w:rsidRPr="00644766">
        <w:rPr>
          <w:rFonts w:ascii="Arial" w:hAnsi="Arial" w:cs="Arial"/>
          <w:bCs/>
          <w:color w:val="000000"/>
          <w:sz w:val="20"/>
          <w:szCs w:val="20"/>
        </w:rPr>
        <w:t xml:space="preserve"> ou e-mail.</w:t>
      </w:r>
    </w:p>
    <w:p w:rsidR="00F00556" w:rsidRPr="001514B1" w:rsidRDefault="006E4B5A" w:rsidP="001514B1">
      <w:pPr>
        <w:spacing w:before="120" w:after="120" w:line="276" w:lineRule="auto"/>
        <w:ind w:left="568"/>
        <w:jc w:val="both"/>
        <w:rPr>
          <w:rFonts w:ascii="Arial" w:hAnsi="Arial" w:cs="Arial"/>
          <w:bCs/>
          <w:sz w:val="20"/>
          <w:szCs w:val="20"/>
        </w:rPr>
      </w:pPr>
      <w:r>
        <w:rPr>
          <w:rFonts w:ascii="Arial" w:hAnsi="Arial" w:cs="Arial"/>
          <w:bCs/>
          <w:sz w:val="20"/>
          <w:szCs w:val="20"/>
        </w:rPr>
        <w:t xml:space="preserve">8.10.1. </w:t>
      </w:r>
      <w:r w:rsidR="001514B1">
        <w:rPr>
          <w:rFonts w:ascii="Arial" w:hAnsi="Arial" w:cs="Arial"/>
          <w:bCs/>
          <w:sz w:val="20"/>
          <w:szCs w:val="20"/>
        </w:rPr>
        <w:t xml:space="preserve"> </w:t>
      </w:r>
      <w:r w:rsidR="00F00556" w:rsidRPr="001514B1">
        <w:rPr>
          <w:rFonts w:ascii="Arial" w:hAnsi="Arial" w:cs="Arial"/>
          <w:bCs/>
          <w:sz w:val="20"/>
          <w:szCs w:val="20"/>
        </w:rPr>
        <w:t>Não serão aceitos documentos com indicação de CNPJ/CPF diferentes, salvo aqueles legalmente permitidos.</w:t>
      </w:r>
    </w:p>
    <w:p w:rsidR="00F00556" w:rsidRDefault="00F00556" w:rsidP="006E4B5A">
      <w:pPr>
        <w:pStyle w:val="PargrafodaLista"/>
        <w:numPr>
          <w:ilvl w:val="1"/>
          <w:numId w:val="12"/>
        </w:numPr>
        <w:tabs>
          <w:tab w:val="left" w:pos="709"/>
        </w:tabs>
        <w:autoSpaceDE w:val="0"/>
        <w:snapToGrid w:val="0"/>
        <w:spacing w:before="120" w:after="120" w:line="276" w:lineRule="auto"/>
        <w:ind w:left="0" w:firstLine="0"/>
        <w:jc w:val="both"/>
        <w:rPr>
          <w:rFonts w:ascii="Arial" w:hAnsi="Arial" w:cs="Arial"/>
          <w:bCs/>
          <w:sz w:val="20"/>
          <w:szCs w:val="20"/>
        </w:rPr>
      </w:pPr>
      <w:r w:rsidRPr="00F00556">
        <w:rPr>
          <w:rFonts w:ascii="Arial" w:hAnsi="Arial" w:cs="Arial"/>
          <w:bCs/>
          <w:sz w:val="20"/>
          <w:szCs w:val="20"/>
        </w:rPr>
        <w:t>A comprovação da regularidade fiscal e trabalhista, da qualificação econômico-financeira e da habilitação jurídica, conforme o caso</w:t>
      </w:r>
      <w:r w:rsidR="008F7767" w:rsidRPr="00F00556">
        <w:rPr>
          <w:rFonts w:ascii="Arial" w:hAnsi="Arial" w:cs="Arial"/>
          <w:bCs/>
          <w:sz w:val="20"/>
          <w:szCs w:val="20"/>
        </w:rPr>
        <w:t xml:space="preserve"> poderá</w:t>
      </w:r>
      <w:r w:rsidRPr="00F00556">
        <w:rPr>
          <w:rFonts w:ascii="Arial" w:hAnsi="Arial" w:cs="Arial"/>
          <w:bCs/>
          <w:sz w:val="20"/>
          <w:szCs w:val="20"/>
        </w:rPr>
        <w:t xml:space="preserve"> ser </w:t>
      </w:r>
      <w:r w:rsidR="008F7767" w:rsidRPr="00F00556">
        <w:rPr>
          <w:rFonts w:ascii="Arial" w:hAnsi="Arial" w:cs="Arial"/>
          <w:bCs/>
          <w:sz w:val="20"/>
          <w:szCs w:val="20"/>
        </w:rPr>
        <w:t>substituído</w:t>
      </w:r>
      <w:r w:rsidRPr="00F00556">
        <w:rPr>
          <w:rFonts w:ascii="Arial" w:hAnsi="Arial" w:cs="Arial"/>
          <w:bCs/>
          <w:sz w:val="20"/>
          <w:szCs w:val="20"/>
        </w:rPr>
        <w:t xml:space="preserve"> pela consulta ao SICAF, nos casos em que a empresa estiver habilitada no referido sistema, conforme o disposto nos arts. 4º, caput, 8º, § 3º, 13 a 18 e 43, III, da Instrução Normativa SLTI/MP nº 2, de 11.10.10. </w:t>
      </w:r>
    </w:p>
    <w:p w:rsidR="001514B1" w:rsidRPr="006E4B5A" w:rsidRDefault="001514B1" w:rsidP="006E4B5A">
      <w:pPr>
        <w:pStyle w:val="PargrafodaLista"/>
        <w:numPr>
          <w:ilvl w:val="2"/>
          <w:numId w:val="49"/>
        </w:numPr>
        <w:spacing w:before="120" w:after="120" w:line="276" w:lineRule="auto"/>
        <w:jc w:val="both"/>
        <w:rPr>
          <w:rFonts w:ascii="Arial" w:hAnsi="Arial" w:cs="Arial"/>
          <w:bCs/>
          <w:sz w:val="20"/>
          <w:szCs w:val="20"/>
        </w:rPr>
      </w:pPr>
      <w:r w:rsidRPr="006E4B5A">
        <w:rPr>
          <w:rFonts w:ascii="Arial" w:hAnsi="Arial" w:cs="Arial"/>
          <w:bCs/>
          <w:sz w:val="20"/>
          <w:szCs w:val="20"/>
        </w:rPr>
        <w:t>Também poderão ser consultados os sítios oficiais emissores de certidões, especialmente quando o licitante esteja com alguma documentação vencida junto ao SICAF.</w:t>
      </w:r>
    </w:p>
    <w:p w:rsidR="001514B1" w:rsidRPr="001514B1" w:rsidRDefault="001514B1" w:rsidP="006E4B5A">
      <w:pPr>
        <w:pStyle w:val="PargrafodaLista"/>
        <w:numPr>
          <w:ilvl w:val="1"/>
          <w:numId w:val="49"/>
        </w:numPr>
        <w:tabs>
          <w:tab w:val="left" w:pos="1440"/>
        </w:tabs>
        <w:autoSpaceDE w:val="0"/>
        <w:snapToGrid w:val="0"/>
        <w:spacing w:before="120" w:after="120" w:line="276" w:lineRule="auto"/>
        <w:ind w:left="0" w:firstLine="0"/>
        <w:jc w:val="both"/>
        <w:rPr>
          <w:rFonts w:ascii="Arial" w:hAnsi="Arial" w:cs="Arial"/>
          <w:bCs/>
          <w:sz w:val="20"/>
          <w:szCs w:val="20"/>
        </w:rPr>
      </w:pPr>
      <w:r w:rsidRPr="001514B1">
        <w:rPr>
          <w:rFonts w:ascii="Arial" w:hAnsi="Arial" w:cs="Arial"/>
          <w:bCs/>
          <w:sz w:val="20"/>
          <w:szCs w:val="20"/>
        </w:rPr>
        <w:t xml:space="preserve">Caso </w:t>
      </w:r>
      <w:r w:rsidRPr="001514B1">
        <w:rPr>
          <w:rFonts w:ascii="Arial" w:hAnsi="Arial" w:cs="Arial"/>
          <w:sz w:val="20"/>
          <w:szCs w:val="20"/>
        </w:rPr>
        <w:t>o Pregoeiro não logre êxito em obter a certidão correspondente através do sítio oficial, ou na hipótese de se encontrar vencida no referido sistema</w:t>
      </w:r>
      <w:r w:rsidRPr="001514B1">
        <w:rPr>
          <w:rFonts w:ascii="Arial" w:hAnsi="Arial" w:cs="Arial"/>
          <w:b/>
          <w:sz w:val="20"/>
          <w:szCs w:val="20"/>
          <w:u w:val="single"/>
        </w:rPr>
        <w:t>,</w:t>
      </w:r>
      <w:r w:rsidRPr="001514B1">
        <w:rPr>
          <w:rFonts w:ascii="Arial" w:hAnsi="Arial" w:cs="Arial"/>
          <w:sz w:val="20"/>
          <w:szCs w:val="20"/>
        </w:rPr>
        <w:t xml:space="preserve"> o licitante será convocado a encaminhar, no prazo de </w:t>
      </w:r>
      <w:proofErr w:type="gramStart"/>
      <w:r w:rsidR="001B1EF8">
        <w:rPr>
          <w:rFonts w:ascii="Arial" w:hAnsi="Arial" w:cs="Arial"/>
          <w:sz w:val="20"/>
          <w:szCs w:val="20"/>
        </w:rPr>
        <w:t>2</w:t>
      </w:r>
      <w:proofErr w:type="gramEnd"/>
      <w:r w:rsidRPr="001514B1">
        <w:rPr>
          <w:rFonts w:ascii="Arial" w:hAnsi="Arial" w:cs="Arial"/>
          <w:sz w:val="20"/>
          <w:szCs w:val="20"/>
        </w:rPr>
        <w:t xml:space="preserve"> </w:t>
      </w:r>
      <w:r w:rsidRPr="001514B1">
        <w:rPr>
          <w:rFonts w:ascii="Arial" w:hAnsi="Arial" w:cs="Arial"/>
          <w:bCs/>
          <w:sz w:val="20"/>
          <w:szCs w:val="20"/>
        </w:rPr>
        <w:t>(</w:t>
      </w:r>
      <w:r w:rsidR="001B1EF8">
        <w:rPr>
          <w:rFonts w:ascii="Arial" w:hAnsi="Arial" w:cs="Arial"/>
          <w:bCs/>
          <w:sz w:val="20"/>
          <w:szCs w:val="20"/>
        </w:rPr>
        <w:t>duas)</w:t>
      </w:r>
      <w:r w:rsidRPr="001514B1">
        <w:rPr>
          <w:rFonts w:ascii="Arial" w:hAnsi="Arial" w:cs="Arial"/>
          <w:bCs/>
          <w:sz w:val="20"/>
          <w:szCs w:val="20"/>
        </w:rPr>
        <w:t xml:space="preserve"> horas</w:t>
      </w:r>
      <w:r w:rsidRPr="001514B1">
        <w:rPr>
          <w:rFonts w:ascii="Arial" w:hAnsi="Arial" w:cs="Arial"/>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rsidR="004344EC" w:rsidRPr="00644766" w:rsidRDefault="004344EC" w:rsidP="006E4B5A">
      <w:pPr>
        <w:pStyle w:val="PargrafodaLista"/>
        <w:numPr>
          <w:ilvl w:val="1"/>
          <w:numId w:val="49"/>
        </w:numPr>
        <w:spacing w:before="120" w:after="120" w:line="276" w:lineRule="auto"/>
        <w:ind w:left="0" w:firstLine="0"/>
        <w:contextualSpacing w:val="0"/>
        <w:jc w:val="both"/>
        <w:rPr>
          <w:rFonts w:ascii="Arial" w:hAnsi="Arial" w:cs="Arial"/>
          <w:bCs/>
          <w:color w:val="000000"/>
          <w:sz w:val="20"/>
          <w:szCs w:val="20"/>
        </w:rPr>
      </w:pPr>
      <w:r w:rsidRPr="00F00556">
        <w:rPr>
          <w:rFonts w:ascii="Arial" w:hAnsi="Arial" w:cs="Arial"/>
          <w:bCs/>
          <w:sz w:val="20"/>
          <w:szCs w:val="20"/>
        </w:rPr>
        <w:t xml:space="preserve">A existência de restrição relativamente à regularidade fiscal não impede que a licitante qualificada como microempresa, empresa de pequeno porte ou sociedade cooperativa equiparada </w:t>
      </w:r>
      <w:r w:rsidRPr="00644766">
        <w:rPr>
          <w:rFonts w:ascii="Arial" w:hAnsi="Arial" w:cs="Arial"/>
          <w:bCs/>
          <w:color w:val="000000"/>
          <w:sz w:val="20"/>
          <w:szCs w:val="20"/>
        </w:rPr>
        <w:t>seja declarada vencedora, uma vez que atenda a todas as demais exigências do edital.</w:t>
      </w:r>
    </w:p>
    <w:p w:rsidR="004344EC" w:rsidRPr="00644766" w:rsidRDefault="004344EC" w:rsidP="006E4B5A">
      <w:pPr>
        <w:pStyle w:val="PargrafodaLista"/>
        <w:numPr>
          <w:ilvl w:val="2"/>
          <w:numId w:val="49"/>
        </w:numPr>
        <w:tabs>
          <w:tab w:val="left" w:pos="1701"/>
        </w:tabs>
        <w:spacing w:before="120" w:after="120" w:line="276" w:lineRule="auto"/>
        <w:ind w:left="709" w:firstLine="0"/>
        <w:contextualSpacing w:val="0"/>
        <w:jc w:val="both"/>
        <w:rPr>
          <w:rFonts w:ascii="Arial" w:hAnsi="Arial" w:cs="Arial"/>
          <w:bCs/>
          <w:color w:val="000000"/>
          <w:sz w:val="20"/>
          <w:szCs w:val="20"/>
        </w:rPr>
      </w:pPr>
      <w:r w:rsidRPr="00644766">
        <w:rPr>
          <w:rFonts w:ascii="Arial" w:hAnsi="Arial" w:cs="Arial"/>
          <w:bCs/>
          <w:color w:val="000000"/>
          <w:sz w:val="20"/>
          <w:szCs w:val="20"/>
        </w:rPr>
        <w:t>A declaração do vencedor acontecerá no momento imediatamente posterior à fase de habilitação.</w:t>
      </w:r>
    </w:p>
    <w:p w:rsidR="004344EC" w:rsidRPr="00644766" w:rsidRDefault="004344EC" w:rsidP="006E4B5A">
      <w:pPr>
        <w:pStyle w:val="PargrafodaLista"/>
        <w:numPr>
          <w:ilvl w:val="1"/>
          <w:numId w:val="49"/>
        </w:numPr>
        <w:spacing w:before="120" w:after="120" w:line="276" w:lineRule="auto"/>
        <w:ind w:left="0" w:firstLine="0"/>
        <w:contextualSpacing w:val="0"/>
        <w:jc w:val="both"/>
        <w:rPr>
          <w:rFonts w:ascii="Arial" w:hAnsi="Arial" w:cs="Arial"/>
          <w:bCs/>
          <w:color w:val="000000"/>
          <w:sz w:val="20"/>
          <w:szCs w:val="20"/>
        </w:rPr>
      </w:pPr>
      <w:r w:rsidRPr="00644766">
        <w:rPr>
          <w:rFonts w:ascii="Arial" w:hAnsi="Arial" w:cs="Arial"/>
          <w:bCs/>
          <w:color w:val="000000"/>
          <w:sz w:val="20"/>
          <w:szCs w:val="20"/>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644766">
        <w:rPr>
          <w:rFonts w:ascii="Arial" w:hAnsi="Arial" w:cs="Arial"/>
          <w:bCs/>
          <w:color w:val="000000"/>
          <w:sz w:val="20"/>
          <w:szCs w:val="20"/>
        </w:rPr>
        <w:t>5</w:t>
      </w:r>
      <w:proofErr w:type="gramEnd"/>
      <w:r w:rsidRPr="00644766">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4344EC" w:rsidRPr="00644766" w:rsidRDefault="004344EC" w:rsidP="006E4B5A">
      <w:pPr>
        <w:pStyle w:val="PargrafodaLista"/>
        <w:numPr>
          <w:ilvl w:val="1"/>
          <w:numId w:val="49"/>
        </w:numPr>
        <w:spacing w:before="120" w:after="120" w:line="276" w:lineRule="auto"/>
        <w:ind w:left="0" w:firstLine="0"/>
        <w:contextualSpacing w:val="0"/>
        <w:jc w:val="both"/>
        <w:rPr>
          <w:rFonts w:ascii="Arial" w:hAnsi="Arial" w:cs="Arial"/>
          <w:bCs/>
          <w:color w:val="000000"/>
          <w:sz w:val="20"/>
          <w:szCs w:val="20"/>
        </w:rPr>
      </w:pPr>
      <w:r w:rsidRPr="00644766">
        <w:rPr>
          <w:rFonts w:ascii="Arial" w:hAnsi="Arial" w:cs="Arial"/>
          <w:bCs/>
          <w:color w:val="000000"/>
          <w:sz w:val="20"/>
          <w:szCs w:val="20"/>
        </w:rPr>
        <w:t xml:space="preserve">A </w:t>
      </w:r>
      <w:proofErr w:type="gramStart"/>
      <w:r w:rsidRPr="00644766">
        <w:rPr>
          <w:rFonts w:ascii="Arial" w:hAnsi="Arial" w:cs="Arial"/>
          <w:bCs/>
          <w:color w:val="000000"/>
          <w:sz w:val="20"/>
          <w:szCs w:val="20"/>
        </w:rPr>
        <w:t>não-regularização</w:t>
      </w:r>
      <w:proofErr w:type="gramEnd"/>
      <w:r w:rsidRPr="00644766">
        <w:rPr>
          <w:rFonts w:ascii="Arial" w:hAnsi="Arial" w:cs="Arial"/>
          <w:bCs/>
          <w:color w:val="000000"/>
          <w:sz w:val="20"/>
          <w:szCs w:val="20"/>
        </w:rPr>
        <w:t xml:space="preserve"> fiscal no prazo previsto no subitem anterior acarretará a inabilitação do licitante, sem prejuízo das sanções previstas neste Edital, com a reabertura da sessão pública.</w:t>
      </w:r>
    </w:p>
    <w:p w:rsidR="004344EC" w:rsidRPr="00644766" w:rsidRDefault="004344EC" w:rsidP="006E4B5A">
      <w:pPr>
        <w:numPr>
          <w:ilvl w:val="1"/>
          <w:numId w:val="49"/>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4344EC" w:rsidRPr="00644766" w:rsidRDefault="004344EC" w:rsidP="006E4B5A">
      <w:pPr>
        <w:numPr>
          <w:ilvl w:val="1"/>
          <w:numId w:val="49"/>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644766">
        <w:rPr>
          <w:rFonts w:ascii="Arial" w:hAnsi="Arial" w:cs="Arial"/>
          <w:color w:val="000000"/>
          <w:sz w:val="20"/>
          <w:szCs w:val="20"/>
          <w:lang w:eastAsia="en-US"/>
        </w:rPr>
        <w:t>stabelecido neste Edital.</w:t>
      </w:r>
    </w:p>
    <w:p w:rsidR="004344EC" w:rsidRPr="00644766" w:rsidRDefault="004344EC" w:rsidP="006E4B5A">
      <w:pPr>
        <w:numPr>
          <w:ilvl w:val="1"/>
          <w:numId w:val="49"/>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4344EC" w:rsidRPr="00644766" w:rsidRDefault="004344EC" w:rsidP="006E4B5A">
      <w:pPr>
        <w:numPr>
          <w:ilvl w:val="1"/>
          <w:numId w:val="49"/>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Da sessão pública do Pregão divulgar-se-á Ata no sistema eletrônico.</w:t>
      </w:r>
    </w:p>
    <w:p w:rsidR="004344EC" w:rsidRPr="00644766" w:rsidRDefault="004344EC" w:rsidP="006E4B5A">
      <w:pPr>
        <w:pStyle w:val="Nivel01"/>
        <w:numPr>
          <w:ilvl w:val="0"/>
          <w:numId w:val="49"/>
        </w:numPr>
        <w:ind w:left="0" w:firstLine="0"/>
        <w:rPr>
          <w:rFonts w:ascii="Arial" w:hAnsi="Arial" w:cs="Arial"/>
          <w:lang w:eastAsia="en-US"/>
        </w:rPr>
      </w:pPr>
      <w:r w:rsidRPr="00644766">
        <w:rPr>
          <w:rFonts w:ascii="Arial" w:hAnsi="Arial" w:cs="Arial"/>
          <w:lang w:eastAsia="en-US"/>
        </w:rPr>
        <w:lastRenderedPageBreak/>
        <w:t>DA REABERTURA DA SESSÃO PÚBLICA</w:t>
      </w:r>
    </w:p>
    <w:p w:rsidR="004344EC" w:rsidRPr="00644766" w:rsidRDefault="004344EC" w:rsidP="006E4B5A">
      <w:pPr>
        <w:pStyle w:val="Nivel01"/>
        <w:keepNext w:val="0"/>
        <w:keepLines w:val="0"/>
        <w:numPr>
          <w:ilvl w:val="1"/>
          <w:numId w:val="50"/>
        </w:numPr>
        <w:tabs>
          <w:tab w:val="clear" w:pos="567"/>
          <w:tab w:val="left" w:pos="0"/>
        </w:tabs>
        <w:spacing w:before="120" w:after="120" w:line="276" w:lineRule="auto"/>
        <w:outlineLvl w:val="9"/>
        <w:rPr>
          <w:rFonts w:ascii="Arial" w:eastAsiaTheme="minorEastAsia" w:hAnsi="Arial" w:cs="Arial"/>
          <w:b w:val="0"/>
          <w:bCs w:val="0"/>
          <w:color w:val="auto"/>
        </w:rPr>
      </w:pPr>
      <w:r w:rsidRPr="00644766">
        <w:rPr>
          <w:rFonts w:ascii="Arial" w:eastAsiaTheme="minorEastAsia" w:hAnsi="Arial" w:cs="Arial"/>
          <w:b w:val="0"/>
          <w:bCs w:val="0"/>
          <w:color w:val="auto"/>
        </w:rPr>
        <w:t>A sessão pública poderá ser reaberta:</w:t>
      </w:r>
    </w:p>
    <w:p w:rsidR="004344EC" w:rsidRPr="00644766" w:rsidRDefault="004344EC" w:rsidP="006E4B5A">
      <w:pPr>
        <w:pStyle w:val="Nivel01"/>
        <w:keepNext w:val="0"/>
        <w:keepLines w:val="0"/>
        <w:numPr>
          <w:ilvl w:val="2"/>
          <w:numId w:val="50"/>
        </w:numPr>
        <w:tabs>
          <w:tab w:val="clear" w:pos="567"/>
        </w:tabs>
        <w:spacing w:before="120" w:after="120" w:line="276" w:lineRule="auto"/>
        <w:ind w:left="709" w:firstLine="0"/>
        <w:outlineLvl w:val="9"/>
        <w:rPr>
          <w:rFonts w:ascii="Arial" w:eastAsiaTheme="minorEastAsia" w:hAnsi="Arial" w:cs="Arial"/>
          <w:b w:val="0"/>
          <w:bCs w:val="0"/>
          <w:color w:val="auto"/>
        </w:rPr>
      </w:pPr>
      <w:r w:rsidRPr="00644766">
        <w:rPr>
          <w:rFonts w:ascii="Arial" w:eastAsiaTheme="minorEastAsia" w:hAnsi="Arial"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4344EC" w:rsidRPr="00644766" w:rsidRDefault="004344EC" w:rsidP="006E4B5A">
      <w:pPr>
        <w:pStyle w:val="Nivel01"/>
        <w:keepNext w:val="0"/>
        <w:keepLines w:val="0"/>
        <w:numPr>
          <w:ilvl w:val="2"/>
          <w:numId w:val="50"/>
        </w:numPr>
        <w:tabs>
          <w:tab w:val="clear" w:pos="567"/>
        </w:tabs>
        <w:spacing w:before="120" w:after="120" w:line="276" w:lineRule="auto"/>
        <w:ind w:left="709" w:firstLine="0"/>
        <w:outlineLvl w:val="9"/>
        <w:rPr>
          <w:rFonts w:ascii="Arial" w:eastAsiaTheme="minorEastAsia" w:hAnsi="Arial" w:cs="Arial"/>
          <w:b w:val="0"/>
          <w:bCs w:val="0"/>
          <w:color w:val="auto"/>
        </w:rPr>
      </w:pPr>
      <w:r w:rsidRPr="00644766">
        <w:rPr>
          <w:rFonts w:ascii="Arial" w:eastAsiaTheme="minorEastAsia" w:hAnsi="Arial"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4344EC" w:rsidRPr="00644766" w:rsidRDefault="004344EC" w:rsidP="006E4B5A">
      <w:pPr>
        <w:pStyle w:val="Nivel01"/>
        <w:keepNext w:val="0"/>
        <w:keepLines w:val="0"/>
        <w:numPr>
          <w:ilvl w:val="1"/>
          <w:numId w:val="50"/>
        </w:numPr>
        <w:tabs>
          <w:tab w:val="clear" w:pos="567"/>
          <w:tab w:val="left" w:pos="0"/>
        </w:tabs>
        <w:spacing w:before="120" w:after="120" w:line="276" w:lineRule="auto"/>
        <w:ind w:left="0" w:firstLine="0"/>
        <w:outlineLvl w:val="9"/>
        <w:rPr>
          <w:rFonts w:ascii="Arial" w:eastAsiaTheme="minorEastAsia" w:hAnsi="Arial" w:cs="Arial"/>
          <w:b w:val="0"/>
          <w:bCs w:val="0"/>
          <w:color w:val="auto"/>
        </w:rPr>
      </w:pPr>
      <w:r w:rsidRPr="00644766">
        <w:rPr>
          <w:rFonts w:ascii="Arial" w:eastAsiaTheme="minorEastAsia" w:hAnsi="Arial" w:cs="Arial"/>
          <w:b w:val="0"/>
          <w:bCs w:val="0"/>
          <w:color w:val="auto"/>
        </w:rPr>
        <w:t>Todos os licitantes remanescentes deverão ser convocados para acompanhar a sessão reaberta.</w:t>
      </w:r>
    </w:p>
    <w:p w:rsidR="004344EC" w:rsidRPr="00644766" w:rsidRDefault="004344EC" w:rsidP="006E4B5A">
      <w:pPr>
        <w:pStyle w:val="Nivel01"/>
        <w:keepNext w:val="0"/>
        <w:keepLines w:val="0"/>
        <w:numPr>
          <w:ilvl w:val="2"/>
          <w:numId w:val="50"/>
        </w:numPr>
        <w:spacing w:before="120" w:after="120" w:line="276" w:lineRule="auto"/>
        <w:ind w:left="709" w:firstLine="0"/>
        <w:outlineLvl w:val="9"/>
        <w:rPr>
          <w:rFonts w:ascii="Arial" w:eastAsiaTheme="minorEastAsia" w:hAnsi="Arial" w:cs="Arial"/>
          <w:b w:val="0"/>
          <w:bCs w:val="0"/>
          <w:color w:val="auto"/>
        </w:rPr>
      </w:pPr>
      <w:r w:rsidRPr="00644766">
        <w:rPr>
          <w:rFonts w:ascii="Arial" w:eastAsiaTheme="minorEastAsia" w:hAnsi="Arial" w:cs="Arial"/>
          <w:b w:val="0"/>
          <w:bCs w:val="0"/>
          <w:color w:val="auto"/>
        </w:rPr>
        <w:t>A convocação se dará por meio do sistema eletrônico (“chat”), e-mail, ou, ainda, fac-símile, de acordo com a fase do procedimento licitatório.</w:t>
      </w:r>
    </w:p>
    <w:p w:rsidR="004344EC" w:rsidRPr="00644766" w:rsidRDefault="004344EC" w:rsidP="006E4B5A">
      <w:pPr>
        <w:pStyle w:val="Nivel01"/>
        <w:keepNext w:val="0"/>
        <w:keepLines w:val="0"/>
        <w:numPr>
          <w:ilvl w:val="2"/>
          <w:numId w:val="50"/>
        </w:numPr>
        <w:spacing w:before="120" w:after="120" w:line="276" w:lineRule="auto"/>
        <w:ind w:left="709" w:firstLine="0"/>
        <w:outlineLvl w:val="9"/>
        <w:rPr>
          <w:rFonts w:ascii="Arial" w:eastAsiaTheme="minorEastAsia" w:hAnsi="Arial" w:cs="Arial"/>
          <w:b w:val="0"/>
          <w:bCs w:val="0"/>
          <w:color w:val="auto"/>
        </w:rPr>
      </w:pPr>
      <w:r w:rsidRPr="00644766">
        <w:rPr>
          <w:rFonts w:ascii="Arial" w:eastAsiaTheme="minorEastAsia" w:hAnsi="Arial" w:cs="Arial"/>
          <w:b w:val="0"/>
          <w:bCs w:val="0"/>
          <w:color w:val="auto"/>
        </w:rPr>
        <w:t>A convocação feita por e-mail ou fac-símile dar-se-á de acordo com os dados contidos no SICAF, sendo responsabilidade do licitante manter seus dados cadastrais atualizados.</w:t>
      </w:r>
    </w:p>
    <w:p w:rsidR="004344EC" w:rsidRPr="00644766" w:rsidRDefault="004344EC" w:rsidP="006E4B5A">
      <w:pPr>
        <w:pStyle w:val="Nivel1"/>
        <w:numPr>
          <w:ilvl w:val="0"/>
          <w:numId w:val="50"/>
        </w:numPr>
        <w:spacing w:after="0"/>
        <w:ind w:left="357" w:hanging="357"/>
        <w:rPr>
          <w:lang w:eastAsia="en-US"/>
        </w:rPr>
      </w:pPr>
      <w:r w:rsidRPr="00644766">
        <w:rPr>
          <w:lang w:eastAsia="en-US"/>
        </w:rPr>
        <w:t xml:space="preserve">DO </w:t>
      </w:r>
      <w:r w:rsidRPr="00644766">
        <w:t>ENCAMINHAMENTO</w:t>
      </w:r>
      <w:r w:rsidRPr="00644766">
        <w:rPr>
          <w:lang w:eastAsia="en-US"/>
        </w:rPr>
        <w:t xml:space="preserve"> DA PROPOSTA VENCEDORA</w:t>
      </w:r>
    </w:p>
    <w:p w:rsidR="004344EC" w:rsidRPr="00644766"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sz w:val="20"/>
          <w:szCs w:val="20"/>
        </w:rPr>
        <w:t>A proposta final</w:t>
      </w:r>
      <w:r w:rsidRPr="00644766">
        <w:rPr>
          <w:rFonts w:ascii="Arial" w:hAnsi="Arial" w:cs="Arial"/>
          <w:color w:val="000000"/>
          <w:sz w:val="20"/>
          <w:szCs w:val="20"/>
        </w:rPr>
        <w:t xml:space="preserve"> do licitante declarado vencedor deverá ser encaminhada no prazo de </w:t>
      </w:r>
      <w:proofErr w:type="gramStart"/>
      <w:r w:rsidRPr="00644766">
        <w:rPr>
          <w:rFonts w:ascii="Arial" w:hAnsi="Arial" w:cs="Arial"/>
          <w:color w:val="000000"/>
          <w:sz w:val="20"/>
          <w:szCs w:val="20"/>
        </w:rPr>
        <w:t>2</w:t>
      </w:r>
      <w:proofErr w:type="gramEnd"/>
      <w:r w:rsidRPr="00644766">
        <w:rPr>
          <w:rFonts w:ascii="Arial" w:hAnsi="Arial" w:cs="Arial"/>
          <w:color w:val="000000"/>
          <w:sz w:val="20"/>
          <w:szCs w:val="20"/>
        </w:rPr>
        <w:t xml:space="preserve"> (duas) horas e máximo de 3 (três) horas</w:t>
      </w:r>
      <w:r w:rsidRPr="00644766">
        <w:rPr>
          <w:rFonts w:ascii="Arial" w:hAnsi="Arial" w:cs="Arial"/>
          <w:sz w:val="20"/>
          <w:szCs w:val="20"/>
        </w:rPr>
        <w:t>,</w:t>
      </w:r>
      <w:r w:rsidRPr="00644766">
        <w:rPr>
          <w:rFonts w:ascii="Arial" w:hAnsi="Arial" w:cs="Arial"/>
          <w:color w:val="000000"/>
          <w:sz w:val="20"/>
          <w:szCs w:val="20"/>
        </w:rPr>
        <w:t xml:space="preserve"> a contar da solicitação do Pregoeiro no sistema eletrônico e deverá:</w:t>
      </w:r>
    </w:p>
    <w:p w:rsidR="004344EC" w:rsidRPr="00644766" w:rsidRDefault="004344EC" w:rsidP="006E4B5A">
      <w:pPr>
        <w:numPr>
          <w:ilvl w:val="2"/>
          <w:numId w:val="50"/>
        </w:numPr>
        <w:spacing w:before="120" w:after="120" w:line="276" w:lineRule="auto"/>
        <w:ind w:left="709" w:firstLine="0"/>
        <w:jc w:val="both"/>
        <w:rPr>
          <w:rFonts w:ascii="Arial" w:hAnsi="Arial" w:cs="Arial"/>
          <w:color w:val="000000"/>
          <w:sz w:val="20"/>
          <w:szCs w:val="20"/>
        </w:rPr>
      </w:pPr>
      <w:proofErr w:type="gramStart"/>
      <w:r w:rsidRPr="00644766">
        <w:rPr>
          <w:rFonts w:ascii="Arial" w:hAnsi="Arial" w:cs="Arial"/>
          <w:sz w:val="20"/>
          <w:szCs w:val="20"/>
        </w:rPr>
        <w:t>ser</w:t>
      </w:r>
      <w:proofErr w:type="gramEnd"/>
      <w:r w:rsidRPr="00644766">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4344EC" w:rsidRPr="00644766" w:rsidRDefault="004344EC" w:rsidP="006E4B5A">
      <w:pPr>
        <w:numPr>
          <w:ilvl w:val="2"/>
          <w:numId w:val="50"/>
        </w:numPr>
        <w:spacing w:before="120" w:after="120" w:line="276" w:lineRule="auto"/>
        <w:ind w:left="709" w:firstLine="0"/>
        <w:jc w:val="both"/>
        <w:rPr>
          <w:rFonts w:ascii="Arial" w:hAnsi="Arial" w:cs="Arial"/>
          <w:color w:val="000000"/>
          <w:sz w:val="20"/>
          <w:szCs w:val="20"/>
        </w:rPr>
      </w:pPr>
      <w:proofErr w:type="gramStart"/>
      <w:r w:rsidRPr="00644766">
        <w:rPr>
          <w:rFonts w:ascii="Arial" w:hAnsi="Arial" w:cs="Arial"/>
          <w:color w:val="000000"/>
          <w:sz w:val="20"/>
          <w:szCs w:val="20"/>
        </w:rPr>
        <w:t>apresentar</w:t>
      </w:r>
      <w:proofErr w:type="gramEnd"/>
      <w:r w:rsidRPr="00644766">
        <w:rPr>
          <w:rFonts w:ascii="Arial" w:hAnsi="Arial" w:cs="Arial"/>
          <w:color w:val="000000"/>
          <w:sz w:val="20"/>
          <w:szCs w:val="20"/>
        </w:rPr>
        <w:t xml:space="preserve"> a planilha de custos e formação de preços, devidamente ajustada ao lance vencedor, em conformidade com o modelo anexo a este instrumento convocatório.</w:t>
      </w:r>
    </w:p>
    <w:p w:rsidR="004344EC" w:rsidRPr="00644766" w:rsidRDefault="004344EC" w:rsidP="006E4B5A">
      <w:pPr>
        <w:numPr>
          <w:ilvl w:val="2"/>
          <w:numId w:val="50"/>
        </w:numPr>
        <w:spacing w:before="120" w:after="120" w:line="276" w:lineRule="auto"/>
        <w:ind w:left="709" w:firstLine="0"/>
        <w:jc w:val="both"/>
        <w:rPr>
          <w:rFonts w:ascii="Arial" w:hAnsi="Arial" w:cs="Arial"/>
          <w:color w:val="000000"/>
          <w:sz w:val="20"/>
          <w:szCs w:val="20"/>
        </w:rPr>
      </w:pPr>
      <w:proofErr w:type="gramStart"/>
      <w:r w:rsidRPr="00644766">
        <w:rPr>
          <w:rFonts w:ascii="Arial" w:hAnsi="Arial" w:cs="Arial"/>
          <w:sz w:val="20"/>
          <w:szCs w:val="20"/>
        </w:rPr>
        <w:t>conter</w:t>
      </w:r>
      <w:proofErr w:type="gramEnd"/>
      <w:r w:rsidRPr="00644766">
        <w:rPr>
          <w:rFonts w:ascii="Arial" w:hAnsi="Arial" w:cs="Arial"/>
          <w:sz w:val="20"/>
          <w:szCs w:val="20"/>
        </w:rPr>
        <w:t xml:space="preserve"> a indicação do banco, número da conta e agência do licitante vencedor, para fins de pagamento.</w:t>
      </w:r>
    </w:p>
    <w:p w:rsidR="004344EC" w:rsidRPr="00644766"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rsidR="004344EC" w:rsidRPr="00644766" w:rsidRDefault="004344EC" w:rsidP="006E4B5A">
      <w:pPr>
        <w:numPr>
          <w:ilvl w:val="2"/>
          <w:numId w:val="50"/>
        </w:numPr>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Todas as especificações do objeto contidas na proposta vinculam a Contratada.</w:t>
      </w:r>
    </w:p>
    <w:p w:rsidR="004344EC" w:rsidRPr="00644766" w:rsidRDefault="004344EC" w:rsidP="006E4B5A">
      <w:pPr>
        <w:pStyle w:val="Nivel1"/>
        <w:numPr>
          <w:ilvl w:val="0"/>
          <w:numId w:val="50"/>
        </w:numPr>
        <w:spacing w:after="0"/>
        <w:ind w:left="0" w:firstLine="0"/>
        <w:rPr>
          <w:lang w:eastAsia="en-US"/>
        </w:rPr>
      </w:pPr>
      <w:r w:rsidRPr="00644766">
        <w:rPr>
          <w:lang w:eastAsia="en-US"/>
        </w:rPr>
        <w:t>DOS RECURSOS</w:t>
      </w:r>
    </w:p>
    <w:p w:rsidR="004344EC" w:rsidRPr="00644766" w:rsidRDefault="004344EC" w:rsidP="006E4B5A">
      <w:pPr>
        <w:pStyle w:val="PargrafodaLista"/>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lang w:eastAsia="en-US"/>
        </w:rPr>
        <w:t xml:space="preserve">Declarado o vencedor e decorrida a fase de regularização fiscal de microempresa, empresa de pequeno porte ou </w:t>
      </w:r>
      <w:r w:rsidRPr="00644766">
        <w:rPr>
          <w:rFonts w:ascii="Arial" w:eastAsia="Zurich BT" w:hAnsi="Arial" w:cs="Arial"/>
          <w:bCs/>
          <w:sz w:val="20"/>
          <w:szCs w:val="20"/>
        </w:rPr>
        <w:t>sociedade cooperativa</w:t>
      </w:r>
      <w:r w:rsidRPr="00644766">
        <w:rPr>
          <w:rFonts w:ascii="Arial" w:hAnsi="Arial" w:cs="Arial"/>
          <w:color w:val="000000"/>
          <w:sz w:val="20"/>
          <w:szCs w:val="20"/>
          <w:lang w:eastAsia="en-US"/>
        </w:rPr>
        <w:t xml:space="preserve">, se for o caso, será concedido o </w:t>
      </w:r>
      <w:r w:rsidRPr="00644766">
        <w:rPr>
          <w:rFonts w:ascii="Arial" w:hAnsi="Arial" w:cs="Arial"/>
          <w:color w:val="000000"/>
          <w:sz w:val="20"/>
          <w:szCs w:val="20"/>
        </w:rPr>
        <w:t xml:space="preserve">prazo de no mínimo trinta minutos, para que qualquer licitante manifeste a intenção de recorrer, de forma </w:t>
      </w:r>
      <w:r w:rsidRPr="00644766">
        <w:rPr>
          <w:rFonts w:ascii="Arial" w:hAnsi="Arial" w:cs="Arial"/>
          <w:color w:val="000000"/>
          <w:sz w:val="20"/>
          <w:szCs w:val="20"/>
        </w:rPr>
        <w:lastRenderedPageBreak/>
        <w:t xml:space="preserve">motivada, isto é, indicando contra </w:t>
      </w:r>
      <w:proofErr w:type="gramStart"/>
      <w:r w:rsidRPr="00644766">
        <w:rPr>
          <w:rFonts w:ascii="Arial" w:hAnsi="Arial" w:cs="Arial"/>
          <w:color w:val="000000"/>
          <w:sz w:val="20"/>
          <w:szCs w:val="20"/>
        </w:rPr>
        <w:t>qual(</w:t>
      </w:r>
      <w:proofErr w:type="spellStart"/>
      <w:proofErr w:type="gramEnd"/>
      <w:r w:rsidRPr="00644766">
        <w:rPr>
          <w:rFonts w:ascii="Arial" w:hAnsi="Arial" w:cs="Arial"/>
          <w:color w:val="000000"/>
          <w:sz w:val="20"/>
          <w:szCs w:val="20"/>
        </w:rPr>
        <w:t>is</w:t>
      </w:r>
      <w:proofErr w:type="spellEnd"/>
      <w:r w:rsidRPr="00644766">
        <w:rPr>
          <w:rFonts w:ascii="Arial" w:hAnsi="Arial" w:cs="Arial"/>
          <w:color w:val="000000"/>
          <w:sz w:val="20"/>
          <w:szCs w:val="20"/>
        </w:rPr>
        <w:t>) decisão(</w:t>
      </w:r>
      <w:proofErr w:type="spellStart"/>
      <w:r w:rsidRPr="00644766">
        <w:rPr>
          <w:rFonts w:ascii="Arial" w:hAnsi="Arial" w:cs="Arial"/>
          <w:color w:val="000000"/>
          <w:sz w:val="20"/>
          <w:szCs w:val="20"/>
        </w:rPr>
        <w:t>ões</w:t>
      </w:r>
      <w:proofErr w:type="spellEnd"/>
      <w:r w:rsidRPr="00644766">
        <w:rPr>
          <w:rFonts w:ascii="Arial" w:hAnsi="Arial" w:cs="Arial"/>
          <w:color w:val="000000"/>
          <w:sz w:val="20"/>
          <w:szCs w:val="20"/>
        </w:rPr>
        <w:t>) pretende recorrer e por quais motivos, em campo próprio do sistema.</w:t>
      </w:r>
    </w:p>
    <w:p w:rsidR="004344EC" w:rsidRPr="00644766"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Nesse momento o Pregoeiro não adentrará no mérito recursal, mas apenas verificará as condições de admissibilidade do recurso.</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A falta de manifestação motivada do licitante quanto à intenção de recorrer importará a decadência desse direito.</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4344EC" w:rsidRPr="00644766"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 acolhimento do recurso invalida tão somente os atos insuscetíveis de aproveitamento. </w:t>
      </w:r>
    </w:p>
    <w:p w:rsidR="004344EC" w:rsidRPr="00644766"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Os autos do processo permanecerão com vista franqueada aos interessados, no endereço constante neste Edital.</w:t>
      </w:r>
    </w:p>
    <w:p w:rsidR="004344EC" w:rsidRPr="00644766" w:rsidRDefault="004344EC" w:rsidP="006E4B5A">
      <w:pPr>
        <w:pStyle w:val="Nivel1"/>
        <w:numPr>
          <w:ilvl w:val="0"/>
          <w:numId w:val="50"/>
        </w:numPr>
        <w:spacing w:after="0"/>
        <w:ind w:left="0" w:firstLine="0"/>
      </w:pPr>
      <w:r w:rsidRPr="00644766">
        <w:t>DA ADJUDICAÇÃO E HOMOLOGAÇÃO</w:t>
      </w:r>
    </w:p>
    <w:p w:rsidR="004344EC" w:rsidRPr="00644766" w:rsidRDefault="004344EC" w:rsidP="006E4B5A">
      <w:pPr>
        <w:pStyle w:val="PargrafodaLista"/>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4344EC" w:rsidRPr="00644766"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Após a fase recursal, constatada a regularidade dos atos praticados, a autoridade competente homologará o procedimento licitatório. </w:t>
      </w:r>
    </w:p>
    <w:p w:rsidR="004344EC" w:rsidRPr="00644766" w:rsidRDefault="004344EC" w:rsidP="006E4B5A">
      <w:pPr>
        <w:pStyle w:val="Nivel1"/>
        <w:numPr>
          <w:ilvl w:val="0"/>
          <w:numId w:val="50"/>
        </w:numPr>
        <w:spacing w:after="0"/>
        <w:ind w:left="0" w:firstLine="0"/>
      </w:pPr>
      <w:r w:rsidRPr="00644766">
        <w:t xml:space="preserve">DA GARANTIA DE EXECUÇÃO </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O adjudicatário, no prazo de</w:t>
      </w:r>
      <w:r w:rsidRPr="00644766">
        <w:rPr>
          <w:rFonts w:ascii="Arial" w:hAnsi="Arial" w:cs="Arial"/>
          <w:bCs/>
          <w:iCs/>
          <w:sz w:val="20"/>
          <w:szCs w:val="20"/>
        </w:rPr>
        <w:t xml:space="preserve"> 10 (dez) dias</w:t>
      </w:r>
      <w:r w:rsidRPr="00644766">
        <w:rPr>
          <w:rFonts w:ascii="Arial" w:hAnsi="Arial" w:cs="Arial"/>
          <w:bCs/>
          <w:iCs/>
          <w:color w:val="000000"/>
          <w:sz w:val="20"/>
          <w:szCs w:val="20"/>
        </w:rPr>
        <w:t xml:space="preserve"> após a assinatura do Termo de Contrato, prestará garantia no valor correspondente a 5% (cinco por cento) do valor do Contrato, que será liberada de acordo com as condições previstas neste </w:t>
      </w:r>
      <w:r w:rsidRPr="00974E05">
        <w:rPr>
          <w:rFonts w:ascii="Arial" w:hAnsi="Arial" w:cs="Arial"/>
          <w:bCs/>
          <w:iCs/>
          <w:color w:val="000000"/>
          <w:sz w:val="20"/>
          <w:szCs w:val="20"/>
        </w:rPr>
        <w:t>Edital</w:t>
      </w:r>
      <w:r w:rsidRPr="00644766">
        <w:rPr>
          <w:rFonts w:ascii="Arial" w:hAnsi="Arial" w:cs="Arial"/>
          <w:bCs/>
          <w:iCs/>
          <w:color w:val="000000"/>
          <w:sz w:val="20"/>
          <w:szCs w:val="20"/>
        </w:rPr>
        <w:t xml:space="preserve">, conforme disposto no art. 56 da Lei nº 8.666, de 1993, desde que cumpridas </w:t>
      </w:r>
      <w:proofErr w:type="gramStart"/>
      <w:r w:rsidRPr="00644766">
        <w:rPr>
          <w:rFonts w:ascii="Arial" w:hAnsi="Arial" w:cs="Arial"/>
          <w:bCs/>
          <w:iCs/>
          <w:color w:val="000000"/>
          <w:sz w:val="20"/>
          <w:szCs w:val="20"/>
        </w:rPr>
        <w:t>as</w:t>
      </w:r>
      <w:proofErr w:type="gramEnd"/>
      <w:r w:rsidRPr="00644766">
        <w:rPr>
          <w:rFonts w:ascii="Arial" w:hAnsi="Arial" w:cs="Arial"/>
          <w:bCs/>
          <w:iCs/>
          <w:color w:val="000000"/>
          <w:sz w:val="20"/>
          <w:szCs w:val="20"/>
        </w:rPr>
        <w:t xml:space="preserve"> obrigações contratuais.</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bCs/>
          <w:iCs/>
          <w:color w:val="000000"/>
          <w:sz w:val="20"/>
          <w:szCs w:val="20"/>
        </w:rPr>
      </w:pPr>
      <w:r w:rsidRPr="00644766">
        <w:rPr>
          <w:rFonts w:ascii="Arial" w:hAnsi="Arial" w:cs="Arial"/>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4344EC" w:rsidRPr="00644766" w:rsidRDefault="004344EC" w:rsidP="006E4B5A">
      <w:pPr>
        <w:numPr>
          <w:ilvl w:val="2"/>
          <w:numId w:val="50"/>
        </w:numPr>
        <w:autoSpaceDE w:val="0"/>
        <w:snapToGrid w:val="0"/>
        <w:spacing w:before="120" w:after="120" w:line="276" w:lineRule="auto"/>
        <w:ind w:left="709" w:firstLine="0"/>
        <w:jc w:val="both"/>
        <w:rPr>
          <w:rFonts w:ascii="Arial" w:hAnsi="Arial" w:cs="Arial"/>
          <w:bCs/>
          <w:iCs/>
          <w:color w:val="000000"/>
          <w:sz w:val="20"/>
          <w:szCs w:val="20"/>
        </w:rPr>
      </w:pPr>
      <w:r w:rsidRPr="00644766">
        <w:rPr>
          <w:rFonts w:ascii="Arial" w:hAnsi="Arial" w:cs="Arial"/>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 xml:space="preserve">A validade da garantia, qualquer que seja a modalidade escolhida, deverá abranger um período de mais </w:t>
      </w:r>
      <w:proofErr w:type="gramStart"/>
      <w:r w:rsidRPr="00644766">
        <w:rPr>
          <w:rFonts w:ascii="Arial" w:hAnsi="Arial" w:cs="Arial"/>
          <w:bCs/>
          <w:iCs/>
          <w:color w:val="000000"/>
          <w:sz w:val="20"/>
          <w:szCs w:val="20"/>
        </w:rPr>
        <w:t>3</w:t>
      </w:r>
      <w:proofErr w:type="gramEnd"/>
      <w:r w:rsidRPr="00644766">
        <w:rPr>
          <w:rFonts w:ascii="Arial" w:hAnsi="Arial" w:cs="Arial"/>
          <w:bCs/>
          <w:iCs/>
          <w:color w:val="000000"/>
          <w:sz w:val="20"/>
          <w:szCs w:val="20"/>
        </w:rPr>
        <w:t xml:space="preserve"> (três) meses após o término da vigência contratual.</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lastRenderedPageBreak/>
        <w:t xml:space="preserve">A garantia </w:t>
      </w:r>
      <w:proofErr w:type="gramStart"/>
      <w:r w:rsidRPr="00644766">
        <w:rPr>
          <w:rFonts w:ascii="Arial" w:hAnsi="Arial" w:cs="Arial"/>
          <w:bCs/>
          <w:iCs/>
          <w:color w:val="000000"/>
          <w:sz w:val="20"/>
          <w:szCs w:val="20"/>
        </w:rPr>
        <w:t>assegurará,</w:t>
      </w:r>
      <w:proofErr w:type="gramEnd"/>
      <w:r w:rsidRPr="00644766">
        <w:rPr>
          <w:rFonts w:ascii="Arial" w:hAnsi="Arial" w:cs="Arial"/>
          <w:bCs/>
          <w:iCs/>
          <w:color w:val="000000"/>
          <w:sz w:val="20"/>
          <w:szCs w:val="20"/>
        </w:rPr>
        <w:t xml:space="preserve"> qualquer que seja a modalidade escolhida, o pagamento de: </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bCs/>
          <w:iCs/>
          <w:color w:val="000000"/>
          <w:sz w:val="20"/>
          <w:szCs w:val="20"/>
        </w:rPr>
      </w:pPr>
      <w:proofErr w:type="gramStart"/>
      <w:r w:rsidRPr="00644766">
        <w:rPr>
          <w:rFonts w:ascii="Arial" w:hAnsi="Arial" w:cs="Arial"/>
          <w:bCs/>
          <w:iCs/>
          <w:color w:val="000000"/>
          <w:sz w:val="20"/>
          <w:szCs w:val="20"/>
        </w:rPr>
        <w:t>prejuízos</w:t>
      </w:r>
      <w:proofErr w:type="gramEnd"/>
      <w:r w:rsidRPr="00644766">
        <w:rPr>
          <w:rFonts w:ascii="Arial" w:hAnsi="Arial" w:cs="Arial"/>
          <w:bCs/>
          <w:iCs/>
          <w:color w:val="000000"/>
          <w:sz w:val="20"/>
          <w:szCs w:val="20"/>
        </w:rPr>
        <w:t xml:space="preserve"> advindos do não cumprimento do objeto do contrato; </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bCs/>
          <w:iCs/>
          <w:color w:val="000000"/>
          <w:sz w:val="20"/>
          <w:szCs w:val="20"/>
        </w:rPr>
      </w:pPr>
      <w:proofErr w:type="gramStart"/>
      <w:r w:rsidRPr="00644766">
        <w:rPr>
          <w:rFonts w:ascii="Arial" w:hAnsi="Arial" w:cs="Arial"/>
          <w:bCs/>
          <w:iCs/>
          <w:color w:val="000000"/>
          <w:sz w:val="20"/>
          <w:szCs w:val="20"/>
        </w:rPr>
        <w:t>prejuízos</w:t>
      </w:r>
      <w:proofErr w:type="gramEnd"/>
      <w:r w:rsidRPr="00644766">
        <w:rPr>
          <w:rFonts w:ascii="Arial" w:hAnsi="Arial" w:cs="Arial"/>
          <w:bCs/>
          <w:iCs/>
          <w:color w:val="000000"/>
          <w:sz w:val="20"/>
          <w:szCs w:val="20"/>
        </w:rPr>
        <w:t xml:space="preserve"> diretos causados à Administração decorrentes de culpa ou dolo durante a execução do contrato;</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bCs/>
          <w:iCs/>
          <w:color w:val="000000"/>
          <w:sz w:val="20"/>
          <w:szCs w:val="20"/>
        </w:rPr>
      </w:pPr>
      <w:proofErr w:type="gramStart"/>
      <w:r w:rsidRPr="00644766">
        <w:rPr>
          <w:rFonts w:ascii="Arial" w:hAnsi="Arial" w:cs="Arial"/>
          <w:bCs/>
          <w:iCs/>
          <w:color w:val="000000"/>
          <w:sz w:val="20"/>
          <w:szCs w:val="20"/>
        </w:rPr>
        <w:t>multas</w:t>
      </w:r>
      <w:proofErr w:type="gramEnd"/>
      <w:r w:rsidRPr="00644766">
        <w:rPr>
          <w:rFonts w:ascii="Arial" w:hAnsi="Arial" w:cs="Arial"/>
          <w:bCs/>
          <w:iCs/>
          <w:color w:val="000000"/>
          <w:sz w:val="20"/>
          <w:szCs w:val="20"/>
        </w:rPr>
        <w:t xml:space="preserve"> moratórias e punitivas aplicadas pela Administração à contratada; e  </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bCs/>
          <w:iCs/>
          <w:color w:val="000000"/>
          <w:sz w:val="20"/>
          <w:szCs w:val="20"/>
        </w:rPr>
      </w:pPr>
      <w:proofErr w:type="gramStart"/>
      <w:r w:rsidRPr="00644766">
        <w:rPr>
          <w:rFonts w:ascii="Arial" w:hAnsi="Arial" w:cs="Arial"/>
          <w:bCs/>
          <w:iCs/>
          <w:color w:val="000000"/>
          <w:sz w:val="20"/>
          <w:szCs w:val="20"/>
        </w:rPr>
        <w:t>obrigações</w:t>
      </w:r>
      <w:proofErr w:type="gramEnd"/>
      <w:r w:rsidRPr="00644766">
        <w:rPr>
          <w:rFonts w:ascii="Arial" w:hAnsi="Arial" w:cs="Arial"/>
          <w:bCs/>
          <w:iCs/>
          <w:color w:val="000000"/>
          <w:sz w:val="20"/>
          <w:szCs w:val="20"/>
        </w:rPr>
        <w:t xml:space="preserve"> trabalhistas e previdenciárias de qualquer natureza, não adimplidas pela contratada, quando couber.</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A modalidade seguro-garantia somente será aceita se contemplar todos os eventos indicados no item anterior, observada a legislação que rege a matéria.</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A garantia em dinheiro deverá ser efetuada na Caixa Econômica Federal em conta específica com correção monetária, em favor do contratante;</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color w:val="000000"/>
          <w:sz w:val="20"/>
          <w:szCs w:val="20"/>
          <w:lang w:eastAsia="en-US"/>
        </w:rPr>
        <w:t>No caso de alteração do valor do contrato, ou prorrogação de sua vigência, a garantia deverá ser readequada ou renovada nas mesmas condições.</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 xml:space="preserve">Se o valor da garantia for utilizado total ou parcialmente em pagamento de qualquer obrigação, a Contratada obriga-se a fazer a respectiva reposição no prazo máximo </w:t>
      </w:r>
      <w:r w:rsidRPr="00644766">
        <w:rPr>
          <w:rFonts w:ascii="Arial" w:hAnsi="Arial" w:cs="Arial"/>
          <w:bCs/>
          <w:iCs/>
          <w:sz w:val="20"/>
          <w:szCs w:val="20"/>
        </w:rPr>
        <w:t>de 15 (quinze)</w:t>
      </w:r>
      <w:r w:rsidRPr="00644766">
        <w:rPr>
          <w:rFonts w:ascii="Arial" w:hAnsi="Arial" w:cs="Arial"/>
          <w:bCs/>
          <w:iCs/>
          <w:color w:val="000000"/>
          <w:sz w:val="20"/>
          <w:szCs w:val="20"/>
        </w:rPr>
        <w:t xml:space="preserve"> dias úteis, contados da data em que for notificada.</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A Contratante executará a garantia na forma prevista na legislação que rege a matéria.</w:t>
      </w:r>
    </w:p>
    <w:p w:rsidR="004344EC" w:rsidRPr="00644766" w:rsidRDefault="004344EC" w:rsidP="006E4B5A">
      <w:pPr>
        <w:numPr>
          <w:ilvl w:val="1"/>
          <w:numId w:val="50"/>
        </w:numPr>
        <w:spacing w:before="120" w:after="120" w:line="276" w:lineRule="auto"/>
        <w:ind w:left="0" w:firstLine="0"/>
        <w:jc w:val="both"/>
        <w:rPr>
          <w:rFonts w:ascii="Arial" w:hAnsi="Arial" w:cs="Arial"/>
          <w:bCs/>
          <w:iCs/>
          <w:color w:val="000000"/>
          <w:sz w:val="20"/>
          <w:szCs w:val="20"/>
        </w:rPr>
      </w:pPr>
      <w:r w:rsidRPr="00644766">
        <w:rPr>
          <w:rFonts w:ascii="Arial" w:hAnsi="Arial" w:cs="Arial"/>
          <w:bCs/>
          <w:iCs/>
          <w:color w:val="000000"/>
          <w:sz w:val="20"/>
          <w:szCs w:val="20"/>
        </w:rPr>
        <w:t>Será considerada extinta a garantia:</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bCs/>
          <w:iCs/>
          <w:color w:val="000000"/>
          <w:sz w:val="20"/>
          <w:szCs w:val="20"/>
        </w:rPr>
      </w:pPr>
      <w:proofErr w:type="gramStart"/>
      <w:r w:rsidRPr="00644766">
        <w:rPr>
          <w:rFonts w:ascii="Arial" w:hAnsi="Arial" w:cs="Arial"/>
          <w:bCs/>
          <w:iCs/>
          <w:color w:val="000000"/>
          <w:sz w:val="20"/>
          <w:szCs w:val="20"/>
        </w:rPr>
        <w:t>com</w:t>
      </w:r>
      <w:proofErr w:type="gramEnd"/>
      <w:r w:rsidRPr="00644766">
        <w:rPr>
          <w:rFonts w:ascii="Arial" w:hAnsi="Arial" w:cs="Arial"/>
          <w:bCs/>
          <w:iCs/>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4344EC" w:rsidRPr="00644766" w:rsidRDefault="004344EC" w:rsidP="006E4B5A">
      <w:pPr>
        <w:numPr>
          <w:ilvl w:val="2"/>
          <w:numId w:val="50"/>
        </w:numPr>
        <w:tabs>
          <w:tab w:val="left" w:pos="1440"/>
        </w:tabs>
        <w:autoSpaceDE w:val="0"/>
        <w:snapToGrid w:val="0"/>
        <w:spacing w:before="120" w:after="120" w:line="276" w:lineRule="auto"/>
        <w:ind w:left="709" w:firstLine="0"/>
        <w:jc w:val="both"/>
        <w:rPr>
          <w:rFonts w:ascii="Arial" w:hAnsi="Arial" w:cs="Arial"/>
          <w:bCs/>
          <w:iCs/>
          <w:color w:val="000000"/>
          <w:sz w:val="20"/>
          <w:szCs w:val="20"/>
        </w:rPr>
      </w:pPr>
      <w:r w:rsidRPr="00644766">
        <w:rPr>
          <w:rFonts w:ascii="Arial" w:hAnsi="Arial" w:cs="Arial"/>
          <w:bCs/>
          <w:iCs/>
          <w:color w:val="000000"/>
          <w:sz w:val="20"/>
          <w:szCs w:val="20"/>
        </w:rPr>
        <w:t xml:space="preserve"> </w:t>
      </w:r>
      <w:proofErr w:type="gramStart"/>
      <w:r w:rsidRPr="00644766">
        <w:rPr>
          <w:rFonts w:ascii="Arial" w:hAnsi="Arial" w:cs="Arial"/>
          <w:bCs/>
          <w:iCs/>
          <w:color w:val="000000"/>
          <w:sz w:val="20"/>
          <w:szCs w:val="20"/>
        </w:rPr>
        <w:t>no</w:t>
      </w:r>
      <w:proofErr w:type="gramEnd"/>
      <w:r w:rsidRPr="00644766">
        <w:rPr>
          <w:rFonts w:ascii="Arial" w:hAnsi="Arial" w:cs="Arial"/>
          <w:bCs/>
          <w:iCs/>
          <w:color w:val="000000"/>
          <w:sz w:val="20"/>
          <w:szCs w:val="20"/>
        </w:rPr>
        <w:t xml:space="preserve"> prazo de três meses após o término da vigência, caso a Contratante não comunique a ocorrência de sinistros.</w:t>
      </w:r>
    </w:p>
    <w:p w:rsidR="004344EC" w:rsidRPr="00644766" w:rsidRDefault="004344EC" w:rsidP="006E4B5A">
      <w:pPr>
        <w:pStyle w:val="Nivel1"/>
        <w:numPr>
          <w:ilvl w:val="0"/>
          <w:numId w:val="50"/>
        </w:numPr>
        <w:spacing w:after="0"/>
        <w:ind w:left="0" w:firstLine="0"/>
      </w:pPr>
      <w:r w:rsidRPr="00644766">
        <w:t xml:space="preserve">DO TERMO DE CONTRATO </w:t>
      </w:r>
    </w:p>
    <w:p w:rsidR="004344EC" w:rsidRPr="00644766"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Após a homologação da licitação, o adjudicatário terá o prazo de 15 (quinze) dias úteis, contados a partir da data de sua convocação, para assinar o Termo de Contrato, cuja vigência será de 12 (doze) meses, podendo ser prorrogado por interesse da Contratante até o limite de </w:t>
      </w:r>
      <w:r w:rsidR="00A100A0">
        <w:rPr>
          <w:rFonts w:ascii="Arial" w:hAnsi="Arial" w:cs="Arial"/>
          <w:color w:val="000000"/>
          <w:sz w:val="20"/>
          <w:szCs w:val="20"/>
        </w:rPr>
        <w:t>60</w:t>
      </w:r>
      <w:r w:rsidRPr="00644766">
        <w:rPr>
          <w:rFonts w:ascii="Arial" w:hAnsi="Arial" w:cs="Arial"/>
          <w:color w:val="000000"/>
          <w:sz w:val="20"/>
          <w:szCs w:val="20"/>
        </w:rPr>
        <w:t xml:space="preserve"> (</w:t>
      </w:r>
      <w:r w:rsidR="00A100A0">
        <w:rPr>
          <w:rFonts w:ascii="Arial" w:hAnsi="Arial" w:cs="Arial"/>
          <w:color w:val="000000"/>
          <w:sz w:val="20"/>
          <w:szCs w:val="20"/>
        </w:rPr>
        <w:t>sessenta</w:t>
      </w:r>
      <w:r w:rsidRPr="00644766">
        <w:rPr>
          <w:rFonts w:ascii="Arial" w:hAnsi="Arial" w:cs="Arial"/>
          <w:color w:val="000000"/>
          <w:sz w:val="20"/>
          <w:szCs w:val="20"/>
        </w:rPr>
        <w:t>) meses, conforme disciplinado no contrato.</w:t>
      </w:r>
    </w:p>
    <w:p w:rsidR="004344EC" w:rsidRPr="00644766" w:rsidRDefault="004344EC" w:rsidP="006E4B5A">
      <w:pPr>
        <w:pStyle w:val="PargrafodaLista"/>
        <w:numPr>
          <w:ilvl w:val="1"/>
          <w:numId w:val="50"/>
        </w:numPr>
        <w:spacing w:before="120" w:after="120" w:line="276" w:lineRule="auto"/>
        <w:ind w:left="0" w:firstLine="0"/>
        <w:contextualSpacing w:val="0"/>
        <w:jc w:val="both"/>
        <w:rPr>
          <w:rFonts w:ascii="Arial" w:hAnsi="Arial" w:cs="Arial"/>
          <w:color w:val="000000"/>
          <w:sz w:val="20"/>
          <w:szCs w:val="20"/>
        </w:rPr>
      </w:pPr>
      <w:r w:rsidRPr="00644766">
        <w:rPr>
          <w:rFonts w:ascii="Arial" w:eastAsia="MS Mincho" w:hAnsi="Arial" w:cs="Arial"/>
          <w:bCs/>
          <w:iCs/>
          <w:color w:val="000000"/>
          <w:sz w:val="20"/>
          <w:szCs w:val="20"/>
        </w:rPr>
        <w:t xml:space="preserve">Previamente à contratação, </w:t>
      </w:r>
      <w:r w:rsidRPr="00644766">
        <w:rPr>
          <w:rFonts w:ascii="Arial" w:hAnsi="Arial" w:cs="Arial"/>
          <w:color w:val="000000"/>
          <w:sz w:val="20"/>
          <w:szCs w:val="20"/>
        </w:rPr>
        <w:t>a Administração realizará consulta “</w:t>
      </w:r>
      <w:proofErr w:type="spellStart"/>
      <w:r w:rsidRPr="00644766">
        <w:rPr>
          <w:rFonts w:ascii="Arial" w:hAnsi="Arial" w:cs="Arial"/>
          <w:color w:val="000000"/>
          <w:sz w:val="20"/>
          <w:szCs w:val="20"/>
        </w:rPr>
        <w:t>on</w:t>
      </w:r>
      <w:proofErr w:type="spellEnd"/>
      <w:r w:rsidRPr="00644766">
        <w:rPr>
          <w:rFonts w:ascii="Arial" w:hAnsi="Arial" w:cs="Arial"/>
          <w:color w:val="000000"/>
          <w:sz w:val="20"/>
          <w:szCs w:val="20"/>
        </w:rPr>
        <w:t xml:space="preserve"> </w:t>
      </w:r>
      <w:proofErr w:type="spellStart"/>
      <w:r w:rsidRPr="00644766">
        <w:rPr>
          <w:rFonts w:ascii="Arial" w:hAnsi="Arial" w:cs="Arial"/>
          <w:color w:val="000000"/>
          <w:sz w:val="20"/>
          <w:szCs w:val="20"/>
        </w:rPr>
        <w:t>line</w:t>
      </w:r>
      <w:proofErr w:type="spellEnd"/>
      <w:r w:rsidRPr="00644766">
        <w:rPr>
          <w:rFonts w:ascii="Arial" w:hAnsi="Arial" w:cs="Arial"/>
          <w:color w:val="000000"/>
          <w:sz w:val="20"/>
          <w:szCs w:val="20"/>
        </w:rPr>
        <w:t>” ao SICAF, bem como ao Cadastro Informativo de Créditos não Quitados – CADIN, cujos resultados serão anexados aos autos do processo.</w:t>
      </w:r>
    </w:p>
    <w:p w:rsidR="004344EC" w:rsidRPr="00644766" w:rsidRDefault="004344EC" w:rsidP="006E4B5A">
      <w:pPr>
        <w:pStyle w:val="PargrafodaLista"/>
        <w:numPr>
          <w:ilvl w:val="2"/>
          <w:numId w:val="50"/>
        </w:numPr>
        <w:spacing w:before="120" w:after="120" w:line="276" w:lineRule="auto"/>
        <w:ind w:left="709" w:firstLine="0"/>
        <w:contextualSpacing w:val="0"/>
        <w:jc w:val="both"/>
        <w:rPr>
          <w:rFonts w:ascii="Arial" w:hAnsi="Arial" w:cs="Arial"/>
          <w:color w:val="000000"/>
          <w:sz w:val="20"/>
          <w:szCs w:val="20"/>
        </w:rPr>
      </w:pPr>
      <w:r w:rsidRPr="00644766">
        <w:rPr>
          <w:rFonts w:ascii="Arial" w:hAnsi="Arial" w:cs="Arial"/>
          <w:color w:val="000000"/>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644766">
        <w:rPr>
          <w:rFonts w:ascii="Arial" w:hAnsi="Arial" w:cs="Arial"/>
          <w:color w:val="000000"/>
          <w:sz w:val="20"/>
          <w:szCs w:val="20"/>
        </w:rPr>
        <w:t>edital e anexos</w:t>
      </w:r>
      <w:proofErr w:type="gramEnd"/>
      <w:r w:rsidRPr="00644766">
        <w:rPr>
          <w:rFonts w:ascii="Arial" w:hAnsi="Arial" w:cs="Arial"/>
          <w:color w:val="000000"/>
          <w:sz w:val="20"/>
          <w:szCs w:val="20"/>
        </w:rPr>
        <w:t>.</w:t>
      </w:r>
    </w:p>
    <w:p w:rsidR="004344EC" w:rsidRPr="00644766" w:rsidRDefault="004344EC" w:rsidP="006E4B5A">
      <w:pPr>
        <w:pStyle w:val="PargrafodaLista"/>
        <w:numPr>
          <w:ilvl w:val="1"/>
          <w:numId w:val="50"/>
        </w:numPr>
        <w:spacing w:before="120" w:after="120" w:line="276" w:lineRule="auto"/>
        <w:ind w:left="0" w:firstLine="0"/>
        <w:contextualSpacing w:val="0"/>
        <w:jc w:val="both"/>
        <w:rPr>
          <w:rFonts w:ascii="Arial" w:hAnsi="Arial" w:cs="Arial"/>
          <w:color w:val="000000"/>
          <w:sz w:val="20"/>
          <w:szCs w:val="20"/>
        </w:rPr>
      </w:pPr>
      <w:r w:rsidRPr="00644766">
        <w:rPr>
          <w:rFonts w:ascii="Arial" w:hAnsi="Arial" w:cs="Arial"/>
          <w:color w:val="000000"/>
          <w:sz w:val="20"/>
          <w:szCs w:val="20"/>
        </w:rPr>
        <w:t>Alternativamente à convocação para comparecer perante o órgão ou entidade</w:t>
      </w:r>
      <w:r w:rsidRPr="00644766">
        <w:rPr>
          <w:rFonts w:ascii="Arial" w:hAnsi="Arial" w:cs="Arial"/>
          <w:i/>
          <w:color w:val="FF0000"/>
          <w:sz w:val="20"/>
          <w:szCs w:val="20"/>
        </w:rPr>
        <w:t xml:space="preserve"> </w:t>
      </w:r>
      <w:r w:rsidRPr="00644766">
        <w:rPr>
          <w:rFonts w:ascii="Arial" w:hAnsi="Arial" w:cs="Arial"/>
          <w:color w:val="000000"/>
          <w:sz w:val="20"/>
          <w:szCs w:val="20"/>
        </w:rPr>
        <w:t xml:space="preserve">para a assinatura do Termo de Contrato ou aceite do instrumento equivalente, a Administração poderá encaminhá-lo para assinatura ou aceite do adjudicatário, </w:t>
      </w:r>
      <w:r w:rsidRPr="00644766">
        <w:rPr>
          <w:rFonts w:ascii="Arial" w:hAnsi="Arial" w:cs="Arial"/>
          <w:bCs/>
          <w:iCs/>
          <w:color w:val="000000"/>
          <w:sz w:val="20"/>
          <w:szCs w:val="20"/>
        </w:rPr>
        <w:t xml:space="preserve">mediante correspondência postal com </w:t>
      </w:r>
      <w:r w:rsidRPr="00644766">
        <w:rPr>
          <w:rFonts w:ascii="Arial" w:hAnsi="Arial" w:cs="Arial"/>
          <w:bCs/>
          <w:iCs/>
          <w:color w:val="000000"/>
          <w:sz w:val="20"/>
          <w:szCs w:val="20"/>
        </w:rPr>
        <w:lastRenderedPageBreak/>
        <w:t>aviso de recebimento (AR) ou meio eletrônico, para que seja assinado ou aceito no prazo de 15 (quinze) dias, a contar da data de seu recebimento.</w:t>
      </w:r>
      <w:r w:rsidRPr="00644766">
        <w:rPr>
          <w:rFonts w:ascii="Arial" w:hAnsi="Arial" w:cs="Arial"/>
          <w:bCs/>
          <w:i/>
          <w:iCs/>
          <w:color w:val="FF0000"/>
          <w:sz w:val="20"/>
          <w:szCs w:val="20"/>
        </w:rPr>
        <w:t xml:space="preserve"> </w:t>
      </w:r>
    </w:p>
    <w:p w:rsidR="004344EC"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 prazo previsto para assinatura ou aceite poderá ser prorrogado, por igual período, por solicitação justificada do adjudicatário e aceita pela Administração.</w:t>
      </w:r>
    </w:p>
    <w:p w:rsidR="004C4F2D" w:rsidRPr="00644766" w:rsidRDefault="004C4F2D" w:rsidP="006E4B5A">
      <w:pPr>
        <w:numPr>
          <w:ilvl w:val="1"/>
          <w:numId w:val="50"/>
        </w:numPr>
        <w:spacing w:before="120" w:after="120" w:line="276" w:lineRule="auto"/>
        <w:ind w:left="0" w:firstLine="0"/>
        <w:jc w:val="both"/>
        <w:rPr>
          <w:rFonts w:ascii="Arial" w:hAnsi="Arial" w:cs="Arial"/>
          <w:color w:val="000000"/>
          <w:sz w:val="20"/>
          <w:szCs w:val="20"/>
        </w:rPr>
      </w:pPr>
      <w:r>
        <w:rPr>
          <w:rFonts w:ascii="Arial" w:hAnsi="Arial" w:cs="Arial"/>
          <w:color w:val="000000"/>
          <w:sz w:val="20"/>
          <w:szCs w:val="20"/>
        </w:rPr>
        <w:t xml:space="preserve">Deverá ser observado o que dispõe os </w:t>
      </w:r>
      <w:proofErr w:type="spellStart"/>
      <w:r>
        <w:rPr>
          <w:rFonts w:ascii="Arial" w:hAnsi="Arial" w:cs="Arial"/>
          <w:color w:val="000000"/>
          <w:sz w:val="20"/>
          <w:szCs w:val="20"/>
        </w:rPr>
        <w:t>arts</w:t>
      </w:r>
      <w:proofErr w:type="spellEnd"/>
      <w:r>
        <w:rPr>
          <w:rFonts w:ascii="Arial" w:hAnsi="Arial" w:cs="Arial"/>
          <w:color w:val="000000"/>
          <w:sz w:val="20"/>
          <w:szCs w:val="20"/>
        </w:rPr>
        <w:t xml:space="preserve">. 21 </w:t>
      </w:r>
      <w:proofErr w:type="gramStart"/>
      <w:r>
        <w:rPr>
          <w:rFonts w:ascii="Arial" w:hAnsi="Arial" w:cs="Arial"/>
          <w:color w:val="000000"/>
          <w:sz w:val="20"/>
          <w:szCs w:val="20"/>
        </w:rPr>
        <w:t>ao 27</w:t>
      </w:r>
      <w:proofErr w:type="gramEnd"/>
      <w:r>
        <w:rPr>
          <w:rFonts w:ascii="Arial" w:hAnsi="Arial" w:cs="Arial"/>
          <w:color w:val="000000"/>
          <w:sz w:val="20"/>
          <w:szCs w:val="20"/>
        </w:rPr>
        <w:t xml:space="preserve"> da IN SEGES nº 03/2018.</w:t>
      </w:r>
    </w:p>
    <w:p w:rsidR="004344EC" w:rsidRPr="00644766" w:rsidRDefault="004344EC" w:rsidP="006E4B5A">
      <w:pPr>
        <w:pStyle w:val="Nivel1"/>
        <w:numPr>
          <w:ilvl w:val="0"/>
          <w:numId w:val="50"/>
        </w:numPr>
        <w:spacing w:after="0"/>
        <w:ind w:left="0" w:firstLine="0"/>
      </w:pPr>
      <w:r w:rsidRPr="00644766">
        <w:t>DO REAJUSTE</w:t>
      </w:r>
    </w:p>
    <w:p w:rsidR="004344EC" w:rsidRPr="00644766" w:rsidRDefault="004344EC" w:rsidP="006E4B5A">
      <w:pPr>
        <w:numPr>
          <w:ilvl w:val="1"/>
          <w:numId w:val="50"/>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As regras acerca do reajuste do valor contratual são as estabelecidas no Termo de Contrato, anexo a este Edital.</w:t>
      </w:r>
    </w:p>
    <w:p w:rsidR="004344EC" w:rsidRPr="00644766" w:rsidRDefault="004344EC" w:rsidP="006E4B5A">
      <w:pPr>
        <w:pStyle w:val="Nivel1"/>
        <w:numPr>
          <w:ilvl w:val="0"/>
          <w:numId w:val="50"/>
        </w:numPr>
        <w:spacing w:after="0"/>
        <w:ind w:left="0" w:firstLine="0"/>
      </w:pPr>
      <w:r w:rsidRPr="00644766">
        <w:t>DA ENTREGA E DO RECEBIMENTO DO OBJETO E DA FISCALIZAÇÃO</w:t>
      </w:r>
    </w:p>
    <w:p w:rsidR="004344EC" w:rsidRPr="00644766" w:rsidRDefault="004344EC" w:rsidP="006E4B5A">
      <w:pPr>
        <w:numPr>
          <w:ilvl w:val="1"/>
          <w:numId w:val="50"/>
        </w:numPr>
        <w:spacing w:before="120" w:after="120" w:line="276" w:lineRule="auto"/>
        <w:ind w:left="0" w:firstLine="0"/>
        <w:jc w:val="both"/>
        <w:rPr>
          <w:rFonts w:ascii="Arial" w:hAnsi="Arial" w:cs="Arial"/>
          <w:sz w:val="20"/>
          <w:szCs w:val="20"/>
        </w:rPr>
      </w:pPr>
      <w:r w:rsidRPr="00644766">
        <w:rPr>
          <w:rFonts w:ascii="Arial" w:hAnsi="Arial" w:cs="Arial"/>
          <w:sz w:val="20"/>
          <w:szCs w:val="20"/>
          <w:lang w:eastAsia="en-US"/>
        </w:rPr>
        <w:t>Os critérios de recebimento e aceitação do objeto e de fiscalização estão previstos no Termo de Referência.</w:t>
      </w:r>
    </w:p>
    <w:p w:rsidR="004344EC" w:rsidRPr="00644766" w:rsidRDefault="004344EC" w:rsidP="006E4B5A">
      <w:pPr>
        <w:pStyle w:val="Nivel1"/>
        <w:numPr>
          <w:ilvl w:val="0"/>
          <w:numId w:val="50"/>
        </w:numPr>
        <w:spacing w:after="0"/>
        <w:ind w:left="0" w:firstLine="0"/>
        <w:rPr>
          <w:b w:val="0"/>
        </w:rPr>
      </w:pPr>
      <w:r w:rsidRPr="00644766">
        <w:rPr>
          <w:lang w:eastAsia="en-US"/>
        </w:rPr>
        <w:t>DAS OBRIGAÇÕES DA CONTRATANTE E DA CONTRATADA</w:t>
      </w:r>
    </w:p>
    <w:p w:rsidR="004344EC" w:rsidRPr="00644766" w:rsidRDefault="004344EC" w:rsidP="006E4B5A">
      <w:pPr>
        <w:numPr>
          <w:ilvl w:val="1"/>
          <w:numId w:val="50"/>
        </w:numPr>
        <w:spacing w:before="120" w:after="120" w:line="276" w:lineRule="auto"/>
        <w:ind w:left="0" w:firstLine="0"/>
        <w:jc w:val="both"/>
        <w:rPr>
          <w:rFonts w:ascii="Arial" w:hAnsi="Arial" w:cs="Arial"/>
          <w:b/>
          <w:color w:val="000000"/>
          <w:sz w:val="20"/>
          <w:szCs w:val="20"/>
        </w:rPr>
      </w:pPr>
      <w:r w:rsidRPr="00644766">
        <w:rPr>
          <w:rFonts w:ascii="Arial" w:hAnsi="Arial" w:cs="Arial"/>
          <w:color w:val="000000"/>
          <w:sz w:val="20"/>
          <w:szCs w:val="20"/>
          <w:lang w:eastAsia="en-US"/>
        </w:rPr>
        <w:t>As obrigações da Contratante e da Contratada são as estabelecidas no Termo de Referência.</w:t>
      </w:r>
      <w:r w:rsidRPr="00644766">
        <w:rPr>
          <w:rFonts w:ascii="Arial" w:hAnsi="Arial" w:cs="Arial"/>
          <w:b/>
          <w:color w:val="000000"/>
          <w:sz w:val="20"/>
          <w:szCs w:val="20"/>
        </w:rPr>
        <w:t xml:space="preserve"> </w:t>
      </w:r>
    </w:p>
    <w:p w:rsidR="004344EC" w:rsidRDefault="004344EC" w:rsidP="006E4B5A">
      <w:pPr>
        <w:pStyle w:val="Nivel1"/>
        <w:numPr>
          <w:ilvl w:val="0"/>
          <w:numId w:val="50"/>
        </w:numPr>
        <w:spacing w:after="0"/>
        <w:ind w:left="0" w:firstLine="0"/>
      </w:pPr>
      <w:r w:rsidRPr="00644766">
        <w:t>DO PAGAMENTO</w:t>
      </w:r>
    </w:p>
    <w:p w:rsidR="000358F2" w:rsidRPr="000358F2" w:rsidRDefault="000358F2" w:rsidP="00CF220E">
      <w:pPr>
        <w:pStyle w:val="PargrafodaLista"/>
        <w:numPr>
          <w:ilvl w:val="1"/>
          <w:numId w:val="13"/>
        </w:numPr>
        <w:rPr>
          <w:rFonts w:ascii="Arial" w:hAnsi="Arial" w:cs="Arial"/>
          <w:sz w:val="20"/>
          <w:szCs w:val="20"/>
        </w:rPr>
      </w:pPr>
      <w:r w:rsidRPr="000358F2">
        <w:rPr>
          <w:rFonts w:ascii="Arial" w:hAnsi="Arial" w:cs="Arial"/>
          <w:sz w:val="20"/>
          <w:szCs w:val="20"/>
        </w:rPr>
        <w:t xml:space="preserve">Deverão ser observadas as disposições dos </w:t>
      </w:r>
      <w:proofErr w:type="spellStart"/>
      <w:r w:rsidRPr="000358F2">
        <w:rPr>
          <w:rFonts w:ascii="Arial" w:hAnsi="Arial" w:cs="Arial"/>
          <w:sz w:val="20"/>
          <w:szCs w:val="20"/>
        </w:rPr>
        <w:t>arts</w:t>
      </w:r>
      <w:proofErr w:type="spellEnd"/>
      <w:r w:rsidRPr="000358F2">
        <w:rPr>
          <w:rFonts w:ascii="Arial" w:hAnsi="Arial" w:cs="Arial"/>
          <w:sz w:val="20"/>
          <w:szCs w:val="20"/>
        </w:rPr>
        <w:t>. 30 e 31 da IN SEGES nº 03/2018.</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 pagamento será efetuado pela Contratante no prazo de 30 (trinta) dias, contados do recebimento da Nota Fiscal/Fatura</w:t>
      </w:r>
      <w:r w:rsidRPr="00644766">
        <w:rPr>
          <w:rFonts w:ascii="Arial" w:hAnsi="Arial" w:cs="Arial"/>
          <w:color w:val="000000"/>
          <w:sz w:val="20"/>
          <w:szCs w:val="20"/>
          <w:lang w:eastAsia="en-US"/>
        </w:rPr>
        <w:t>.</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A emissão da Nota Fiscal/Fatura será precedida do recebimento provisório e definitivo do serviço, nos seguintes termos: </w:t>
      </w:r>
    </w:p>
    <w:p w:rsidR="004344EC" w:rsidRPr="00644766" w:rsidRDefault="004344EC" w:rsidP="004344EC">
      <w:pPr>
        <w:spacing w:before="120" w:after="120" w:line="276" w:lineRule="auto"/>
        <w:ind w:left="709"/>
        <w:jc w:val="both"/>
        <w:rPr>
          <w:rFonts w:ascii="Arial" w:hAnsi="Arial" w:cs="Arial"/>
          <w:color w:val="000000"/>
          <w:sz w:val="20"/>
          <w:szCs w:val="20"/>
        </w:rPr>
      </w:pPr>
      <w:r w:rsidRPr="00644766">
        <w:rPr>
          <w:rFonts w:ascii="Arial" w:hAnsi="Arial" w:cs="Arial"/>
          <w:color w:val="000000"/>
          <w:sz w:val="20"/>
          <w:szCs w:val="20"/>
        </w:rPr>
        <w:t xml:space="preserve">18.2.1. No prazo de até </w:t>
      </w:r>
      <w:proofErr w:type="gramStart"/>
      <w:r w:rsidRPr="00644766">
        <w:rPr>
          <w:rFonts w:ascii="Arial" w:hAnsi="Arial" w:cs="Arial"/>
          <w:color w:val="000000"/>
          <w:sz w:val="20"/>
          <w:szCs w:val="20"/>
        </w:rPr>
        <w:t>5</w:t>
      </w:r>
      <w:proofErr w:type="gramEnd"/>
      <w:r w:rsidRPr="00644766">
        <w:rPr>
          <w:rFonts w:ascii="Arial" w:hAnsi="Arial" w:cs="Arial"/>
          <w:color w:val="000000"/>
          <w:sz w:val="20"/>
          <w:szCs w:val="20"/>
        </w:rPr>
        <w:t xml:space="preserve"> dias corridos do adimplemento da parcela, a CONTRATADA deverá entregar toda a documentação comprobatória do cumprimento da obrigação contratual;  </w:t>
      </w:r>
    </w:p>
    <w:p w:rsidR="004344EC" w:rsidRPr="00644766" w:rsidRDefault="004344EC" w:rsidP="004344EC">
      <w:pPr>
        <w:spacing w:before="120" w:after="120" w:line="276" w:lineRule="auto"/>
        <w:ind w:left="709"/>
        <w:jc w:val="both"/>
        <w:rPr>
          <w:rFonts w:ascii="Arial" w:hAnsi="Arial" w:cs="Arial"/>
          <w:color w:val="000000"/>
          <w:sz w:val="20"/>
          <w:szCs w:val="20"/>
        </w:rPr>
      </w:pPr>
      <w:r w:rsidRPr="00644766">
        <w:rPr>
          <w:rFonts w:ascii="Arial" w:hAnsi="Arial" w:cs="Arial"/>
          <w:color w:val="000000"/>
          <w:sz w:val="20"/>
          <w:szCs w:val="20"/>
        </w:rPr>
        <w:t>18.2.2. No prazo de até 10 dias corridos a partir do recebimento dos documentos da CONTRATADA, o fiscal técnico deverá elaborar Relatório Circunstanciado em consonância com suas atribuições, e encaminhá-lo ao gestor do contrato.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rsidR="004344EC" w:rsidRPr="00644766" w:rsidRDefault="004344EC" w:rsidP="004344EC">
      <w:pPr>
        <w:spacing w:before="120" w:after="120" w:line="276" w:lineRule="auto"/>
        <w:ind w:left="709"/>
        <w:jc w:val="both"/>
        <w:rPr>
          <w:rFonts w:ascii="Arial" w:hAnsi="Arial" w:cs="Arial"/>
          <w:color w:val="000000"/>
          <w:sz w:val="20"/>
          <w:szCs w:val="20"/>
        </w:rPr>
      </w:pPr>
      <w:r w:rsidRPr="00644766">
        <w:rPr>
          <w:rFonts w:ascii="Arial" w:hAnsi="Arial" w:cs="Arial"/>
          <w:color w:val="000000"/>
          <w:sz w:val="20"/>
          <w:szCs w:val="20"/>
          <w:lang w:eastAsia="en-US"/>
        </w:rPr>
        <w:t xml:space="preserve">18.3.1. </w:t>
      </w:r>
      <w:r w:rsidRPr="00644766">
        <w:rPr>
          <w:rFonts w:ascii="Arial" w:hAnsi="Arial" w:cs="Arial"/>
          <w:color w:val="000000"/>
          <w:sz w:val="20"/>
          <w:szCs w:val="20"/>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4344EC" w:rsidRPr="00644766" w:rsidRDefault="004344EC" w:rsidP="004344EC">
      <w:pPr>
        <w:spacing w:before="120" w:after="120" w:line="276" w:lineRule="auto"/>
        <w:ind w:left="709"/>
        <w:jc w:val="both"/>
        <w:rPr>
          <w:rFonts w:ascii="Arial" w:hAnsi="Arial" w:cs="Arial"/>
          <w:color w:val="000000"/>
          <w:sz w:val="20"/>
          <w:szCs w:val="20"/>
        </w:rPr>
      </w:pPr>
      <w:r w:rsidRPr="00644766">
        <w:rPr>
          <w:rFonts w:ascii="Arial" w:hAnsi="Arial" w:cs="Arial"/>
          <w:color w:val="000000"/>
          <w:sz w:val="20"/>
          <w:szCs w:val="20"/>
        </w:rPr>
        <w:t xml:space="preserve">18.3.2. Emitir Termo Circunstanciado para efeito de recebimento definitivo dos serviços prestados, com base nos relatórios e documentações apresentadas; </w:t>
      </w:r>
      <w:proofErr w:type="gramStart"/>
      <w:r w:rsidRPr="00644766">
        <w:rPr>
          <w:rFonts w:ascii="Arial" w:hAnsi="Arial" w:cs="Arial"/>
          <w:color w:val="000000"/>
          <w:sz w:val="20"/>
          <w:szCs w:val="20"/>
        </w:rPr>
        <w:t>e</w:t>
      </w:r>
      <w:proofErr w:type="gramEnd"/>
      <w:r w:rsidRPr="00644766">
        <w:rPr>
          <w:rFonts w:ascii="Arial" w:hAnsi="Arial" w:cs="Arial"/>
          <w:color w:val="000000"/>
          <w:sz w:val="20"/>
          <w:szCs w:val="20"/>
        </w:rPr>
        <w:t xml:space="preserve"> </w:t>
      </w:r>
    </w:p>
    <w:p w:rsidR="004344EC" w:rsidRPr="00644766" w:rsidRDefault="004344EC" w:rsidP="004344EC">
      <w:pPr>
        <w:spacing w:before="120" w:after="120" w:line="276" w:lineRule="auto"/>
        <w:ind w:left="709"/>
        <w:jc w:val="both"/>
        <w:rPr>
          <w:rFonts w:ascii="Arial" w:hAnsi="Arial" w:cs="Arial"/>
          <w:color w:val="000000"/>
          <w:sz w:val="20"/>
          <w:szCs w:val="20"/>
        </w:rPr>
      </w:pPr>
      <w:r w:rsidRPr="00644766">
        <w:rPr>
          <w:rFonts w:ascii="Arial" w:hAnsi="Arial" w:cs="Arial"/>
          <w:color w:val="000000"/>
          <w:sz w:val="20"/>
          <w:szCs w:val="20"/>
        </w:rPr>
        <w:lastRenderedPageBreak/>
        <w:t>18.3.3. Comunicar a empresa para que emita a Nota Fiscal ou Fatura, com o valor exato dimensionado pela fiscalização.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Os pagamentos decorrentes de despesas cujos valores não ultrapassem o limite de que trata o inciso II do art. 24 da Lei 8.666, de 1993, deverão ser efetuados no prazo de até </w:t>
      </w:r>
      <w:proofErr w:type="gramStart"/>
      <w:r w:rsidRPr="00644766">
        <w:rPr>
          <w:rFonts w:ascii="Arial" w:hAnsi="Arial" w:cs="Arial"/>
          <w:color w:val="000000"/>
          <w:sz w:val="20"/>
          <w:szCs w:val="20"/>
        </w:rPr>
        <w:t>5</w:t>
      </w:r>
      <w:proofErr w:type="gramEnd"/>
      <w:r w:rsidRPr="00644766">
        <w:rPr>
          <w:rFonts w:ascii="Arial" w:hAnsi="Arial" w:cs="Arial"/>
          <w:color w:val="000000"/>
          <w:sz w:val="20"/>
          <w:szCs w:val="20"/>
        </w:rPr>
        <w:t xml:space="preserve"> (cinco) dias úteis, contados da data da apresentação da Nota Fiscal/Fatura, nos termos do art. 5º, § 3º, da Lei nº 8.666, de 1993.</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w:t>
      </w:r>
      <w:proofErr w:type="gramStart"/>
      <w:r w:rsidRPr="00644766">
        <w:rPr>
          <w:rFonts w:ascii="Arial" w:hAnsi="Arial" w:cs="Arial"/>
          <w:color w:val="000000"/>
          <w:sz w:val="20"/>
          <w:szCs w:val="20"/>
        </w:rPr>
        <w:t>2</w:t>
      </w:r>
      <w:proofErr w:type="gramEnd"/>
      <w:r w:rsidRPr="00644766">
        <w:rPr>
          <w:rFonts w:ascii="Arial" w:hAnsi="Arial" w:cs="Arial"/>
          <w:color w:val="000000"/>
          <w:sz w:val="20"/>
          <w:szCs w:val="20"/>
        </w:rPr>
        <w:t xml:space="preserve"> do Anexo XI da IN SEGES/MPDG n. 5/2017.</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Será considerada data do pagamento o dia em que constar como emitida a ordem bancária para pagamento.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Antes de cada pagamento à contratada, será realizada consulta ao SICAF e ao TST para verificar a manutenção das condições de habilitação exigidas no edital. </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Constatando-se, junto ao SICAF, a situação de irregularidade da contratada, será providenciada sua advertência, por escrito, para que, no prazo de </w:t>
      </w:r>
      <w:proofErr w:type="gramStart"/>
      <w:r w:rsidRPr="00644766">
        <w:rPr>
          <w:rFonts w:ascii="Arial" w:hAnsi="Arial" w:cs="Arial"/>
          <w:color w:val="000000"/>
          <w:sz w:val="20"/>
          <w:szCs w:val="20"/>
        </w:rPr>
        <w:t>5</w:t>
      </w:r>
      <w:proofErr w:type="gramEnd"/>
      <w:r w:rsidRPr="00644766">
        <w:rPr>
          <w:rFonts w:ascii="Arial" w:hAnsi="Arial" w:cs="Arial"/>
          <w:color w:val="000000"/>
          <w:sz w:val="20"/>
          <w:szCs w:val="20"/>
        </w:rPr>
        <w:t xml:space="preserve"> (cinco) dias, regularize sua situação ou, no mesmo prazo, apresente sua defesa. O prazo poderá ser prorrogado uma vez, por igual período, a critério da contratante.</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Quando do pagamento, será efetuada a retenção tributária prevista na legislação aplicável.</w:t>
      </w:r>
    </w:p>
    <w:p w:rsidR="004344EC" w:rsidRPr="00644766" w:rsidRDefault="004344EC" w:rsidP="00CF220E">
      <w:pPr>
        <w:numPr>
          <w:ilvl w:val="2"/>
          <w:numId w:val="13"/>
        </w:numPr>
        <w:tabs>
          <w:tab w:val="left" w:pos="1701"/>
        </w:tabs>
        <w:spacing w:before="120" w:after="120" w:line="276" w:lineRule="auto"/>
        <w:ind w:left="709" w:firstLine="0"/>
        <w:jc w:val="both"/>
        <w:rPr>
          <w:rFonts w:ascii="Arial" w:hAnsi="Arial" w:cs="Arial"/>
          <w:color w:val="000000"/>
          <w:sz w:val="20"/>
          <w:szCs w:val="20"/>
        </w:rPr>
      </w:pPr>
      <w:r w:rsidRPr="00644766">
        <w:rPr>
          <w:rFonts w:ascii="Arial" w:hAnsi="Arial" w:cs="Arial"/>
          <w:color w:val="000000"/>
          <w:sz w:val="20"/>
          <w:szCs w:val="20"/>
        </w:rPr>
        <w:t xml:space="preserve">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lastRenderedPageBreak/>
        <w:t>Nos casos de eventuais atrasos de pagamento, desde que a Contratada não tenha concorrido, de alguma forma, para tanto, o valor devido deverá ser acrescido de atualização financeira, e sua apuração se fará desde a data de seu vencimento até o efetivo pagamento, em que os juros de mora serão calculados à taxa de 0,5% (meio por cento) ao mês, ou 6% (seis por cento) ao ano, mediante a aplicação da seguinte fórmula:</w:t>
      </w:r>
    </w:p>
    <w:p w:rsidR="004344EC" w:rsidRPr="00644766" w:rsidRDefault="004344EC" w:rsidP="004344EC">
      <w:pPr>
        <w:rPr>
          <w:rFonts w:ascii="Arial" w:hAnsi="Arial" w:cs="Arial"/>
          <w:sz w:val="20"/>
          <w:szCs w:val="20"/>
        </w:rPr>
      </w:pPr>
      <w:r w:rsidRPr="00644766">
        <w:rPr>
          <w:rFonts w:ascii="Arial" w:hAnsi="Arial" w:cs="Arial"/>
          <w:sz w:val="20"/>
          <w:szCs w:val="20"/>
        </w:rPr>
        <w:t>I=</w:t>
      </w:r>
      <w:proofErr w:type="gramStart"/>
      <w:r w:rsidRPr="00644766">
        <w:rPr>
          <w:rFonts w:ascii="Arial" w:hAnsi="Arial" w:cs="Arial"/>
          <w:sz w:val="20"/>
          <w:szCs w:val="20"/>
        </w:rPr>
        <w:t>(</w:t>
      </w:r>
      <w:proofErr w:type="gramEnd"/>
      <w:r w:rsidRPr="00644766">
        <w:rPr>
          <w:rFonts w:ascii="Arial" w:hAnsi="Arial" w:cs="Arial"/>
          <w:sz w:val="20"/>
          <w:szCs w:val="20"/>
          <w:u w:val="single"/>
        </w:rPr>
        <w:t>TX/100</w:t>
      </w:r>
      <w:r w:rsidRPr="00644766">
        <w:rPr>
          <w:rFonts w:ascii="Arial" w:hAnsi="Arial" w:cs="Arial"/>
          <w:sz w:val="20"/>
          <w:szCs w:val="20"/>
        </w:rPr>
        <w:t>)</w:t>
      </w:r>
    </w:p>
    <w:p w:rsidR="004344EC" w:rsidRPr="00644766" w:rsidRDefault="004344EC" w:rsidP="004344EC">
      <w:pPr>
        <w:rPr>
          <w:rFonts w:ascii="Arial" w:hAnsi="Arial" w:cs="Arial"/>
          <w:sz w:val="20"/>
          <w:szCs w:val="20"/>
        </w:rPr>
      </w:pPr>
      <w:r w:rsidRPr="00644766">
        <w:rPr>
          <w:rFonts w:ascii="Arial" w:hAnsi="Arial" w:cs="Arial"/>
          <w:sz w:val="20"/>
          <w:szCs w:val="20"/>
        </w:rPr>
        <w:t xml:space="preserve">        365</w:t>
      </w:r>
    </w:p>
    <w:p w:rsidR="004344EC" w:rsidRPr="00644766" w:rsidRDefault="004344EC" w:rsidP="004344EC">
      <w:pPr>
        <w:rPr>
          <w:rFonts w:ascii="Arial" w:hAnsi="Arial" w:cs="Arial"/>
          <w:sz w:val="20"/>
          <w:szCs w:val="20"/>
        </w:rPr>
      </w:pPr>
    </w:p>
    <w:p w:rsidR="004344EC" w:rsidRPr="00644766" w:rsidRDefault="004344EC" w:rsidP="004344EC">
      <w:pPr>
        <w:rPr>
          <w:rFonts w:ascii="Arial" w:hAnsi="Arial" w:cs="Arial"/>
          <w:sz w:val="20"/>
          <w:szCs w:val="20"/>
        </w:rPr>
      </w:pPr>
      <w:r w:rsidRPr="00644766">
        <w:rPr>
          <w:rFonts w:ascii="Arial" w:hAnsi="Arial" w:cs="Arial"/>
          <w:sz w:val="20"/>
          <w:szCs w:val="20"/>
        </w:rPr>
        <w:t>EM = I x N x VP, sendo:</w:t>
      </w:r>
    </w:p>
    <w:p w:rsidR="004344EC" w:rsidRPr="00644766" w:rsidRDefault="004344EC" w:rsidP="004344EC">
      <w:pPr>
        <w:tabs>
          <w:tab w:val="left" w:pos="1701"/>
        </w:tabs>
        <w:jc w:val="both"/>
        <w:rPr>
          <w:rFonts w:ascii="Arial" w:hAnsi="Arial" w:cs="Arial"/>
          <w:snapToGrid w:val="0"/>
          <w:sz w:val="20"/>
          <w:szCs w:val="20"/>
        </w:rPr>
      </w:pPr>
      <w:r w:rsidRPr="00644766">
        <w:rPr>
          <w:rFonts w:ascii="Arial" w:hAnsi="Arial" w:cs="Arial"/>
          <w:snapToGrid w:val="0"/>
          <w:sz w:val="20"/>
          <w:szCs w:val="20"/>
        </w:rPr>
        <w:t>I = índice de atualização financeira;</w:t>
      </w:r>
    </w:p>
    <w:p w:rsidR="004344EC" w:rsidRPr="00644766" w:rsidRDefault="004344EC" w:rsidP="004344EC">
      <w:pPr>
        <w:tabs>
          <w:tab w:val="left" w:pos="1701"/>
        </w:tabs>
        <w:jc w:val="both"/>
        <w:rPr>
          <w:rFonts w:ascii="Arial" w:hAnsi="Arial" w:cs="Arial"/>
          <w:snapToGrid w:val="0"/>
          <w:sz w:val="20"/>
          <w:szCs w:val="20"/>
        </w:rPr>
      </w:pPr>
      <w:r w:rsidRPr="00644766">
        <w:rPr>
          <w:rFonts w:ascii="Arial" w:hAnsi="Arial" w:cs="Arial"/>
          <w:snapToGrid w:val="0"/>
          <w:sz w:val="20"/>
          <w:szCs w:val="20"/>
        </w:rPr>
        <w:t>TX= Percentual de taxa de juros de mora anual;</w:t>
      </w:r>
    </w:p>
    <w:p w:rsidR="004344EC" w:rsidRPr="00644766" w:rsidRDefault="004344EC" w:rsidP="004344EC">
      <w:pPr>
        <w:tabs>
          <w:tab w:val="left" w:pos="1701"/>
        </w:tabs>
        <w:jc w:val="both"/>
        <w:rPr>
          <w:rFonts w:ascii="Arial" w:hAnsi="Arial" w:cs="Arial"/>
          <w:snapToGrid w:val="0"/>
          <w:sz w:val="20"/>
          <w:szCs w:val="20"/>
        </w:rPr>
      </w:pPr>
      <w:r w:rsidRPr="00644766">
        <w:rPr>
          <w:rFonts w:ascii="Arial" w:hAnsi="Arial" w:cs="Arial"/>
          <w:snapToGrid w:val="0"/>
          <w:sz w:val="20"/>
          <w:szCs w:val="20"/>
        </w:rPr>
        <w:t>EM=Encargos moratórios;</w:t>
      </w:r>
    </w:p>
    <w:p w:rsidR="004344EC" w:rsidRPr="00644766" w:rsidRDefault="004344EC" w:rsidP="004344EC">
      <w:pPr>
        <w:tabs>
          <w:tab w:val="left" w:pos="1701"/>
        </w:tabs>
        <w:jc w:val="both"/>
        <w:rPr>
          <w:rFonts w:ascii="Arial" w:hAnsi="Arial" w:cs="Arial"/>
          <w:sz w:val="20"/>
          <w:szCs w:val="20"/>
        </w:rPr>
      </w:pPr>
      <w:r w:rsidRPr="00644766">
        <w:rPr>
          <w:rFonts w:ascii="Arial" w:hAnsi="Arial" w:cs="Arial"/>
          <w:sz w:val="20"/>
          <w:szCs w:val="20"/>
        </w:rPr>
        <w:t>N = Número de dias entre a data prevista para o pagamento e a do efetivo pagamento;</w:t>
      </w:r>
    </w:p>
    <w:p w:rsidR="004344EC" w:rsidRPr="00644766" w:rsidRDefault="004344EC" w:rsidP="004344EC">
      <w:pPr>
        <w:pStyle w:val="PargrafodaLista"/>
        <w:ind w:left="0"/>
        <w:jc w:val="both"/>
        <w:rPr>
          <w:rFonts w:ascii="Arial" w:hAnsi="Arial" w:cs="Arial"/>
          <w:sz w:val="20"/>
          <w:szCs w:val="20"/>
        </w:rPr>
      </w:pPr>
      <w:r w:rsidRPr="00644766">
        <w:rPr>
          <w:rFonts w:ascii="Arial" w:hAnsi="Arial" w:cs="Arial"/>
          <w:sz w:val="20"/>
          <w:szCs w:val="20"/>
        </w:rPr>
        <w:t>VP = Valor da parcela a ser paga.</w:t>
      </w:r>
    </w:p>
    <w:p w:rsidR="004344EC" w:rsidRPr="00644766" w:rsidRDefault="004344EC" w:rsidP="00CF220E">
      <w:pPr>
        <w:pStyle w:val="Nivel1"/>
        <w:numPr>
          <w:ilvl w:val="0"/>
          <w:numId w:val="13"/>
        </w:numPr>
        <w:spacing w:after="0"/>
        <w:ind w:left="0" w:firstLine="0"/>
        <w:rPr>
          <w:b w:val="0"/>
        </w:rPr>
      </w:pPr>
      <w:r w:rsidRPr="00644766">
        <w:t>DAS SANÇÕES ADMINISTRATIVAS.</w:t>
      </w:r>
    </w:p>
    <w:p w:rsidR="004344EC" w:rsidRPr="00644766" w:rsidRDefault="004344EC" w:rsidP="00CF220E">
      <w:pPr>
        <w:numPr>
          <w:ilvl w:val="1"/>
          <w:numId w:val="13"/>
        </w:numPr>
        <w:spacing w:before="120" w:after="120" w:line="276" w:lineRule="auto"/>
        <w:ind w:left="0" w:firstLine="0"/>
        <w:jc w:val="both"/>
        <w:rPr>
          <w:rFonts w:ascii="Arial" w:hAnsi="Arial" w:cs="Arial"/>
          <w:sz w:val="20"/>
          <w:szCs w:val="20"/>
          <w:shd w:val="clear" w:color="auto" w:fill="FFFFFF"/>
        </w:rPr>
      </w:pPr>
      <w:r w:rsidRPr="00644766">
        <w:rPr>
          <w:rFonts w:ascii="Arial" w:hAnsi="Arial" w:cs="Arial"/>
          <w:sz w:val="20"/>
          <w:szCs w:val="20"/>
          <w:shd w:val="clear" w:color="auto" w:fill="FFFFFF"/>
        </w:rPr>
        <w:t xml:space="preserve">Comete infração administrativa, nos termos da Lei nº 10.520, de 2002, o licitante/adjudicatário que: </w:t>
      </w:r>
    </w:p>
    <w:p w:rsidR="004344EC" w:rsidRPr="00644766" w:rsidRDefault="004344EC" w:rsidP="00CF220E">
      <w:pPr>
        <w:numPr>
          <w:ilvl w:val="2"/>
          <w:numId w:val="13"/>
        </w:numPr>
        <w:tabs>
          <w:tab w:val="left" w:pos="1440"/>
        </w:tabs>
        <w:autoSpaceDE w:val="0"/>
        <w:snapToGrid w:val="0"/>
        <w:spacing w:before="120" w:after="120" w:line="276" w:lineRule="auto"/>
        <w:ind w:left="709" w:firstLine="0"/>
        <w:jc w:val="both"/>
        <w:rPr>
          <w:rFonts w:ascii="Arial" w:hAnsi="Arial" w:cs="Arial"/>
          <w:sz w:val="20"/>
          <w:szCs w:val="20"/>
          <w:shd w:val="clear" w:color="auto" w:fill="FFFFFF"/>
        </w:rPr>
      </w:pPr>
      <w:proofErr w:type="gramStart"/>
      <w:r w:rsidRPr="00644766">
        <w:rPr>
          <w:rFonts w:ascii="Arial" w:hAnsi="Arial" w:cs="Arial"/>
          <w:sz w:val="20"/>
          <w:szCs w:val="20"/>
          <w:shd w:val="clear" w:color="auto" w:fill="FFFFFF"/>
        </w:rPr>
        <w:t>não</w:t>
      </w:r>
      <w:proofErr w:type="gramEnd"/>
      <w:r w:rsidRPr="00644766">
        <w:rPr>
          <w:rFonts w:ascii="Arial" w:hAnsi="Arial" w:cs="Arial"/>
          <w:sz w:val="20"/>
          <w:szCs w:val="20"/>
          <w:shd w:val="clear" w:color="auto" w:fill="FFFFFF"/>
        </w:rPr>
        <w:t xml:space="preserve"> assinar o termo de contrato ou aceitar/retirar o instrumento equivalente, quando convocado dentro do prazo de validade da proposta;</w:t>
      </w:r>
    </w:p>
    <w:p w:rsidR="004344EC" w:rsidRPr="00644766" w:rsidRDefault="006E4B5A" w:rsidP="00CF220E">
      <w:pPr>
        <w:numPr>
          <w:ilvl w:val="2"/>
          <w:numId w:val="13"/>
        </w:numPr>
        <w:tabs>
          <w:tab w:val="left" w:pos="1440"/>
        </w:tabs>
        <w:autoSpaceDE w:val="0"/>
        <w:snapToGrid w:val="0"/>
        <w:spacing w:before="120" w:after="120" w:line="276" w:lineRule="auto"/>
        <w:ind w:left="709" w:firstLine="0"/>
        <w:jc w:val="both"/>
        <w:rPr>
          <w:rFonts w:ascii="Arial" w:hAnsi="Arial" w:cs="Arial"/>
          <w:sz w:val="20"/>
          <w:szCs w:val="20"/>
          <w:shd w:val="clear" w:color="auto" w:fill="FFFFFF"/>
        </w:rPr>
      </w:pPr>
      <w:proofErr w:type="spellStart"/>
      <w:proofErr w:type="gramStart"/>
      <w:r>
        <w:rPr>
          <w:rFonts w:ascii="Arial" w:hAnsi="Arial" w:cs="Arial"/>
          <w:sz w:val="20"/>
          <w:szCs w:val="20"/>
          <w:shd w:val="clear" w:color="auto" w:fill="FFFFFF"/>
        </w:rPr>
        <w:t>inexecutar</w:t>
      </w:r>
      <w:proofErr w:type="spellEnd"/>
      <w:proofErr w:type="gramEnd"/>
      <w:r>
        <w:rPr>
          <w:rFonts w:ascii="Arial" w:hAnsi="Arial" w:cs="Arial"/>
          <w:sz w:val="20"/>
          <w:szCs w:val="20"/>
          <w:shd w:val="clear" w:color="auto" w:fill="FFFFFF"/>
        </w:rPr>
        <w:t xml:space="preserve"> total ou parcialmente qualquer das obrigações assumidas em decorrência da contratação</w:t>
      </w:r>
      <w:r w:rsidR="004344EC" w:rsidRPr="00644766">
        <w:rPr>
          <w:rFonts w:ascii="Arial" w:hAnsi="Arial" w:cs="Arial"/>
          <w:sz w:val="20"/>
          <w:szCs w:val="20"/>
          <w:shd w:val="clear" w:color="auto" w:fill="FFFFFF"/>
        </w:rPr>
        <w:t>;</w:t>
      </w:r>
    </w:p>
    <w:p w:rsidR="004344EC" w:rsidRPr="00644766" w:rsidRDefault="006E4B5A" w:rsidP="00CF220E">
      <w:pPr>
        <w:numPr>
          <w:ilvl w:val="2"/>
          <w:numId w:val="13"/>
        </w:numPr>
        <w:tabs>
          <w:tab w:val="left" w:pos="1440"/>
        </w:tabs>
        <w:autoSpaceDE w:val="0"/>
        <w:snapToGrid w:val="0"/>
        <w:spacing w:before="120" w:after="120" w:line="276" w:lineRule="auto"/>
        <w:ind w:left="709" w:firstLine="0"/>
        <w:jc w:val="both"/>
        <w:rPr>
          <w:rFonts w:ascii="Arial" w:hAnsi="Arial" w:cs="Arial"/>
          <w:sz w:val="20"/>
          <w:szCs w:val="20"/>
          <w:shd w:val="clear" w:color="auto" w:fill="FFFFFF"/>
        </w:rPr>
      </w:pPr>
      <w:proofErr w:type="gramStart"/>
      <w:r>
        <w:rPr>
          <w:rFonts w:ascii="Arial" w:hAnsi="Arial" w:cs="Arial"/>
          <w:sz w:val="20"/>
          <w:szCs w:val="20"/>
          <w:shd w:val="clear" w:color="auto" w:fill="FFFFFF"/>
        </w:rPr>
        <w:t>ensejar</w:t>
      </w:r>
      <w:proofErr w:type="gramEnd"/>
      <w:r>
        <w:rPr>
          <w:rFonts w:ascii="Arial" w:hAnsi="Arial" w:cs="Arial"/>
          <w:sz w:val="20"/>
          <w:szCs w:val="20"/>
          <w:shd w:val="clear" w:color="auto" w:fill="FFFFFF"/>
        </w:rPr>
        <w:t xml:space="preserve"> o retardamento da execução do objeto;</w:t>
      </w:r>
      <w:r w:rsidR="004344EC" w:rsidRPr="00644766">
        <w:rPr>
          <w:rFonts w:ascii="Arial" w:hAnsi="Arial" w:cs="Arial"/>
          <w:sz w:val="20"/>
          <w:szCs w:val="20"/>
          <w:shd w:val="clear" w:color="auto" w:fill="FFFFFF"/>
        </w:rPr>
        <w:t>;</w:t>
      </w:r>
    </w:p>
    <w:p w:rsidR="004344EC" w:rsidRPr="00644766" w:rsidRDefault="004C069F" w:rsidP="00CF220E">
      <w:pPr>
        <w:numPr>
          <w:ilvl w:val="2"/>
          <w:numId w:val="13"/>
        </w:numPr>
        <w:tabs>
          <w:tab w:val="left" w:pos="1440"/>
        </w:tabs>
        <w:autoSpaceDE w:val="0"/>
        <w:snapToGrid w:val="0"/>
        <w:spacing w:before="120" w:after="120" w:line="276" w:lineRule="auto"/>
        <w:ind w:left="709" w:firstLine="0"/>
        <w:jc w:val="both"/>
        <w:rPr>
          <w:rFonts w:ascii="Arial" w:hAnsi="Arial" w:cs="Arial"/>
          <w:sz w:val="20"/>
          <w:szCs w:val="20"/>
          <w:shd w:val="clear" w:color="auto" w:fill="FFFFFF"/>
        </w:rPr>
      </w:pPr>
      <w:proofErr w:type="gramStart"/>
      <w:r>
        <w:rPr>
          <w:rFonts w:ascii="Arial" w:hAnsi="Arial" w:cs="Arial"/>
          <w:sz w:val="20"/>
          <w:szCs w:val="20"/>
        </w:rPr>
        <w:t>falhar</w:t>
      </w:r>
      <w:proofErr w:type="gramEnd"/>
      <w:r>
        <w:rPr>
          <w:rFonts w:ascii="Arial" w:hAnsi="Arial" w:cs="Arial"/>
          <w:sz w:val="20"/>
          <w:szCs w:val="20"/>
        </w:rPr>
        <w:t xml:space="preserve"> ou fraudar na execução do objeto;</w:t>
      </w:r>
      <w:r w:rsidR="004344EC" w:rsidRPr="00644766">
        <w:rPr>
          <w:rFonts w:ascii="Arial" w:hAnsi="Arial" w:cs="Arial"/>
          <w:sz w:val="20"/>
          <w:szCs w:val="20"/>
        </w:rPr>
        <w:t>;</w:t>
      </w:r>
    </w:p>
    <w:p w:rsidR="004344EC" w:rsidRPr="00644766" w:rsidRDefault="004344EC" w:rsidP="00CF220E">
      <w:pPr>
        <w:numPr>
          <w:ilvl w:val="2"/>
          <w:numId w:val="13"/>
        </w:numPr>
        <w:tabs>
          <w:tab w:val="left" w:pos="1440"/>
        </w:tabs>
        <w:autoSpaceDE w:val="0"/>
        <w:snapToGrid w:val="0"/>
        <w:spacing w:before="120" w:after="120" w:line="276" w:lineRule="auto"/>
        <w:ind w:left="709" w:firstLine="0"/>
        <w:jc w:val="both"/>
        <w:rPr>
          <w:rFonts w:ascii="Arial" w:hAnsi="Arial" w:cs="Arial"/>
          <w:sz w:val="20"/>
          <w:szCs w:val="20"/>
          <w:shd w:val="clear" w:color="auto" w:fill="FFFFFF"/>
        </w:rPr>
      </w:pPr>
      <w:proofErr w:type="gramStart"/>
      <w:r w:rsidRPr="00644766">
        <w:rPr>
          <w:rFonts w:ascii="Arial" w:hAnsi="Arial" w:cs="Arial"/>
          <w:sz w:val="20"/>
          <w:szCs w:val="20"/>
          <w:shd w:val="clear" w:color="auto" w:fill="FFFFFF"/>
        </w:rPr>
        <w:t>cometer</w:t>
      </w:r>
      <w:proofErr w:type="gramEnd"/>
      <w:r w:rsidRPr="00644766">
        <w:rPr>
          <w:rFonts w:ascii="Arial" w:hAnsi="Arial" w:cs="Arial"/>
          <w:sz w:val="20"/>
          <w:szCs w:val="20"/>
          <w:shd w:val="clear" w:color="auto" w:fill="FFFFFF"/>
        </w:rPr>
        <w:t xml:space="preserve"> fraude fiscal;</w:t>
      </w:r>
    </w:p>
    <w:p w:rsidR="004344EC" w:rsidRPr="00644766" w:rsidRDefault="004344EC" w:rsidP="00CF220E">
      <w:pPr>
        <w:numPr>
          <w:ilvl w:val="2"/>
          <w:numId w:val="13"/>
        </w:numPr>
        <w:tabs>
          <w:tab w:val="left" w:pos="1440"/>
        </w:tabs>
        <w:autoSpaceDE w:val="0"/>
        <w:snapToGrid w:val="0"/>
        <w:spacing w:before="120" w:after="120" w:line="276" w:lineRule="auto"/>
        <w:ind w:left="709" w:firstLine="0"/>
        <w:jc w:val="both"/>
        <w:rPr>
          <w:rFonts w:ascii="Arial" w:hAnsi="Arial" w:cs="Arial"/>
          <w:sz w:val="20"/>
          <w:szCs w:val="20"/>
          <w:shd w:val="clear" w:color="auto" w:fill="FFFFFF"/>
        </w:rPr>
      </w:pPr>
      <w:proofErr w:type="gramStart"/>
      <w:r w:rsidRPr="00644766">
        <w:rPr>
          <w:rFonts w:ascii="Arial" w:hAnsi="Arial" w:cs="Arial"/>
          <w:sz w:val="20"/>
          <w:szCs w:val="20"/>
          <w:shd w:val="clear" w:color="auto" w:fill="FFFFFF"/>
        </w:rPr>
        <w:t>comportar</w:t>
      </w:r>
      <w:proofErr w:type="gramEnd"/>
      <w:r w:rsidRPr="00644766">
        <w:rPr>
          <w:rFonts w:ascii="Arial" w:hAnsi="Arial" w:cs="Arial"/>
          <w:sz w:val="20"/>
          <w:szCs w:val="20"/>
          <w:shd w:val="clear" w:color="auto" w:fill="FFFFFF"/>
        </w:rPr>
        <w:t>-se de modo inidôneo;</w:t>
      </w:r>
    </w:p>
    <w:p w:rsidR="004344EC" w:rsidRPr="00644766" w:rsidRDefault="004344EC" w:rsidP="00CF220E">
      <w:pPr>
        <w:numPr>
          <w:ilvl w:val="1"/>
          <w:numId w:val="13"/>
        </w:numPr>
        <w:spacing w:before="120" w:after="120" w:line="276" w:lineRule="auto"/>
        <w:ind w:left="0" w:firstLine="0"/>
        <w:jc w:val="both"/>
        <w:rPr>
          <w:rFonts w:ascii="Arial" w:hAnsi="Arial" w:cs="Arial"/>
          <w:sz w:val="20"/>
          <w:szCs w:val="20"/>
          <w:shd w:val="clear" w:color="auto" w:fill="FFFFFF"/>
        </w:rPr>
      </w:pPr>
      <w:r w:rsidRPr="00644766">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4344EC" w:rsidRDefault="004344EC" w:rsidP="00CF220E">
      <w:pPr>
        <w:numPr>
          <w:ilvl w:val="1"/>
          <w:numId w:val="13"/>
        </w:numPr>
        <w:spacing w:before="120" w:after="120" w:line="276" w:lineRule="auto"/>
        <w:ind w:left="0" w:firstLine="0"/>
        <w:jc w:val="both"/>
        <w:rPr>
          <w:rFonts w:ascii="Arial" w:hAnsi="Arial" w:cs="Arial"/>
          <w:sz w:val="20"/>
          <w:szCs w:val="20"/>
          <w:shd w:val="clear" w:color="auto" w:fill="FFFFFF"/>
        </w:rPr>
      </w:pPr>
      <w:r w:rsidRPr="00644766">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p>
    <w:p w:rsidR="004C069F" w:rsidRPr="008C2972" w:rsidRDefault="004C069F" w:rsidP="004C069F">
      <w:pPr>
        <w:pStyle w:val="PargrafodaLista1"/>
        <w:numPr>
          <w:ilvl w:val="2"/>
          <w:numId w:val="13"/>
        </w:num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 xml:space="preserve">Advertência por </w:t>
      </w:r>
      <w:proofErr w:type="gramStart"/>
      <w:r w:rsidRPr="008C2972">
        <w:rPr>
          <w:rFonts w:ascii="Arial" w:hAnsi="Arial" w:cs="Arial"/>
          <w:bCs/>
          <w:sz w:val="20"/>
          <w:szCs w:val="20"/>
        </w:rPr>
        <w:t>escrito</w:t>
      </w:r>
      <w:r w:rsidRPr="008C2972">
        <w:rPr>
          <w:rFonts w:ascii="Arial" w:hAnsi="Arial" w:cs="Arial"/>
          <w:sz w:val="20"/>
          <w:szCs w:val="20"/>
        </w:rPr>
        <w:t>, quando do não cumprimento de quaisquer das obrigações contratuais consideradas faltas leves, assim entendidas</w:t>
      </w:r>
      <w:proofErr w:type="gramEnd"/>
      <w:r w:rsidRPr="008C2972">
        <w:rPr>
          <w:rFonts w:ascii="Arial" w:hAnsi="Arial" w:cs="Arial"/>
          <w:sz w:val="20"/>
          <w:szCs w:val="20"/>
        </w:rPr>
        <w:t xml:space="preserve"> aquelas que não acarretam prejuízos significativos para o serviço contratado;</w:t>
      </w:r>
    </w:p>
    <w:p w:rsidR="004C069F" w:rsidRPr="008C2972" w:rsidRDefault="004C069F"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 xml:space="preserve">Multa de: </w:t>
      </w:r>
    </w:p>
    <w:p w:rsidR="004C069F" w:rsidRPr="008C2972" w:rsidRDefault="004C069F"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8C2972">
        <w:rPr>
          <w:rFonts w:ascii="Arial" w:hAnsi="Arial" w:cs="Arial"/>
          <w:sz w:val="20"/>
          <w:szCs w:val="20"/>
        </w:rPr>
        <w:t>não-aceitação</w:t>
      </w:r>
      <w:proofErr w:type="gramEnd"/>
      <w:r w:rsidRPr="008C2972">
        <w:rPr>
          <w:rFonts w:ascii="Arial" w:hAnsi="Arial" w:cs="Arial"/>
          <w:sz w:val="20"/>
          <w:szCs w:val="20"/>
        </w:rPr>
        <w:t xml:space="preserve"> do objeto, de forma a </w:t>
      </w:r>
      <w:r w:rsidRPr="008C2972">
        <w:rPr>
          <w:rFonts w:ascii="Arial" w:hAnsi="Arial" w:cs="Arial"/>
          <w:sz w:val="20"/>
          <w:szCs w:val="20"/>
        </w:rPr>
        <w:lastRenderedPageBreak/>
        <w:t xml:space="preserve">configurar, nessa hipótese, inexecução total da obrigação assumida, sem prejuízo da rescisão unilateral da avença; </w:t>
      </w:r>
    </w:p>
    <w:p w:rsidR="004C069F" w:rsidRPr="008C2972" w:rsidRDefault="004C069F"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0,1% (um décimo por cento) até </w:t>
      </w:r>
      <w:r w:rsidRPr="008C2972">
        <w:rPr>
          <w:rFonts w:ascii="Arial" w:hAnsi="Arial" w:cs="Arial"/>
          <w:bCs/>
          <w:sz w:val="20"/>
          <w:szCs w:val="20"/>
        </w:rPr>
        <w:t>10</w:t>
      </w:r>
      <w:r w:rsidRPr="008C2972">
        <w:rPr>
          <w:rFonts w:ascii="Arial" w:hAnsi="Arial" w:cs="Arial"/>
          <w:sz w:val="20"/>
          <w:szCs w:val="20"/>
        </w:rPr>
        <w:t xml:space="preserve">% (dez por cento) sobre o valor adjudicado, em caso de atraso na execução do objeto, por período superior ao previsto no </w:t>
      </w:r>
      <w:r w:rsidRPr="008C2972">
        <w:rPr>
          <w:rFonts w:ascii="Arial" w:hAnsi="Arial" w:cs="Arial"/>
          <w:bCs/>
          <w:sz w:val="20"/>
          <w:szCs w:val="20"/>
        </w:rPr>
        <w:t>subitem acima</w:t>
      </w:r>
      <w:r w:rsidRPr="008C2972">
        <w:rPr>
          <w:rFonts w:ascii="Arial" w:hAnsi="Arial" w:cs="Arial"/>
          <w:sz w:val="20"/>
          <w:szCs w:val="20"/>
        </w:rPr>
        <w:t xml:space="preserve"> ou de inexecução parcial da obrigação assumida;</w:t>
      </w:r>
    </w:p>
    <w:p w:rsidR="004C069F" w:rsidRPr="008C2972" w:rsidRDefault="004C069F"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0,1% (um décimo por cento) até 15% (quinze por cento) sobre o valor adjudicado, em caso de inexecução total da obrigação assumida;</w:t>
      </w:r>
    </w:p>
    <w:p w:rsidR="004C069F" w:rsidRPr="008C2972" w:rsidRDefault="004C069F"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0,2% a 3,2% por dia sobre o valor do contrato, conforme detalhamento constante das </w:t>
      </w:r>
      <w:r w:rsidRPr="008C2972">
        <w:rPr>
          <w:rFonts w:ascii="Arial" w:hAnsi="Arial" w:cs="Arial"/>
          <w:bCs/>
          <w:sz w:val="20"/>
          <w:szCs w:val="20"/>
        </w:rPr>
        <w:t>tabelas 1 e 2</w:t>
      </w:r>
      <w:r w:rsidRPr="008C2972">
        <w:rPr>
          <w:rFonts w:ascii="Arial" w:hAnsi="Arial" w:cs="Arial"/>
          <w:sz w:val="20"/>
          <w:szCs w:val="20"/>
        </w:rPr>
        <w:t xml:space="preserve"> abaixo; </w:t>
      </w:r>
      <w:proofErr w:type="gramStart"/>
      <w:r w:rsidRPr="008C2972">
        <w:rPr>
          <w:rFonts w:ascii="Arial" w:hAnsi="Arial" w:cs="Arial"/>
          <w:sz w:val="20"/>
          <w:szCs w:val="20"/>
        </w:rPr>
        <w:t>e</w:t>
      </w:r>
      <w:proofErr w:type="gramEnd"/>
    </w:p>
    <w:p w:rsidR="004C069F" w:rsidRPr="008C2972" w:rsidRDefault="004C069F"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0,07% (sete centésimos por cento) do valor do contrato por dia de atraso na apresentação da garantia (seja para reforço ou por ocasião de prorrogação), observado o máximo de 2% </w:t>
      </w:r>
      <w:proofErr w:type="gramStart"/>
      <w:r w:rsidRPr="008C2972">
        <w:rPr>
          <w:rFonts w:ascii="Arial" w:hAnsi="Arial" w:cs="Arial"/>
          <w:sz w:val="20"/>
          <w:szCs w:val="20"/>
        </w:rPr>
        <w:t>(dois por cento.</w:t>
      </w:r>
      <w:proofErr w:type="gramEnd"/>
      <w:r w:rsidRPr="008C2972">
        <w:rPr>
          <w:rFonts w:ascii="Arial" w:hAnsi="Arial" w:cs="Arial"/>
          <w:sz w:val="20"/>
          <w:szCs w:val="20"/>
        </w:rPr>
        <w:t xml:space="preserve"> O atraso superior a 25 (vinte e cinco) dias autorizará a Administração CONTRATANTE a promover a rescisão do contrato;</w:t>
      </w:r>
    </w:p>
    <w:p w:rsidR="004C069F" w:rsidRPr="008C2972" w:rsidRDefault="004C069F"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As penalidades de multa decorrentes de fatos diversos serão consideradas independentes entre si.</w:t>
      </w:r>
    </w:p>
    <w:p w:rsidR="004C069F" w:rsidRPr="008C2972" w:rsidRDefault="004C069F"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4C069F" w:rsidRPr="008C2972" w:rsidRDefault="004C069F"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Sanção de impedimento de licitar e contratar com órgãos e entidades da União, com o consequente descredenciamento no SICAF pelo prazo de até cinco anos;</w:t>
      </w:r>
    </w:p>
    <w:p w:rsidR="004C069F" w:rsidRPr="008C2972" w:rsidRDefault="004C069F"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4C069F" w:rsidRPr="008C2972" w:rsidRDefault="004C069F" w:rsidP="004C069F">
      <w:pPr>
        <w:numPr>
          <w:ilvl w:val="1"/>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 xml:space="preserve">As sanções previstas nos subitens </w:t>
      </w:r>
      <w:r>
        <w:rPr>
          <w:rFonts w:ascii="Arial" w:hAnsi="Arial" w:cs="Arial"/>
          <w:sz w:val="20"/>
          <w:szCs w:val="20"/>
        </w:rPr>
        <w:t>19.3</w:t>
      </w:r>
      <w:r w:rsidRPr="008C2972">
        <w:rPr>
          <w:rFonts w:ascii="Arial" w:hAnsi="Arial" w:cs="Arial"/>
          <w:sz w:val="20"/>
          <w:szCs w:val="20"/>
        </w:rPr>
        <w:t>.1, 1</w:t>
      </w:r>
      <w:r>
        <w:rPr>
          <w:rFonts w:ascii="Arial" w:hAnsi="Arial" w:cs="Arial"/>
          <w:sz w:val="20"/>
          <w:szCs w:val="20"/>
        </w:rPr>
        <w:t>9</w:t>
      </w:r>
      <w:r w:rsidRPr="008C2972">
        <w:rPr>
          <w:rFonts w:ascii="Arial" w:hAnsi="Arial" w:cs="Arial"/>
          <w:sz w:val="20"/>
          <w:szCs w:val="20"/>
        </w:rPr>
        <w:t>.</w:t>
      </w:r>
      <w:r>
        <w:rPr>
          <w:rFonts w:ascii="Arial" w:hAnsi="Arial" w:cs="Arial"/>
          <w:sz w:val="20"/>
          <w:szCs w:val="20"/>
        </w:rPr>
        <w:t>3</w:t>
      </w:r>
      <w:r w:rsidRPr="008C2972">
        <w:rPr>
          <w:rFonts w:ascii="Arial" w:hAnsi="Arial" w:cs="Arial"/>
          <w:sz w:val="20"/>
          <w:szCs w:val="20"/>
        </w:rPr>
        <w:t>.3, 1</w:t>
      </w:r>
      <w:r>
        <w:rPr>
          <w:rFonts w:ascii="Arial" w:hAnsi="Arial" w:cs="Arial"/>
          <w:sz w:val="20"/>
          <w:szCs w:val="20"/>
        </w:rPr>
        <w:t>9</w:t>
      </w:r>
      <w:r w:rsidRPr="008C2972">
        <w:rPr>
          <w:rFonts w:ascii="Arial" w:hAnsi="Arial" w:cs="Arial"/>
          <w:sz w:val="20"/>
          <w:szCs w:val="20"/>
        </w:rPr>
        <w:t>.</w:t>
      </w:r>
      <w:r>
        <w:rPr>
          <w:rFonts w:ascii="Arial" w:hAnsi="Arial" w:cs="Arial"/>
          <w:sz w:val="20"/>
          <w:szCs w:val="20"/>
        </w:rPr>
        <w:t>3</w:t>
      </w:r>
      <w:r w:rsidRPr="008C2972">
        <w:rPr>
          <w:rFonts w:ascii="Arial" w:hAnsi="Arial" w:cs="Arial"/>
          <w:sz w:val="20"/>
          <w:szCs w:val="20"/>
        </w:rPr>
        <w:t>.4 e 1</w:t>
      </w:r>
      <w:r>
        <w:rPr>
          <w:rFonts w:ascii="Arial" w:hAnsi="Arial" w:cs="Arial"/>
          <w:sz w:val="20"/>
          <w:szCs w:val="20"/>
        </w:rPr>
        <w:t>9</w:t>
      </w:r>
      <w:r w:rsidRPr="008C2972">
        <w:rPr>
          <w:rFonts w:ascii="Arial" w:hAnsi="Arial" w:cs="Arial"/>
          <w:sz w:val="20"/>
          <w:szCs w:val="20"/>
        </w:rPr>
        <w:t>.</w:t>
      </w:r>
      <w:r>
        <w:rPr>
          <w:rFonts w:ascii="Arial" w:hAnsi="Arial" w:cs="Arial"/>
          <w:sz w:val="20"/>
          <w:szCs w:val="20"/>
        </w:rPr>
        <w:t>3</w:t>
      </w:r>
      <w:r w:rsidRPr="008C2972">
        <w:rPr>
          <w:rFonts w:ascii="Arial" w:hAnsi="Arial" w:cs="Arial"/>
          <w:sz w:val="20"/>
          <w:szCs w:val="20"/>
        </w:rPr>
        <w:t>.5 poderão ser aplicadas à CONTRATADA juntamente com as de multa, descontando-a dos pagamentos a serem efetuados.</w:t>
      </w:r>
    </w:p>
    <w:p w:rsidR="004C069F" w:rsidRPr="008C2972" w:rsidRDefault="004C069F" w:rsidP="004C069F">
      <w:pPr>
        <w:numPr>
          <w:ilvl w:val="1"/>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Para efeito de aplicação de multas, às infrações são atribuídos graus, de acordo com as tabelas 1 e 2:</w:t>
      </w:r>
    </w:p>
    <w:p w:rsidR="004C069F" w:rsidRPr="008C2972" w:rsidRDefault="004C069F" w:rsidP="004C069F">
      <w:pPr>
        <w:spacing w:before="120" w:after="120" w:line="360" w:lineRule="auto"/>
        <w:ind w:right="-30"/>
        <w:contextualSpacing/>
        <w:jc w:val="center"/>
        <w:rPr>
          <w:rFonts w:ascii="Arial" w:hAnsi="Arial" w:cs="Arial"/>
          <w:bCs/>
          <w:sz w:val="20"/>
          <w:szCs w:val="20"/>
        </w:rPr>
      </w:pPr>
      <w:r w:rsidRPr="008C2972">
        <w:rPr>
          <w:rFonts w:ascii="Arial" w:hAnsi="Arial" w:cs="Arial"/>
          <w:bCs/>
          <w:sz w:val="20"/>
          <w:szCs w:val="20"/>
        </w:rPr>
        <w:t>Tabela 1</w:t>
      </w: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064"/>
      </w:tblGrid>
      <w:tr w:rsidR="004C069F" w:rsidRPr="008C2972" w:rsidTr="00293B49">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CORRESPONDÊNCIA</w:t>
            </w:r>
          </w:p>
        </w:tc>
      </w:tr>
      <w:tr w:rsidR="004C069F" w:rsidRPr="008C2972" w:rsidTr="00293B49">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1</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0,2% ao dia sobre o valor do contrato</w:t>
            </w:r>
          </w:p>
        </w:tc>
      </w:tr>
      <w:tr w:rsidR="004C069F" w:rsidRPr="008C2972" w:rsidTr="00293B49">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2</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0,4% ao dia sobre o valor do contrato</w:t>
            </w:r>
          </w:p>
        </w:tc>
      </w:tr>
      <w:tr w:rsidR="004C069F" w:rsidRPr="008C2972" w:rsidTr="00293B49">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lastRenderedPageBreak/>
              <w:t>3</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0,8% ao dia sobre o valor do contrato</w:t>
            </w:r>
          </w:p>
        </w:tc>
      </w:tr>
      <w:tr w:rsidR="004C069F" w:rsidRPr="008C2972" w:rsidTr="00293B49">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4</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1,6% ao dia sobre o valor do contrato</w:t>
            </w:r>
          </w:p>
        </w:tc>
      </w:tr>
      <w:tr w:rsidR="004C069F" w:rsidRPr="008C2972" w:rsidTr="00293B49">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5</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3,2% ao dia sobre o valor do contrato</w:t>
            </w:r>
          </w:p>
        </w:tc>
      </w:tr>
    </w:tbl>
    <w:p w:rsidR="004C069F" w:rsidRPr="008C2972" w:rsidRDefault="004C069F" w:rsidP="004C069F">
      <w:pPr>
        <w:spacing w:before="120" w:after="120" w:line="360" w:lineRule="auto"/>
        <w:ind w:right="-30"/>
        <w:contextualSpacing/>
        <w:jc w:val="center"/>
        <w:rPr>
          <w:rFonts w:ascii="Arial" w:hAnsi="Arial" w:cs="Arial"/>
          <w:bCs/>
          <w:sz w:val="20"/>
          <w:szCs w:val="20"/>
        </w:rPr>
      </w:pPr>
    </w:p>
    <w:p w:rsidR="004C069F" w:rsidRPr="008C2972" w:rsidRDefault="004C069F" w:rsidP="004C069F">
      <w:pPr>
        <w:spacing w:before="120" w:after="120" w:line="360" w:lineRule="auto"/>
        <w:ind w:right="-30"/>
        <w:contextualSpacing/>
        <w:jc w:val="center"/>
        <w:rPr>
          <w:rFonts w:ascii="Arial" w:hAnsi="Arial" w:cs="Arial"/>
          <w:sz w:val="20"/>
          <w:szCs w:val="20"/>
        </w:rPr>
      </w:pPr>
      <w:r w:rsidRPr="008C2972">
        <w:rPr>
          <w:rFonts w:ascii="Arial" w:hAnsi="Arial" w:cs="Arial"/>
          <w:bCs/>
          <w:sz w:val="20"/>
          <w:szCs w:val="20"/>
        </w:rPr>
        <w:t>Tabela 2</w:t>
      </w:r>
    </w:p>
    <w:tbl>
      <w:tblPr>
        <w:tblW w:w="8666"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444"/>
      </w:tblGrid>
      <w:tr w:rsidR="004C069F" w:rsidRPr="008C2972" w:rsidTr="00293B49">
        <w:trPr>
          <w:trHeight w:val="60"/>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INFRAÇÃO</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DESCRIÇÃO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GRAU</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1</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Permitir situação que crie a possibilidade de causar dano físico, lesão corporal ou consequências letais,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05</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2</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Suspender ou interromper, salvo motivo de força maior ou caso fortuito, os serviços contratuais por dia e por unidade de atendimento;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04</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3</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Servir-se de funcionário sem qualificação para executar os serviços contratados, por empregado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03</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4</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Recusar-se a executar serviço determinado pela fiscalização, por serviço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02</w:t>
            </w:r>
          </w:p>
        </w:tc>
      </w:tr>
      <w:tr w:rsidR="004C069F" w:rsidRPr="008C2972" w:rsidTr="00293B49">
        <w:trPr>
          <w:trHeight w:val="225"/>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Para os itens a seguir, deixar de:</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5</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Cumprir determinação formal ou instrução complementar do órgão fiscalizador,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02</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6</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Substituir empregado alocado que não atenda às necessidades do serviço, por funcionário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01</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7</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03</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8</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 xml:space="preserve">Indicar e manter durante a execução do contrato os </w:t>
            </w:r>
            <w:r w:rsidRPr="008C2972">
              <w:rPr>
                <w:rFonts w:ascii="Arial" w:hAnsi="Arial" w:cs="Arial"/>
                <w:sz w:val="20"/>
                <w:szCs w:val="20"/>
              </w:rPr>
              <w:lastRenderedPageBreak/>
              <w:t>prepostos previstos no edital/contrato;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lastRenderedPageBreak/>
              <w:t>01</w:t>
            </w:r>
          </w:p>
        </w:tc>
      </w:tr>
      <w:tr w:rsidR="004C069F" w:rsidRPr="008C2972" w:rsidTr="00293B49">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lastRenderedPageBreak/>
              <w:t>9</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Providenciar treinamento para seus funcionários conforme previsto na relação de obrigações da CONTRATADA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4C069F" w:rsidRPr="008C2972" w:rsidRDefault="004C069F" w:rsidP="00293B49">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01</w:t>
            </w:r>
          </w:p>
        </w:tc>
      </w:tr>
    </w:tbl>
    <w:p w:rsidR="004C069F" w:rsidRPr="008C2972" w:rsidRDefault="004C069F" w:rsidP="004C069F">
      <w:pPr>
        <w:spacing w:before="120" w:after="120" w:line="360" w:lineRule="auto"/>
        <w:ind w:right="-30"/>
        <w:contextualSpacing/>
        <w:jc w:val="both"/>
        <w:rPr>
          <w:rFonts w:ascii="Arial" w:hAnsi="Arial" w:cs="Arial"/>
          <w:sz w:val="20"/>
          <w:szCs w:val="20"/>
          <w:lang w:val="x-none"/>
        </w:rPr>
      </w:pPr>
    </w:p>
    <w:p w:rsidR="004C069F" w:rsidRPr="004C069F" w:rsidRDefault="004C069F" w:rsidP="004C069F">
      <w:pPr>
        <w:pStyle w:val="PargrafodaLista"/>
        <w:numPr>
          <w:ilvl w:val="1"/>
          <w:numId w:val="13"/>
        </w:numPr>
        <w:spacing w:before="120" w:after="120" w:line="360" w:lineRule="auto"/>
        <w:jc w:val="both"/>
        <w:rPr>
          <w:rFonts w:ascii="Arial" w:hAnsi="Arial" w:cs="Arial"/>
          <w:sz w:val="20"/>
          <w:szCs w:val="20"/>
        </w:rPr>
      </w:pPr>
      <w:r w:rsidRPr="004C069F">
        <w:rPr>
          <w:rFonts w:ascii="Arial" w:hAnsi="Arial" w:cs="Arial"/>
          <w:sz w:val="20"/>
          <w:szCs w:val="20"/>
        </w:rPr>
        <w:t xml:space="preserve"> Também ficam sujeitas às penalidades do art. 87, III e IV da Lei nº 8.666, de 1993, as empresas ou profissionais que:</w:t>
      </w:r>
    </w:p>
    <w:p w:rsidR="00882B68" w:rsidRDefault="00882B68" w:rsidP="004C069F">
      <w:pPr>
        <w:pStyle w:val="PargrafodaLista"/>
        <w:numPr>
          <w:ilvl w:val="2"/>
          <w:numId w:val="13"/>
        </w:numPr>
        <w:spacing w:before="120" w:after="120" w:line="360" w:lineRule="auto"/>
        <w:jc w:val="both"/>
        <w:rPr>
          <w:rFonts w:ascii="Arial" w:hAnsi="Arial" w:cs="Arial"/>
          <w:sz w:val="20"/>
          <w:szCs w:val="20"/>
        </w:rPr>
      </w:pPr>
    </w:p>
    <w:p w:rsidR="004C069F" w:rsidRPr="004C069F" w:rsidRDefault="004C069F" w:rsidP="004C069F">
      <w:pPr>
        <w:pStyle w:val="PargrafodaLista"/>
        <w:numPr>
          <w:ilvl w:val="2"/>
          <w:numId w:val="13"/>
        </w:numPr>
        <w:spacing w:before="120" w:after="120" w:line="360" w:lineRule="auto"/>
        <w:jc w:val="both"/>
        <w:rPr>
          <w:rFonts w:ascii="Arial" w:hAnsi="Arial" w:cs="Arial"/>
          <w:sz w:val="20"/>
          <w:szCs w:val="20"/>
        </w:rPr>
      </w:pPr>
      <w:proofErr w:type="gramStart"/>
      <w:r w:rsidRPr="004C069F">
        <w:rPr>
          <w:rFonts w:ascii="Arial" w:hAnsi="Arial" w:cs="Arial"/>
          <w:sz w:val="20"/>
          <w:szCs w:val="20"/>
        </w:rPr>
        <w:t>tenham</w:t>
      </w:r>
      <w:proofErr w:type="gramEnd"/>
      <w:r w:rsidRPr="004C069F">
        <w:rPr>
          <w:rFonts w:ascii="Arial" w:hAnsi="Arial" w:cs="Arial"/>
          <w:sz w:val="20"/>
          <w:szCs w:val="20"/>
        </w:rPr>
        <w:t xml:space="preserve"> sofrido condenação definitiva por praticar, por meio dolosos, fraude fiscal no recolhimento de quaisquer tributos;</w:t>
      </w:r>
    </w:p>
    <w:p w:rsidR="004C069F" w:rsidRPr="008C2972" w:rsidRDefault="004C069F" w:rsidP="004C069F">
      <w:pPr>
        <w:pStyle w:val="PargrafodaLista"/>
        <w:numPr>
          <w:ilvl w:val="2"/>
          <w:numId w:val="13"/>
        </w:numPr>
        <w:spacing w:before="120" w:after="120" w:line="360" w:lineRule="auto"/>
        <w:ind w:left="1288"/>
        <w:jc w:val="both"/>
        <w:rPr>
          <w:rFonts w:ascii="Arial" w:hAnsi="Arial" w:cs="Arial"/>
          <w:sz w:val="20"/>
          <w:szCs w:val="20"/>
        </w:rPr>
      </w:pPr>
      <w:proofErr w:type="gramStart"/>
      <w:r w:rsidRPr="008C2972">
        <w:rPr>
          <w:rFonts w:ascii="Arial" w:hAnsi="Arial" w:cs="Arial"/>
          <w:sz w:val="20"/>
          <w:szCs w:val="20"/>
        </w:rPr>
        <w:t>tenham</w:t>
      </w:r>
      <w:proofErr w:type="gramEnd"/>
      <w:r w:rsidRPr="008C2972">
        <w:rPr>
          <w:rFonts w:ascii="Arial" w:hAnsi="Arial" w:cs="Arial"/>
          <w:sz w:val="20"/>
          <w:szCs w:val="20"/>
        </w:rPr>
        <w:t xml:space="preserve"> praticado atos ilícitos visando a frustrar os objetivos da licitação;</w:t>
      </w:r>
    </w:p>
    <w:p w:rsidR="004C069F" w:rsidRPr="008C2972" w:rsidRDefault="004C069F" w:rsidP="004C069F">
      <w:pPr>
        <w:pStyle w:val="PargrafodaLista"/>
        <w:numPr>
          <w:ilvl w:val="2"/>
          <w:numId w:val="13"/>
        </w:numPr>
        <w:spacing w:before="120" w:after="120" w:line="360" w:lineRule="auto"/>
        <w:ind w:left="1288"/>
        <w:jc w:val="both"/>
        <w:rPr>
          <w:rFonts w:ascii="Arial" w:hAnsi="Arial" w:cs="Arial"/>
          <w:sz w:val="20"/>
          <w:szCs w:val="20"/>
        </w:rPr>
      </w:pPr>
      <w:proofErr w:type="gramStart"/>
      <w:r w:rsidRPr="008C2972">
        <w:rPr>
          <w:rFonts w:ascii="Arial" w:hAnsi="Arial" w:cs="Arial"/>
          <w:sz w:val="20"/>
          <w:szCs w:val="20"/>
        </w:rPr>
        <w:t>demonstrem</w:t>
      </w:r>
      <w:proofErr w:type="gramEnd"/>
      <w:r w:rsidRPr="008C2972">
        <w:rPr>
          <w:rFonts w:ascii="Arial" w:hAnsi="Arial" w:cs="Arial"/>
          <w:sz w:val="20"/>
          <w:szCs w:val="20"/>
        </w:rPr>
        <w:t xml:space="preserve"> não possuir idoneidade para contratar com a Administração em virtude de atos ilícitos praticados. </w:t>
      </w:r>
    </w:p>
    <w:p w:rsidR="004C069F" w:rsidRPr="008C2972" w:rsidRDefault="004C069F" w:rsidP="004C069F">
      <w:pPr>
        <w:numPr>
          <w:ilvl w:val="1"/>
          <w:numId w:val="13"/>
        </w:numPr>
        <w:spacing w:before="120" w:after="120" w:line="360" w:lineRule="auto"/>
        <w:ind w:left="0" w:right="-1" w:firstLine="0"/>
        <w:contextualSpacing/>
        <w:jc w:val="both"/>
        <w:rPr>
          <w:rFonts w:ascii="Arial" w:hAnsi="Arial" w:cs="Arial"/>
          <w:sz w:val="20"/>
          <w:szCs w:val="20"/>
        </w:rPr>
      </w:pPr>
      <w:r w:rsidRPr="008C2972">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4C069F" w:rsidRPr="008C2972" w:rsidRDefault="004C069F" w:rsidP="004C069F">
      <w:pPr>
        <w:numPr>
          <w:ilvl w:val="1"/>
          <w:numId w:val="13"/>
        </w:numPr>
        <w:spacing w:before="120" w:after="120" w:line="360" w:lineRule="auto"/>
        <w:ind w:left="0" w:right="-1" w:firstLine="0"/>
        <w:contextualSpacing/>
        <w:jc w:val="both"/>
        <w:rPr>
          <w:rFonts w:ascii="Arial" w:hAnsi="Arial" w:cs="Arial"/>
          <w:i/>
          <w:sz w:val="20"/>
          <w:szCs w:val="20"/>
        </w:rPr>
      </w:pPr>
      <w:r w:rsidRPr="008C2972">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4C069F" w:rsidRPr="008C2972" w:rsidRDefault="004C069F" w:rsidP="004C069F">
      <w:pPr>
        <w:numPr>
          <w:ilvl w:val="1"/>
          <w:numId w:val="13"/>
        </w:numPr>
        <w:spacing w:before="120" w:after="120" w:line="360" w:lineRule="auto"/>
        <w:ind w:left="0" w:right="-30" w:firstLine="0"/>
        <w:contextualSpacing/>
        <w:jc w:val="both"/>
        <w:rPr>
          <w:rFonts w:ascii="Arial" w:hAnsi="Arial" w:cs="Arial"/>
          <w:i/>
          <w:sz w:val="20"/>
          <w:szCs w:val="20"/>
        </w:rPr>
      </w:pPr>
      <w:r w:rsidRPr="008C2972">
        <w:rPr>
          <w:rFonts w:ascii="Arial" w:hAnsi="Arial" w:cs="Arial"/>
          <w:sz w:val="20"/>
          <w:szCs w:val="20"/>
        </w:rPr>
        <w:t>As penalidades serão obrigatoriamente registradas no SICAF.</w:t>
      </w:r>
    </w:p>
    <w:p w:rsidR="00043F9C" w:rsidRPr="00043F9C" w:rsidRDefault="00043F9C" w:rsidP="00CF220E">
      <w:pPr>
        <w:pStyle w:val="PargrafodaLista"/>
        <w:numPr>
          <w:ilvl w:val="1"/>
          <w:numId w:val="13"/>
        </w:numPr>
        <w:rPr>
          <w:rFonts w:ascii="Arial" w:hAnsi="Arial" w:cs="Arial"/>
          <w:sz w:val="20"/>
          <w:szCs w:val="20"/>
        </w:rPr>
      </w:pPr>
      <w:r w:rsidRPr="00043F9C">
        <w:rPr>
          <w:rFonts w:ascii="Arial" w:hAnsi="Arial" w:cs="Arial"/>
          <w:sz w:val="20"/>
          <w:szCs w:val="20"/>
        </w:rPr>
        <w:t xml:space="preserve">Deverá ser observado o que dispõe os </w:t>
      </w:r>
      <w:proofErr w:type="spellStart"/>
      <w:r w:rsidRPr="00043F9C">
        <w:rPr>
          <w:rFonts w:ascii="Arial" w:hAnsi="Arial" w:cs="Arial"/>
          <w:sz w:val="20"/>
          <w:szCs w:val="20"/>
        </w:rPr>
        <w:t>arts</w:t>
      </w:r>
      <w:proofErr w:type="spellEnd"/>
      <w:r w:rsidRPr="00043F9C">
        <w:rPr>
          <w:rFonts w:ascii="Arial" w:hAnsi="Arial" w:cs="Arial"/>
          <w:sz w:val="20"/>
          <w:szCs w:val="20"/>
        </w:rPr>
        <w:t xml:space="preserve">. 32 </w:t>
      </w:r>
      <w:proofErr w:type="gramStart"/>
      <w:r w:rsidRPr="00043F9C">
        <w:rPr>
          <w:rFonts w:ascii="Arial" w:hAnsi="Arial" w:cs="Arial"/>
          <w:sz w:val="20"/>
          <w:szCs w:val="20"/>
        </w:rPr>
        <w:t>ao 36</w:t>
      </w:r>
      <w:proofErr w:type="gramEnd"/>
      <w:r w:rsidRPr="00043F9C">
        <w:rPr>
          <w:rFonts w:ascii="Arial" w:hAnsi="Arial" w:cs="Arial"/>
          <w:sz w:val="20"/>
          <w:szCs w:val="20"/>
        </w:rPr>
        <w:t xml:space="preserve"> da IN SEGES nº 03/2018.</w:t>
      </w:r>
    </w:p>
    <w:p w:rsidR="004344EC" w:rsidRPr="00644766" w:rsidRDefault="004344EC" w:rsidP="00CF220E">
      <w:pPr>
        <w:pStyle w:val="Nivel1"/>
        <w:numPr>
          <w:ilvl w:val="0"/>
          <w:numId w:val="13"/>
        </w:numPr>
        <w:spacing w:after="0"/>
        <w:ind w:left="0" w:firstLine="0"/>
        <w:rPr>
          <w:b w:val="0"/>
        </w:rPr>
      </w:pPr>
      <w:r w:rsidRPr="00644766">
        <w:t>DA IMPUGNAÇÃO AO EDITAL E DO PEDIDO DE ESCLARECIMENTO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Até 02 (dois) dias úteis antes da data designada para a abertura da sessão pública, qualquer pessoa poderá impugnar este Edital.</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A impugnação poderá ser realizada por forma eletrônica, pelo e-mail </w:t>
      </w:r>
      <w:hyperlink r:id="rId14" w:history="1">
        <w:r w:rsidRPr="00644766">
          <w:rPr>
            <w:rStyle w:val="Hyperlink"/>
            <w:rFonts w:ascii="Arial" w:hAnsi="Arial" w:cs="Arial"/>
            <w:sz w:val="20"/>
            <w:szCs w:val="20"/>
          </w:rPr>
          <w:t>segec.cogic@fiocruz.br</w:t>
        </w:r>
      </w:hyperlink>
      <w:r w:rsidRPr="00644766">
        <w:rPr>
          <w:rFonts w:ascii="Arial" w:hAnsi="Arial" w:cs="Arial"/>
          <w:sz w:val="20"/>
          <w:szCs w:val="20"/>
        </w:rPr>
        <w:t>,</w:t>
      </w:r>
      <w:r w:rsidRPr="00644766">
        <w:rPr>
          <w:rFonts w:ascii="Arial" w:hAnsi="Arial" w:cs="Arial"/>
          <w:color w:val="000000"/>
          <w:sz w:val="20"/>
          <w:szCs w:val="20"/>
        </w:rPr>
        <w:t xml:space="preserve"> ou por petição dirigida ou protocolada no endereço </w:t>
      </w:r>
      <w:r w:rsidRPr="00644766">
        <w:rPr>
          <w:rFonts w:ascii="Arial" w:hAnsi="Arial" w:cs="Arial"/>
          <w:color w:val="000000" w:themeColor="text1"/>
          <w:sz w:val="20"/>
          <w:szCs w:val="20"/>
        </w:rPr>
        <w:t xml:space="preserve">Avenida Brasil, 4.365, Manguinhos, </w:t>
      </w:r>
      <w:proofErr w:type="gramStart"/>
      <w:r w:rsidRPr="00644766">
        <w:rPr>
          <w:rFonts w:ascii="Arial" w:hAnsi="Arial" w:cs="Arial"/>
          <w:color w:val="000000" w:themeColor="text1"/>
          <w:sz w:val="20"/>
          <w:szCs w:val="20"/>
        </w:rPr>
        <w:t>RJ,</w:t>
      </w:r>
      <w:proofErr w:type="gramEnd"/>
      <w:r w:rsidR="006A34C2">
        <w:rPr>
          <w:rFonts w:ascii="Arial" w:hAnsi="Arial" w:cs="Arial"/>
          <w:color w:val="000000" w:themeColor="text1"/>
          <w:sz w:val="20"/>
          <w:szCs w:val="20"/>
        </w:rPr>
        <w:t>CEP: 21.040-900,</w:t>
      </w:r>
      <w:r w:rsidRPr="00644766">
        <w:rPr>
          <w:rFonts w:ascii="Arial" w:hAnsi="Arial" w:cs="Arial"/>
          <w:color w:val="000000" w:themeColor="text1"/>
          <w:sz w:val="20"/>
          <w:szCs w:val="20"/>
        </w:rPr>
        <w:t xml:space="preserve"> Prédio Sede da COGIC, Seção de Protocolo, Sala nº. 19.</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Caberá ao Pregoeiro decidir sobre a impugnação no prazo de até vinte e quatro horas.</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Acolhida a impugnação, será definida e publicada nova data para a realização do certame.</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w:t>
      </w:r>
      <w:r w:rsidRPr="00644766">
        <w:rPr>
          <w:rFonts w:ascii="Arial" w:hAnsi="Arial" w:cs="Arial"/>
          <w:color w:val="000000"/>
          <w:sz w:val="20"/>
          <w:szCs w:val="20"/>
        </w:rPr>
        <w:lastRenderedPageBreak/>
        <w:t xml:space="preserve">sessão pública, </w:t>
      </w:r>
      <w:r w:rsidRPr="00644766">
        <w:rPr>
          <w:rFonts w:ascii="Arial" w:hAnsi="Arial" w:cs="Arial"/>
          <w:bCs/>
          <w:sz w:val="20"/>
          <w:szCs w:val="20"/>
          <w:lang w:eastAsia="en-US"/>
        </w:rPr>
        <w:t>exclusivamente por meio eletrônico via internet, no endereço indicado no Edital.</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As impugnações e pedidos de esclarecimentos não suspendem os prazos previstos no certame.</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4344EC" w:rsidRPr="00644766" w:rsidRDefault="004344EC" w:rsidP="00CF220E">
      <w:pPr>
        <w:pStyle w:val="Nivel1"/>
        <w:numPr>
          <w:ilvl w:val="0"/>
          <w:numId w:val="13"/>
        </w:numPr>
        <w:spacing w:after="0"/>
        <w:ind w:left="0" w:firstLine="0"/>
        <w:rPr>
          <w:b w:val="0"/>
        </w:rPr>
      </w:pPr>
      <w:r w:rsidRPr="00644766">
        <w:t>DAS DISPOSIÇÕES GERAIS</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A homologação do resultado desta licitação não implicará direito à contratação.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 xml:space="preserve">O desatendimento de exigências formais não essenciais não importará o afastamento do licitante, desde que seja possível o aproveitamento do ato, </w:t>
      </w:r>
      <w:proofErr w:type="gramStart"/>
      <w:r w:rsidRPr="00644766">
        <w:rPr>
          <w:rFonts w:ascii="Arial" w:hAnsi="Arial" w:cs="Arial"/>
          <w:color w:val="000000"/>
          <w:sz w:val="20"/>
          <w:szCs w:val="20"/>
        </w:rPr>
        <w:t>observados</w:t>
      </w:r>
      <w:proofErr w:type="gramEnd"/>
      <w:r w:rsidRPr="00644766">
        <w:rPr>
          <w:rFonts w:ascii="Arial" w:hAnsi="Arial" w:cs="Arial"/>
          <w:color w:val="000000"/>
          <w:sz w:val="20"/>
          <w:szCs w:val="20"/>
        </w:rPr>
        <w:t xml:space="preserve"> os princípios da isonomia e do interesse público.</w:t>
      </w:r>
    </w:p>
    <w:p w:rsidR="004344EC" w:rsidRPr="00644766" w:rsidRDefault="004344EC" w:rsidP="00CF220E">
      <w:pPr>
        <w:numPr>
          <w:ilvl w:val="1"/>
          <w:numId w:val="13"/>
        </w:numPr>
        <w:spacing w:before="120" w:after="120" w:line="276" w:lineRule="auto"/>
        <w:ind w:left="0" w:firstLine="0"/>
        <w:jc w:val="both"/>
        <w:rPr>
          <w:rFonts w:ascii="Arial" w:hAnsi="Arial" w:cs="Arial"/>
          <w:color w:val="000000"/>
          <w:sz w:val="20"/>
          <w:szCs w:val="20"/>
        </w:rPr>
      </w:pPr>
      <w:r w:rsidRPr="00644766">
        <w:rPr>
          <w:rFonts w:ascii="Arial" w:hAnsi="Arial" w:cs="Arial"/>
          <w:color w:val="000000"/>
          <w:sz w:val="20"/>
          <w:szCs w:val="20"/>
        </w:rPr>
        <w:t>Em caso de divergência entre disposições deste Edital e de seus anexos ou demais peças que compõem o processo, prevalecerá as deste Edital.</w:t>
      </w:r>
    </w:p>
    <w:p w:rsidR="004344EC" w:rsidRPr="00644766" w:rsidRDefault="004344EC" w:rsidP="00CF220E">
      <w:pPr>
        <w:numPr>
          <w:ilvl w:val="1"/>
          <w:numId w:val="13"/>
        </w:numPr>
        <w:spacing w:before="120" w:after="120" w:line="276" w:lineRule="auto"/>
        <w:ind w:left="0" w:firstLine="0"/>
        <w:jc w:val="both"/>
        <w:rPr>
          <w:rFonts w:ascii="Arial" w:hAnsi="Arial" w:cs="Arial"/>
          <w:sz w:val="20"/>
          <w:szCs w:val="20"/>
        </w:rPr>
      </w:pPr>
      <w:r w:rsidRPr="00644766">
        <w:rPr>
          <w:rFonts w:ascii="Arial" w:hAnsi="Arial" w:cs="Arial"/>
          <w:color w:val="000000"/>
          <w:sz w:val="20"/>
          <w:szCs w:val="20"/>
        </w:rPr>
        <w:t xml:space="preserve">O Edital está disponibilizado, na íntegra, no endereço eletrônico </w:t>
      </w:r>
      <w:hyperlink r:id="rId15" w:history="1">
        <w:r w:rsidRPr="00644766">
          <w:rPr>
            <w:rStyle w:val="Hyperlink"/>
            <w:rFonts w:ascii="Arial" w:hAnsi="Arial" w:cs="Arial"/>
            <w:sz w:val="20"/>
            <w:szCs w:val="20"/>
          </w:rPr>
          <w:t>http://www.comprasgovernamentais.gov.br</w:t>
        </w:r>
      </w:hyperlink>
      <w:r w:rsidRPr="00644766">
        <w:rPr>
          <w:rFonts w:ascii="Arial" w:hAnsi="Arial" w:cs="Arial"/>
          <w:sz w:val="20"/>
          <w:szCs w:val="20"/>
        </w:rPr>
        <w:t>,</w:t>
      </w:r>
      <w:r w:rsidRPr="00644766">
        <w:rPr>
          <w:rFonts w:ascii="Arial" w:hAnsi="Arial" w:cs="Arial"/>
          <w:color w:val="000000"/>
          <w:sz w:val="20"/>
          <w:szCs w:val="20"/>
        </w:rPr>
        <w:t xml:space="preserve"> e também poderão ser lidos e/ou obtidos no endereço </w:t>
      </w:r>
      <w:r w:rsidRPr="00644766">
        <w:rPr>
          <w:rFonts w:ascii="Arial" w:hAnsi="Arial" w:cs="Arial"/>
          <w:color w:val="000000" w:themeColor="text1"/>
          <w:sz w:val="20"/>
          <w:szCs w:val="20"/>
        </w:rPr>
        <w:t>Avenida Brasil, nº. 4.365, Manguinhos, RJ, Prédio sede da COGIC, sala 11, nos dias úteis, no horário das 09h00min as 11h00</w:t>
      </w:r>
      <w:r w:rsidRPr="00644766">
        <w:rPr>
          <w:rFonts w:ascii="Arial" w:hAnsi="Arial" w:cs="Arial"/>
          <w:sz w:val="20"/>
          <w:szCs w:val="20"/>
        </w:rPr>
        <w:t>min e das 14h00min às 16h00min, mesmo endereço e período no qual os autos do processo administrativo permanecerão com vista franqueada aos interessados.</w:t>
      </w:r>
    </w:p>
    <w:p w:rsidR="004344EC" w:rsidRPr="00644766" w:rsidRDefault="004344EC" w:rsidP="00CF220E">
      <w:pPr>
        <w:numPr>
          <w:ilvl w:val="1"/>
          <w:numId w:val="13"/>
        </w:numPr>
        <w:spacing w:before="120" w:after="120" w:line="276" w:lineRule="auto"/>
        <w:ind w:left="0" w:firstLine="0"/>
        <w:jc w:val="both"/>
        <w:rPr>
          <w:rFonts w:ascii="Arial" w:hAnsi="Arial" w:cs="Arial"/>
          <w:sz w:val="20"/>
          <w:szCs w:val="20"/>
        </w:rPr>
      </w:pPr>
      <w:r w:rsidRPr="00644766">
        <w:rPr>
          <w:rFonts w:ascii="Arial" w:hAnsi="Arial" w:cs="Arial"/>
          <w:sz w:val="20"/>
          <w:szCs w:val="20"/>
        </w:rPr>
        <w:t xml:space="preserve">É vedada expressamente a contratação de familiar - cônjuge, companheiro ou o parente em linha reta ou colateral, por consanguinidade ou afinidade, até o terceiro grau, de agente público para prestar serviços no âmbito da COGIC – Coordenação-Geral de </w:t>
      </w:r>
      <w:r w:rsidRPr="00644766">
        <w:rPr>
          <w:rFonts w:ascii="Arial" w:hAnsi="Arial" w:cs="Arial"/>
          <w:sz w:val="20"/>
          <w:szCs w:val="20"/>
        </w:rPr>
        <w:lastRenderedPageBreak/>
        <w:t>Infraestrutura dos Campi, em que este agente público exerça cargo em comissão ou função de confiança na FIOCRUZ, tal como consta no Decreto n.º 7.203/2011.</w:t>
      </w:r>
    </w:p>
    <w:p w:rsidR="004344EC" w:rsidRPr="00644766" w:rsidRDefault="004344EC" w:rsidP="00CF220E">
      <w:pPr>
        <w:numPr>
          <w:ilvl w:val="1"/>
          <w:numId w:val="13"/>
        </w:numPr>
        <w:spacing w:before="120" w:after="120" w:line="276" w:lineRule="auto"/>
        <w:ind w:left="0" w:firstLine="0"/>
        <w:jc w:val="both"/>
        <w:rPr>
          <w:rFonts w:ascii="Arial" w:hAnsi="Arial" w:cs="Arial"/>
          <w:sz w:val="20"/>
          <w:szCs w:val="20"/>
        </w:rPr>
      </w:pPr>
      <w:r w:rsidRPr="00644766">
        <w:rPr>
          <w:rFonts w:ascii="Arial" w:hAnsi="Arial" w:cs="Arial"/>
          <w:sz w:val="20"/>
          <w:szCs w:val="20"/>
        </w:rPr>
        <w:t>Integram este Edital, para todos os fins e efeitos, os seguintes anexos:</w:t>
      </w:r>
    </w:p>
    <w:p w:rsidR="004344EC" w:rsidRDefault="004344EC" w:rsidP="00CF220E">
      <w:pPr>
        <w:numPr>
          <w:ilvl w:val="2"/>
          <w:numId w:val="13"/>
        </w:numPr>
        <w:tabs>
          <w:tab w:val="left" w:pos="1440"/>
          <w:tab w:val="left" w:pos="1701"/>
        </w:tabs>
        <w:autoSpaceDE w:val="0"/>
        <w:snapToGrid w:val="0"/>
        <w:spacing w:line="360" w:lineRule="auto"/>
        <w:ind w:left="709" w:firstLine="0"/>
        <w:jc w:val="both"/>
        <w:rPr>
          <w:rFonts w:ascii="Arial" w:hAnsi="Arial" w:cs="Arial"/>
          <w:sz w:val="20"/>
          <w:szCs w:val="20"/>
        </w:rPr>
      </w:pPr>
      <w:r w:rsidRPr="00644766">
        <w:rPr>
          <w:rFonts w:ascii="Arial" w:hAnsi="Arial" w:cs="Arial"/>
          <w:sz w:val="20"/>
          <w:szCs w:val="20"/>
        </w:rPr>
        <w:t>ANEXO I - Termo de Referência</w:t>
      </w:r>
    </w:p>
    <w:p w:rsidR="00517C7A" w:rsidRPr="00644766" w:rsidRDefault="00517C7A" w:rsidP="00CF220E">
      <w:pPr>
        <w:numPr>
          <w:ilvl w:val="2"/>
          <w:numId w:val="13"/>
        </w:numPr>
        <w:tabs>
          <w:tab w:val="left" w:pos="1440"/>
          <w:tab w:val="left" w:pos="1701"/>
        </w:tabs>
        <w:autoSpaceDE w:val="0"/>
        <w:snapToGrid w:val="0"/>
        <w:spacing w:line="360" w:lineRule="auto"/>
        <w:ind w:left="709" w:firstLine="0"/>
        <w:jc w:val="both"/>
        <w:rPr>
          <w:rFonts w:ascii="Arial" w:hAnsi="Arial" w:cs="Arial"/>
          <w:sz w:val="20"/>
          <w:szCs w:val="20"/>
        </w:rPr>
      </w:pPr>
      <w:r>
        <w:rPr>
          <w:rFonts w:ascii="Arial" w:hAnsi="Arial" w:cs="Arial"/>
          <w:sz w:val="20"/>
          <w:szCs w:val="20"/>
        </w:rPr>
        <w:t>ANEXO II – Planilha de Formação dos Custos</w:t>
      </w:r>
    </w:p>
    <w:p w:rsidR="004344EC" w:rsidRPr="00644766" w:rsidRDefault="004344EC" w:rsidP="00CF220E">
      <w:pPr>
        <w:numPr>
          <w:ilvl w:val="2"/>
          <w:numId w:val="13"/>
        </w:numPr>
        <w:tabs>
          <w:tab w:val="left" w:pos="1440"/>
          <w:tab w:val="left" w:pos="1701"/>
        </w:tabs>
        <w:autoSpaceDE w:val="0"/>
        <w:snapToGrid w:val="0"/>
        <w:spacing w:line="360" w:lineRule="auto"/>
        <w:ind w:left="709" w:firstLine="0"/>
        <w:jc w:val="both"/>
        <w:rPr>
          <w:rFonts w:ascii="Arial" w:hAnsi="Arial" w:cs="Arial"/>
          <w:sz w:val="20"/>
          <w:szCs w:val="20"/>
        </w:rPr>
      </w:pPr>
      <w:r w:rsidRPr="00644766">
        <w:rPr>
          <w:rFonts w:ascii="Arial" w:hAnsi="Arial" w:cs="Arial"/>
          <w:sz w:val="20"/>
          <w:szCs w:val="20"/>
        </w:rPr>
        <w:t>ANEXO I</w:t>
      </w:r>
      <w:r w:rsidR="00517C7A">
        <w:rPr>
          <w:rFonts w:ascii="Arial" w:hAnsi="Arial" w:cs="Arial"/>
          <w:sz w:val="20"/>
          <w:szCs w:val="20"/>
        </w:rPr>
        <w:t>I</w:t>
      </w:r>
      <w:r w:rsidRPr="00644766">
        <w:rPr>
          <w:rFonts w:ascii="Arial" w:hAnsi="Arial" w:cs="Arial"/>
          <w:sz w:val="20"/>
          <w:szCs w:val="20"/>
        </w:rPr>
        <w:t>I – Minuta de Termo de Contrato</w:t>
      </w:r>
    </w:p>
    <w:p w:rsidR="004344EC" w:rsidRDefault="00517C7A" w:rsidP="00CF220E">
      <w:pPr>
        <w:numPr>
          <w:ilvl w:val="2"/>
          <w:numId w:val="13"/>
        </w:numPr>
        <w:tabs>
          <w:tab w:val="left" w:pos="1440"/>
          <w:tab w:val="left" w:pos="1701"/>
        </w:tabs>
        <w:autoSpaceDE w:val="0"/>
        <w:snapToGrid w:val="0"/>
        <w:spacing w:line="360" w:lineRule="auto"/>
        <w:ind w:left="709" w:firstLine="0"/>
        <w:jc w:val="both"/>
        <w:rPr>
          <w:rFonts w:ascii="Arial" w:hAnsi="Arial" w:cs="Arial"/>
          <w:sz w:val="20"/>
          <w:szCs w:val="20"/>
        </w:rPr>
      </w:pPr>
      <w:r>
        <w:rPr>
          <w:rFonts w:ascii="Arial" w:hAnsi="Arial" w:cs="Arial"/>
          <w:sz w:val="20"/>
          <w:szCs w:val="20"/>
        </w:rPr>
        <w:t>ANEXO IV</w:t>
      </w:r>
      <w:r w:rsidR="004344EC" w:rsidRPr="00644766">
        <w:rPr>
          <w:rFonts w:ascii="Arial" w:hAnsi="Arial" w:cs="Arial"/>
          <w:sz w:val="20"/>
          <w:szCs w:val="20"/>
        </w:rPr>
        <w:t xml:space="preserve"> – Proposta Proforma</w:t>
      </w:r>
    </w:p>
    <w:p w:rsidR="00675863" w:rsidRPr="00675863" w:rsidRDefault="00675863" w:rsidP="00CF220E">
      <w:pPr>
        <w:numPr>
          <w:ilvl w:val="2"/>
          <w:numId w:val="13"/>
        </w:numPr>
        <w:tabs>
          <w:tab w:val="left" w:pos="1440"/>
        </w:tabs>
        <w:autoSpaceDE w:val="0"/>
        <w:snapToGrid w:val="0"/>
        <w:spacing w:before="120" w:after="120" w:line="360" w:lineRule="auto"/>
        <w:ind w:hanging="11"/>
        <w:jc w:val="both"/>
        <w:rPr>
          <w:rFonts w:ascii="Arial" w:hAnsi="Arial" w:cs="Arial"/>
          <w:iCs/>
          <w:color w:val="000000"/>
          <w:sz w:val="20"/>
          <w:szCs w:val="20"/>
        </w:rPr>
      </w:pPr>
      <w:r w:rsidRPr="00675863">
        <w:rPr>
          <w:rFonts w:ascii="Arial" w:hAnsi="Arial" w:cs="Arial"/>
          <w:bCs/>
          <w:iCs/>
          <w:color w:val="000000"/>
          <w:sz w:val="20"/>
          <w:szCs w:val="20"/>
        </w:rPr>
        <w:t>ANEXO V – Modelo de declaração de contratos firmados com a iniciativa privada e a Administração Pública;</w:t>
      </w:r>
    </w:p>
    <w:p w:rsidR="00675863" w:rsidRPr="00675863" w:rsidRDefault="00675863" w:rsidP="00CF220E">
      <w:pPr>
        <w:pStyle w:val="PargrafodaLista"/>
        <w:numPr>
          <w:ilvl w:val="2"/>
          <w:numId w:val="13"/>
        </w:numPr>
        <w:tabs>
          <w:tab w:val="left" w:pos="1440"/>
        </w:tabs>
        <w:autoSpaceDE w:val="0"/>
        <w:snapToGrid w:val="0"/>
        <w:spacing w:before="120" w:after="120" w:line="360" w:lineRule="auto"/>
        <w:ind w:hanging="11"/>
        <w:jc w:val="both"/>
        <w:rPr>
          <w:rFonts w:ascii="Arial" w:hAnsi="Arial" w:cs="Arial"/>
          <w:bCs/>
          <w:iCs/>
          <w:color w:val="000000"/>
          <w:sz w:val="20"/>
          <w:szCs w:val="20"/>
        </w:rPr>
      </w:pPr>
      <w:proofErr w:type="gramStart"/>
      <w:r w:rsidRPr="00675863">
        <w:rPr>
          <w:rFonts w:ascii="Arial" w:hAnsi="Arial" w:cs="Arial"/>
          <w:bCs/>
          <w:iCs/>
          <w:color w:val="000000"/>
          <w:sz w:val="20"/>
          <w:szCs w:val="20"/>
        </w:rPr>
        <w:t>ANEXO V</w:t>
      </w:r>
      <w:r w:rsidR="00517C7A">
        <w:rPr>
          <w:rFonts w:ascii="Arial" w:hAnsi="Arial" w:cs="Arial"/>
          <w:bCs/>
          <w:iCs/>
          <w:color w:val="000000"/>
          <w:sz w:val="20"/>
          <w:szCs w:val="20"/>
        </w:rPr>
        <w:t>I</w:t>
      </w:r>
      <w:proofErr w:type="gramEnd"/>
      <w:r w:rsidRPr="00675863">
        <w:rPr>
          <w:rFonts w:ascii="Arial" w:hAnsi="Arial" w:cs="Arial"/>
          <w:bCs/>
          <w:iCs/>
          <w:color w:val="000000"/>
          <w:sz w:val="20"/>
          <w:szCs w:val="20"/>
        </w:rPr>
        <w:t xml:space="preserve"> – Modelo de Termo de Vistoria;</w:t>
      </w:r>
    </w:p>
    <w:p w:rsidR="00517C7A" w:rsidRDefault="00725AA1" w:rsidP="00CF220E">
      <w:pPr>
        <w:pStyle w:val="PargrafodaLista"/>
        <w:numPr>
          <w:ilvl w:val="2"/>
          <w:numId w:val="13"/>
        </w:numPr>
        <w:tabs>
          <w:tab w:val="left" w:pos="1440"/>
        </w:tabs>
        <w:autoSpaceDE w:val="0"/>
        <w:snapToGrid w:val="0"/>
        <w:spacing w:before="120" w:after="120" w:line="360" w:lineRule="auto"/>
        <w:ind w:hanging="11"/>
        <w:jc w:val="both"/>
        <w:rPr>
          <w:rFonts w:ascii="Arial" w:hAnsi="Arial" w:cs="Arial"/>
          <w:iCs/>
          <w:color w:val="000000"/>
          <w:sz w:val="20"/>
          <w:szCs w:val="20"/>
        </w:rPr>
      </w:pPr>
      <w:r>
        <w:rPr>
          <w:rFonts w:ascii="Arial" w:hAnsi="Arial" w:cs="Arial"/>
          <w:iCs/>
          <w:color w:val="000000"/>
          <w:sz w:val="20"/>
          <w:szCs w:val="20"/>
        </w:rPr>
        <w:t>ANEXO VII</w:t>
      </w:r>
      <w:r w:rsidR="00517C7A">
        <w:rPr>
          <w:rFonts w:ascii="Arial" w:hAnsi="Arial" w:cs="Arial"/>
          <w:iCs/>
          <w:color w:val="000000"/>
          <w:sz w:val="20"/>
          <w:szCs w:val="20"/>
        </w:rPr>
        <w:t xml:space="preserve"> – Termo de Sigilo e Confidencialidade</w:t>
      </w:r>
    </w:p>
    <w:p w:rsidR="00517C7A" w:rsidRDefault="00517C7A" w:rsidP="00CF220E">
      <w:pPr>
        <w:pStyle w:val="PargrafodaLista"/>
        <w:numPr>
          <w:ilvl w:val="2"/>
          <w:numId w:val="13"/>
        </w:numPr>
        <w:tabs>
          <w:tab w:val="left" w:pos="1440"/>
        </w:tabs>
        <w:autoSpaceDE w:val="0"/>
        <w:snapToGrid w:val="0"/>
        <w:spacing w:before="120" w:after="120" w:line="360" w:lineRule="auto"/>
        <w:ind w:hanging="11"/>
        <w:jc w:val="both"/>
        <w:rPr>
          <w:rFonts w:ascii="Arial" w:hAnsi="Arial" w:cs="Arial"/>
          <w:iCs/>
          <w:color w:val="000000"/>
          <w:sz w:val="20"/>
          <w:szCs w:val="20"/>
        </w:rPr>
      </w:pPr>
      <w:r>
        <w:rPr>
          <w:rFonts w:ascii="Arial" w:hAnsi="Arial" w:cs="Arial"/>
          <w:iCs/>
          <w:color w:val="000000"/>
          <w:sz w:val="20"/>
          <w:szCs w:val="20"/>
        </w:rPr>
        <w:t xml:space="preserve">ANEXO </w:t>
      </w:r>
      <w:r w:rsidR="00725AA1">
        <w:rPr>
          <w:rFonts w:ascii="Arial" w:hAnsi="Arial" w:cs="Arial"/>
          <w:iCs/>
          <w:color w:val="000000"/>
          <w:sz w:val="20"/>
          <w:szCs w:val="20"/>
        </w:rPr>
        <w:t>VIII</w:t>
      </w:r>
      <w:r>
        <w:rPr>
          <w:rFonts w:ascii="Arial" w:hAnsi="Arial" w:cs="Arial"/>
          <w:iCs/>
          <w:color w:val="000000"/>
          <w:sz w:val="20"/>
          <w:szCs w:val="20"/>
        </w:rPr>
        <w:t xml:space="preserve"> – Termo de Conciliação do Ministério Público do Trabalho e a União</w:t>
      </w:r>
    </w:p>
    <w:p w:rsidR="00675863" w:rsidRPr="00675863" w:rsidRDefault="00675863" w:rsidP="00675863">
      <w:pPr>
        <w:tabs>
          <w:tab w:val="left" w:pos="1440"/>
        </w:tabs>
        <w:autoSpaceDE w:val="0"/>
        <w:snapToGrid w:val="0"/>
        <w:spacing w:before="120" w:after="120" w:line="360" w:lineRule="auto"/>
        <w:jc w:val="both"/>
        <w:rPr>
          <w:rFonts w:ascii="Arial" w:hAnsi="Arial" w:cs="Arial"/>
          <w:iCs/>
          <w:color w:val="000000"/>
          <w:sz w:val="20"/>
          <w:szCs w:val="20"/>
        </w:rPr>
      </w:pPr>
    </w:p>
    <w:p w:rsidR="004344EC" w:rsidRPr="00644766" w:rsidRDefault="004344EC" w:rsidP="004344EC">
      <w:pPr>
        <w:spacing w:before="120" w:after="120" w:line="276" w:lineRule="auto"/>
        <w:ind w:left="357" w:right="-17"/>
        <w:jc w:val="center"/>
        <w:rPr>
          <w:rFonts w:ascii="Arial" w:hAnsi="Arial" w:cs="Arial"/>
          <w:sz w:val="20"/>
          <w:szCs w:val="20"/>
        </w:rPr>
      </w:pPr>
      <w:r w:rsidRPr="00644766">
        <w:rPr>
          <w:rFonts w:ascii="Arial" w:hAnsi="Arial" w:cs="Arial"/>
          <w:sz w:val="20"/>
          <w:szCs w:val="20"/>
        </w:rPr>
        <w:t xml:space="preserve">Rio de Janeiro, </w:t>
      </w:r>
      <w:r w:rsidR="009265E7">
        <w:rPr>
          <w:rFonts w:ascii="Arial" w:hAnsi="Arial" w:cs="Arial"/>
          <w:sz w:val="20"/>
          <w:szCs w:val="20"/>
        </w:rPr>
        <w:t>06 de fevereiro</w:t>
      </w:r>
      <w:r w:rsidR="00043F9C">
        <w:rPr>
          <w:rFonts w:ascii="Arial" w:hAnsi="Arial" w:cs="Arial"/>
          <w:sz w:val="20"/>
          <w:szCs w:val="20"/>
        </w:rPr>
        <w:t xml:space="preserve"> de 2019</w:t>
      </w:r>
      <w:r w:rsidRPr="00644766">
        <w:rPr>
          <w:rFonts w:ascii="Arial" w:hAnsi="Arial" w:cs="Arial"/>
          <w:sz w:val="20"/>
          <w:szCs w:val="20"/>
        </w:rPr>
        <w:t>.</w:t>
      </w:r>
    </w:p>
    <w:p w:rsidR="00286E8E" w:rsidRDefault="00286E8E" w:rsidP="004344EC">
      <w:pPr>
        <w:spacing w:before="240"/>
        <w:jc w:val="center"/>
        <w:rPr>
          <w:rFonts w:ascii="Arial" w:hAnsi="Arial" w:cs="Arial"/>
          <w:b/>
          <w:bCs/>
          <w:sz w:val="20"/>
          <w:szCs w:val="20"/>
        </w:rPr>
      </w:pPr>
    </w:p>
    <w:p w:rsidR="00286E8E" w:rsidRDefault="00286E8E" w:rsidP="004344EC">
      <w:pPr>
        <w:spacing w:before="240"/>
        <w:jc w:val="center"/>
        <w:rPr>
          <w:rFonts w:ascii="Arial" w:hAnsi="Arial" w:cs="Arial"/>
          <w:b/>
          <w:bCs/>
          <w:sz w:val="20"/>
          <w:szCs w:val="20"/>
        </w:rPr>
      </w:pPr>
    </w:p>
    <w:p w:rsidR="004344EC" w:rsidRPr="00644766" w:rsidRDefault="00043F9C" w:rsidP="004344EC">
      <w:pPr>
        <w:spacing w:before="240"/>
        <w:jc w:val="center"/>
        <w:rPr>
          <w:rFonts w:ascii="Arial" w:hAnsi="Arial" w:cs="Arial"/>
          <w:b/>
          <w:bCs/>
          <w:sz w:val="20"/>
          <w:szCs w:val="20"/>
        </w:rPr>
      </w:pPr>
      <w:r>
        <w:rPr>
          <w:rFonts w:ascii="Arial" w:hAnsi="Arial" w:cs="Arial"/>
          <w:b/>
          <w:bCs/>
          <w:sz w:val="20"/>
          <w:szCs w:val="20"/>
        </w:rPr>
        <w:t>Lucia Maria Rocha da Silva</w:t>
      </w:r>
    </w:p>
    <w:p w:rsidR="004344EC" w:rsidRPr="008D0AE4" w:rsidRDefault="00043F9C" w:rsidP="004344EC">
      <w:pPr>
        <w:jc w:val="center"/>
        <w:rPr>
          <w:rFonts w:ascii="Arial" w:hAnsi="Arial" w:cs="Arial"/>
          <w:bCs/>
          <w:sz w:val="20"/>
          <w:szCs w:val="20"/>
        </w:rPr>
      </w:pPr>
      <w:r w:rsidRPr="008D0AE4">
        <w:rPr>
          <w:rFonts w:ascii="Arial" w:hAnsi="Arial" w:cs="Arial"/>
          <w:bCs/>
          <w:sz w:val="20"/>
          <w:szCs w:val="20"/>
        </w:rPr>
        <w:t>SEGEC/COGIC/FIOCRUZ</w:t>
      </w:r>
    </w:p>
    <w:p w:rsidR="004344EC" w:rsidRPr="008D0AE4" w:rsidRDefault="004344EC" w:rsidP="004344EC">
      <w:pPr>
        <w:jc w:val="center"/>
        <w:rPr>
          <w:rFonts w:ascii="Arial" w:hAnsi="Arial" w:cs="Arial"/>
          <w:sz w:val="20"/>
          <w:szCs w:val="20"/>
        </w:rPr>
      </w:pPr>
      <w:r w:rsidRPr="008D0AE4">
        <w:rPr>
          <w:rFonts w:ascii="Arial" w:hAnsi="Arial" w:cs="Arial"/>
          <w:bCs/>
          <w:sz w:val="20"/>
          <w:szCs w:val="20"/>
        </w:rPr>
        <w:t xml:space="preserve"> </w:t>
      </w:r>
      <w:r w:rsidRPr="008D0AE4">
        <w:rPr>
          <w:rFonts w:ascii="Arial" w:hAnsi="Arial" w:cs="Arial"/>
          <w:sz w:val="20"/>
          <w:szCs w:val="20"/>
        </w:rPr>
        <w:t xml:space="preserve">Mat. SIAPE </w:t>
      </w:r>
      <w:r w:rsidR="00043F9C" w:rsidRPr="008D0AE4">
        <w:rPr>
          <w:rFonts w:ascii="Arial" w:hAnsi="Arial" w:cs="Arial"/>
          <w:sz w:val="20"/>
          <w:szCs w:val="20"/>
        </w:rPr>
        <w:t>1891822</w:t>
      </w:r>
    </w:p>
    <w:p w:rsidR="004344EC" w:rsidRPr="008D0AE4" w:rsidRDefault="004344EC" w:rsidP="004344EC">
      <w:pPr>
        <w:rPr>
          <w:rFonts w:ascii="Arial" w:hAnsi="Arial" w:cs="Arial"/>
          <w:sz w:val="20"/>
          <w:szCs w:val="20"/>
        </w:rPr>
      </w:pPr>
      <w:r w:rsidRPr="008D0AE4">
        <w:rPr>
          <w:rFonts w:ascii="Arial" w:hAnsi="Arial" w:cs="Arial"/>
          <w:sz w:val="20"/>
          <w:szCs w:val="20"/>
        </w:rPr>
        <w:br w:type="page"/>
      </w:r>
    </w:p>
    <w:p w:rsidR="009E686D" w:rsidRPr="00082859" w:rsidRDefault="009E686D" w:rsidP="003B4315">
      <w:pPr>
        <w:spacing w:before="120" w:after="120" w:line="276" w:lineRule="auto"/>
        <w:jc w:val="center"/>
        <w:rPr>
          <w:rFonts w:ascii="Arial" w:hAnsi="Arial" w:cs="Arial"/>
          <w:b/>
          <w:sz w:val="20"/>
          <w:szCs w:val="20"/>
        </w:rPr>
      </w:pPr>
      <w:r w:rsidRPr="00082859">
        <w:rPr>
          <w:rFonts w:ascii="Arial" w:hAnsi="Arial" w:cs="Arial"/>
          <w:b/>
          <w:sz w:val="20"/>
          <w:szCs w:val="20"/>
        </w:rPr>
        <w:lastRenderedPageBreak/>
        <w:t>ANEXO I</w:t>
      </w:r>
    </w:p>
    <w:p w:rsidR="009E686D" w:rsidRPr="00082859" w:rsidRDefault="009E686D" w:rsidP="003B4315">
      <w:pPr>
        <w:spacing w:before="120" w:after="120" w:line="276" w:lineRule="auto"/>
        <w:jc w:val="center"/>
        <w:rPr>
          <w:rFonts w:ascii="Arial" w:hAnsi="Arial" w:cs="Arial"/>
          <w:b/>
          <w:sz w:val="20"/>
          <w:szCs w:val="20"/>
        </w:rPr>
      </w:pPr>
    </w:p>
    <w:p w:rsidR="009E686D" w:rsidRPr="00082859" w:rsidRDefault="009E686D" w:rsidP="009E686D">
      <w:pPr>
        <w:jc w:val="center"/>
        <w:rPr>
          <w:rFonts w:ascii="Arial" w:hAnsi="Arial" w:cs="Arial"/>
          <w:b/>
          <w:bCs/>
          <w:color w:val="000000"/>
          <w:sz w:val="20"/>
          <w:szCs w:val="20"/>
          <w:u w:val="single"/>
        </w:rPr>
      </w:pPr>
      <w:r w:rsidRPr="00082859">
        <w:rPr>
          <w:rFonts w:ascii="Arial" w:hAnsi="Arial" w:cs="Arial"/>
          <w:b/>
          <w:bCs/>
          <w:color w:val="000000"/>
          <w:sz w:val="20"/>
          <w:szCs w:val="20"/>
          <w:u w:val="single"/>
        </w:rPr>
        <w:t>TERMO DE REFERÊNCIA</w:t>
      </w:r>
    </w:p>
    <w:p w:rsidR="009E686D" w:rsidRPr="00082859" w:rsidRDefault="009E686D" w:rsidP="009E686D">
      <w:pPr>
        <w:jc w:val="center"/>
        <w:rPr>
          <w:rFonts w:ascii="Arial" w:hAnsi="Arial" w:cs="Arial"/>
          <w:b/>
          <w:bCs/>
          <w:color w:val="000000"/>
          <w:sz w:val="20"/>
          <w:szCs w:val="20"/>
        </w:rPr>
      </w:pPr>
    </w:p>
    <w:p w:rsidR="008C4D6F" w:rsidRPr="00B77DE1" w:rsidRDefault="008C4D6F" w:rsidP="008C4D6F">
      <w:pPr>
        <w:pStyle w:val="TR-T00"/>
        <w:spacing w:line="360" w:lineRule="auto"/>
        <w:contextualSpacing/>
        <w:rPr>
          <w:rFonts w:ascii="Arial" w:hAnsi="Arial" w:cs="Arial"/>
          <w:b w:val="0"/>
          <w:sz w:val="20"/>
        </w:rPr>
      </w:pPr>
      <w:r w:rsidRPr="00B77DE1">
        <w:rPr>
          <w:rFonts w:ascii="Arial" w:hAnsi="Arial" w:cs="Arial"/>
          <w:b w:val="0"/>
          <w:sz w:val="20"/>
        </w:rPr>
        <w:t>fundação Oswaldo cruz</w:t>
      </w:r>
    </w:p>
    <w:p w:rsidR="008C4D6F" w:rsidRPr="00B77DE1" w:rsidRDefault="008C4D6F" w:rsidP="008C4D6F">
      <w:pPr>
        <w:pStyle w:val="TR-T00"/>
        <w:spacing w:line="360" w:lineRule="auto"/>
        <w:contextualSpacing/>
        <w:rPr>
          <w:rFonts w:ascii="Arial" w:hAnsi="Arial" w:cs="Arial"/>
          <w:b w:val="0"/>
          <w:sz w:val="20"/>
        </w:rPr>
      </w:pPr>
      <w:r w:rsidRPr="00B77DE1">
        <w:rPr>
          <w:rFonts w:ascii="Arial" w:hAnsi="Arial" w:cs="Arial"/>
          <w:b w:val="0"/>
          <w:sz w:val="20"/>
        </w:rPr>
        <w:t>dga/cogic</w:t>
      </w: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jc w:val="both"/>
        <w:rPr>
          <w:rFonts w:ascii="Arial" w:hAnsi="Arial" w:cs="Arial"/>
          <w:b w:val="0"/>
          <w:sz w:val="20"/>
        </w:rPr>
      </w:pPr>
      <w:r w:rsidRPr="00B77DE1">
        <w:rPr>
          <w:rFonts w:ascii="Arial" w:hAnsi="Arial" w:cs="Arial"/>
          <w:b w:val="0"/>
          <w:caps w:val="0"/>
          <w:sz w:val="20"/>
        </w:rPr>
        <w:t>TERMO DE REFERÊNCIA PARA PRESTAÇÃO DE SERVIÇOS CONTINUADOS DE TRATAMENTO TÉRMICO POR INCINERAÇÃO/CREMAÇÃO E DESTINAÇÃO FINAL DE RESÍDUOS DE SERVIÇO DE SAÚDE GRUPO A2 (PEÇAS ANATÔMICAS DE ANIMAIS) e A3 PEÇAS ANATÔMICAS (MEMBROS) DO SER HUMANO; ATRAVÉS DE FORNECIMENTO DE EMBALAGEM, COLETA EXTERNA, TRANSPORTE EXTERNO.</w:t>
      </w: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p>
    <w:p w:rsidR="008C4D6F" w:rsidRPr="00B77DE1" w:rsidRDefault="008C4D6F" w:rsidP="008C4D6F">
      <w:pPr>
        <w:pStyle w:val="TR-T00"/>
        <w:spacing w:line="360" w:lineRule="auto"/>
        <w:contextualSpacing/>
        <w:rPr>
          <w:rFonts w:ascii="Arial" w:hAnsi="Arial" w:cs="Arial"/>
          <w:b w:val="0"/>
          <w:sz w:val="20"/>
        </w:rPr>
      </w:pPr>
      <w:r w:rsidRPr="00B77DE1">
        <w:rPr>
          <w:rFonts w:ascii="Arial" w:hAnsi="Arial" w:cs="Arial"/>
          <w:b w:val="0"/>
          <w:sz w:val="20"/>
        </w:rPr>
        <w:t>OUTUBRO/2018</w:t>
      </w:r>
    </w:p>
    <w:p w:rsidR="008C4D6F" w:rsidRDefault="008C4D6F" w:rsidP="008C4D6F">
      <w:pPr>
        <w:rPr>
          <w:rFonts w:cs="Arial"/>
          <w:bCs/>
          <w:color w:val="000000"/>
          <w:szCs w:val="20"/>
          <w:lang w:val="x-none"/>
        </w:rPr>
      </w:pPr>
      <w:r>
        <w:rPr>
          <w:rFonts w:cs="Arial"/>
          <w:bCs/>
          <w:color w:val="000000"/>
          <w:szCs w:val="20"/>
          <w:lang w:val="x-none"/>
        </w:rPr>
        <w:br w:type="page"/>
      </w:r>
    </w:p>
    <w:sdt>
      <w:sdtPr>
        <w:id w:val="1562896244"/>
        <w:docPartObj>
          <w:docPartGallery w:val="Table of Contents"/>
          <w:docPartUnique/>
        </w:docPartObj>
      </w:sdtPr>
      <w:sdtEndPr>
        <w:rPr>
          <w:b/>
          <w:bCs/>
        </w:rPr>
      </w:sdtEndPr>
      <w:sdtContent>
        <w:p w:rsidR="008C4D6F" w:rsidRDefault="008C4D6F" w:rsidP="008C4D6F">
          <w:pPr>
            <w:jc w:val="center"/>
          </w:pPr>
          <w:r w:rsidRPr="0098749E">
            <w:t>SUMÁRIO</w:t>
          </w:r>
        </w:p>
        <w:p w:rsidR="008C4D6F" w:rsidRPr="00197A74" w:rsidRDefault="008C4D6F" w:rsidP="008C4D6F">
          <w:pPr>
            <w:pStyle w:val="Sumrio1"/>
            <w:rPr>
              <w:rFonts w:asciiTheme="minorHAnsi" w:eastAsiaTheme="minorEastAsia" w:hAnsiTheme="minorHAnsi" w:cstheme="minorBidi"/>
              <w:noProof/>
              <w:sz w:val="19"/>
              <w:szCs w:val="19"/>
            </w:rPr>
          </w:pPr>
          <w:r w:rsidRPr="00197A74">
            <w:rPr>
              <w:sz w:val="19"/>
              <w:szCs w:val="19"/>
            </w:rPr>
            <w:fldChar w:fldCharType="begin"/>
          </w:r>
          <w:r w:rsidRPr="00197A74">
            <w:rPr>
              <w:sz w:val="19"/>
              <w:szCs w:val="19"/>
            </w:rPr>
            <w:instrText xml:space="preserve"> TOC \o "1-3" \h \z \u </w:instrText>
          </w:r>
          <w:r w:rsidRPr="00197A74">
            <w:rPr>
              <w:sz w:val="19"/>
              <w:szCs w:val="19"/>
            </w:rPr>
            <w:fldChar w:fldCharType="separate"/>
          </w:r>
          <w:hyperlink w:anchor="_Toc529539468" w:history="1">
            <w:r w:rsidRPr="00197A74">
              <w:rPr>
                <w:rStyle w:val="Hyperlink"/>
                <w:rFonts w:cs="Arial"/>
                <w:noProof/>
                <w:sz w:val="19"/>
                <w:szCs w:val="19"/>
              </w:rPr>
              <w:t>1</w:t>
            </w:r>
            <w:r w:rsidRPr="00197A74">
              <w:rPr>
                <w:rFonts w:asciiTheme="minorHAnsi" w:eastAsiaTheme="minorEastAsia" w:hAnsiTheme="minorHAnsi" w:cstheme="minorBidi"/>
                <w:noProof/>
                <w:sz w:val="19"/>
                <w:szCs w:val="19"/>
              </w:rPr>
              <w:tab/>
            </w:r>
            <w:r w:rsidRPr="00197A74">
              <w:rPr>
                <w:rStyle w:val="Hyperlink"/>
                <w:rFonts w:cs="Arial"/>
                <w:noProof/>
                <w:sz w:val="19"/>
                <w:szCs w:val="19"/>
              </w:rPr>
              <w:t>DO OBJETO</w:t>
            </w:r>
            <w:r w:rsidRPr="00197A74">
              <w:rPr>
                <w:noProof/>
                <w:webHidden/>
                <w:sz w:val="19"/>
                <w:szCs w:val="19"/>
              </w:rPr>
              <w:tab/>
            </w:r>
            <w:r w:rsidRPr="00197A74">
              <w:rPr>
                <w:noProof/>
                <w:webHidden/>
                <w:sz w:val="19"/>
                <w:szCs w:val="19"/>
              </w:rPr>
              <w:fldChar w:fldCharType="begin"/>
            </w:r>
            <w:r w:rsidRPr="00197A74">
              <w:rPr>
                <w:noProof/>
                <w:webHidden/>
                <w:sz w:val="19"/>
                <w:szCs w:val="19"/>
              </w:rPr>
              <w:instrText xml:space="preserve"> PAGEREF _Toc529539468 \h </w:instrText>
            </w:r>
            <w:r w:rsidRPr="00197A74">
              <w:rPr>
                <w:noProof/>
                <w:webHidden/>
                <w:sz w:val="19"/>
                <w:szCs w:val="19"/>
              </w:rPr>
            </w:r>
            <w:r w:rsidRPr="00197A74">
              <w:rPr>
                <w:noProof/>
                <w:webHidden/>
                <w:sz w:val="19"/>
                <w:szCs w:val="19"/>
              </w:rPr>
              <w:fldChar w:fldCharType="separate"/>
            </w:r>
            <w:r w:rsidR="00CE77DE">
              <w:rPr>
                <w:noProof/>
                <w:webHidden/>
                <w:sz w:val="19"/>
                <w:szCs w:val="19"/>
              </w:rPr>
              <w:t>28</w:t>
            </w:r>
            <w:r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69" w:history="1">
            <w:r w:rsidR="008C4D6F" w:rsidRPr="00197A74">
              <w:rPr>
                <w:rStyle w:val="Hyperlink"/>
                <w:rFonts w:cs="Arial"/>
                <w:noProof/>
                <w:sz w:val="19"/>
                <w:szCs w:val="19"/>
              </w:rPr>
              <w:t>2</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JUSTIFICATIVA E OBJETIVO DA CONTRATAÇÃO</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_Toc529539469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28</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70" w:history="1">
            <w:r w:rsidR="008C4D6F" w:rsidRPr="00197A74">
              <w:rPr>
                <w:rStyle w:val="Hyperlink"/>
                <w:rFonts w:cs="Arial"/>
                <w:noProof/>
                <w:sz w:val="19"/>
                <w:szCs w:val="19"/>
              </w:rPr>
              <w:t>3</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DA CLASSIFICAÇÃO DOS SERVIÇOS</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_Toc529539470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30</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71" w:history="1">
            <w:r w:rsidR="008C4D6F" w:rsidRPr="00197A74">
              <w:rPr>
                <w:rStyle w:val="Hyperlink"/>
                <w:rFonts w:cs="Arial"/>
                <w:noProof/>
                <w:sz w:val="19"/>
                <w:szCs w:val="19"/>
              </w:rPr>
              <w:t>4</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FORMA DE PRESTAÇÃO DOS SERVIÇOS</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_Toc529539471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30</w:t>
            </w:r>
            <w:r w:rsidR="008C4D6F" w:rsidRPr="00197A74">
              <w:rPr>
                <w:noProof/>
                <w:webHidden/>
                <w:sz w:val="19"/>
                <w:szCs w:val="19"/>
              </w:rPr>
              <w:fldChar w:fldCharType="end"/>
            </w:r>
          </w:hyperlink>
        </w:p>
        <w:p w:rsidR="008C4D6F" w:rsidRPr="00197A74" w:rsidRDefault="00520DF2" w:rsidP="008C4D6F">
          <w:pPr>
            <w:pStyle w:val="Sumrio2"/>
            <w:tabs>
              <w:tab w:val="left" w:pos="880"/>
              <w:tab w:val="right" w:leader="dot" w:pos="8494"/>
            </w:tabs>
            <w:jc w:val="both"/>
            <w:rPr>
              <w:rFonts w:asciiTheme="minorHAnsi" w:eastAsiaTheme="minorEastAsia" w:hAnsiTheme="minorHAnsi" w:cstheme="minorBidi"/>
              <w:noProof/>
              <w:sz w:val="18"/>
              <w:szCs w:val="19"/>
            </w:rPr>
          </w:pPr>
          <w:hyperlink w:anchor="_Toc529539472" w:history="1">
            <w:r w:rsidR="008C4D6F" w:rsidRPr="00197A74">
              <w:rPr>
                <w:rStyle w:val="Hyperlink"/>
                <w:rFonts w:cs="Arial"/>
                <w:noProof/>
                <w:sz w:val="18"/>
                <w:szCs w:val="19"/>
              </w:rPr>
              <w:t>4.1</w:t>
            </w:r>
            <w:r w:rsidR="008C4D6F" w:rsidRPr="00197A74">
              <w:rPr>
                <w:rFonts w:asciiTheme="minorHAnsi" w:eastAsiaTheme="minorEastAsia" w:hAnsiTheme="minorHAnsi" w:cstheme="minorBidi"/>
                <w:noProof/>
                <w:sz w:val="18"/>
                <w:szCs w:val="19"/>
              </w:rPr>
              <w:tab/>
            </w:r>
            <w:r w:rsidR="008C4D6F" w:rsidRPr="00197A74">
              <w:rPr>
                <w:rStyle w:val="Hyperlink"/>
                <w:rFonts w:cs="Arial"/>
                <w:noProof/>
                <w:sz w:val="18"/>
                <w:szCs w:val="19"/>
              </w:rPr>
              <w:t>ACONDICIONAMENTO, TRATAMENTO PRÉVIO E ARMAZENAMENTO TEMPORÁRIO</w:t>
            </w:r>
            <w:r w:rsidR="008C4D6F" w:rsidRPr="00197A74">
              <w:rPr>
                <w:noProof/>
                <w:webHidden/>
                <w:sz w:val="18"/>
                <w:szCs w:val="19"/>
              </w:rPr>
              <w:tab/>
            </w:r>
            <w:r w:rsidR="008C4D6F" w:rsidRPr="00197A74">
              <w:rPr>
                <w:noProof/>
                <w:webHidden/>
                <w:sz w:val="18"/>
                <w:szCs w:val="19"/>
              </w:rPr>
              <w:fldChar w:fldCharType="begin"/>
            </w:r>
            <w:r w:rsidR="008C4D6F" w:rsidRPr="00197A74">
              <w:rPr>
                <w:noProof/>
                <w:webHidden/>
                <w:sz w:val="18"/>
                <w:szCs w:val="19"/>
              </w:rPr>
              <w:instrText xml:space="preserve"> PAGEREF _Toc529539472 \h </w:instrText>
            </w:r>
            <w:r w:rsidR="008C4D6F" w:rsidRPr="00197A74">
              <w:rPr>
                <w:noProof/>
                <w:webHidden/>
                <w:sz w:val="18"/>
                <w:szCs w:val="19"/>
              </w:rPr>
            </w:r>
            <w:r w:rsidR="008C4D6F" w:rsidRPr="00197A74">
              <w:rPr>
                <w:noProof/>
                <w:webHidden/>
                <w:sz w:val="18"/>
                <w:szCs w:val="19"/>
              </w:rPr>
              <w:fldChar w:fldCharType="separate"/>
            </w:r>
            <w:r w:rsidR="00CE77DE">
              <w:rPr>
                <w:noProof/>
                <w:webHidden/>
                <w:sz w:val="18"/>
                <w:szCs w:val="19"/>
              </w:rPr>
              <w:t>30</w:t>
            </w:r>
            <w:r w:rsidR="008C4D6F" w:rsidRPr="00197A74">
              <w:rPr>
                <w:noProof/>
                <w:webHidden/>
                <w:sz w:val="18"/>
                <w:szCs w:val="19"/>
              </w:rPr>
              <w:fldChar w:fldCharType="end"/>
            </w:r>
          </w:hyperlink>
        </w:p>
        <w:p w:rsidR="008C4D6F" w:rsidRPr="00197A74" w:rsidRDefault="00520DF2" w:rsidP="008C4D6F">
          <w:pPr>
            <w:pStyle w:val="Sumrio2"/>
            <w:tabs>
              <w:tab w:val="left" w:pos="880"/>
              <w:tab w:val="right" w:leader="dot" w:pos="8494"/>
            </w:tabs>
            <w:jc w:val="both"/>
            <w:rPr>
              <w:rFonts w:asciiTheme="minorHAnsi" w:eastAsiaTheme="minorEastAsia" w:hAnsiTheme="minorHAnsi" w:cstheme="minorBidi"/>
              <w:noProof/>
              <w:sz w:val="18"/>
              <w:szCs w:val="19"/>
            </w:rPr>
          </w:pPr>
          <w:hyperlink w:anchor="_Toc529539473" w:history="1">
            <w:r w:rsidR="008C4D6F" w:rsidRPr="00197A74">
              <w:rPr>
                <w:rStyle w:val="Hyperlink"/>
                <w:rFonts w:cs="Arial"/>
                <w:noProof/>
                <w:sz w:val="18"/>
                <w:szCs w:val="19"/>
              </w:rPr>
              <w:t>4.2</w:t>
            </w:r>
            <w:r w:rsidR="008C4D6F" w:rsidRPr="00197A74">
              <w:rPr>
                <w:rFonts w:asciiTheme="minorHAnsi" w:eastAsiaTheme="minorEastAsia" w:hAnsiTheme="minorHAnsi" w:cstheme="minorBidi"/>
                <w:noProof/>
                <w:sz w:val="18"/>
                <w:szCs w:val="19"/>
              </w:rPr>
              <w:tab/>
            </w:r>
            <w:r w:rsidR="008C4D6F" w:rsidRPr="00197A74">
              <w:rPr>
                <w:rStyle w:val="Hyperlink"/>
                <w:rFonts w:cs="Arial"/>
                <w:noProof/>
                <w:sz w:val="18"/>
                <w:szCs w:val="19"/>
              </w:rPr>
              <w:t>ALOCAÇÃO DE EMBALAGENS NOS POSTOS DE COLETA PREVIAMENTE DEFINIDOS</w:t>
            </w:r>
            <w:r w:rsidR="008C4D6F" w:rsidRPr="00197A74">
              <w:rPr>
                <w:noProof/>
                <w:webHidden/>
                <w:sz w:val="18"/>
                <w:szCs w:val="19"/>
              </w:rPr>
              <w:tab/>
            </w:r>
            <w:r w:rsidR="008C4D6F" w:rsidRPr="00197A74">
              <w:rPr>
                <w:noProof/>
                <w:webHidden/>
                <w:sz w:val="18"/>
                <w:szCs w:val="19"/>
              </w:rPr>
              <w:fldChar w:fldCharType="begin"/>
            </w:r>
            <w:r w:rsidR="008C4D6F" w:rsidRPr="00197A74">
              <w:rPr>
                <w:noProof/>
                <w:webHidden/>
                <w:sz w:val="18"/>
                <w:szCs w:val="19"/>
              </w:rPr>
              <w:instrText xml:space="preserve"> PAGEREF _Toc529539473 \h </w:instrText>
            </w:r>
            <w:r w:rsidR="008C4D6F" w:rsidRPr="00197A74">
              <w:rPr>
                <w:noProof/>
                <w:webHidden/>
                <w:sz w:val="18"/>
                <w:szCs w:val="19"/>
              </w:rPr>
            </w:r>
            <w:r w:rsidR="008C4D6F" w:rsidRPr="00197A74">
              <w:rPr>
                <w:noProof/>
                <w:webHidden/>
                <w:sz w:val="18"/>
                <w:szCs w:val="19"/>
              </w:rPr>
              <w:fldChar w:fldCharType="separate"/>
            </w:r>
            <w:r w:rsidR="00CE77DE">
              <w:rPr>
                <w:noProof/>
                <w:webHidden/>
                <w:sz w:val="18"/>
                <w:szCs w:val="19"/>
              </w:rPr>
              <w:t>31</w:t>
            </w:r>
            <w:r w:rsidR="008C4D6F" w:rsidRPr="00197A74">
              <w:rPr>
                <w:noProof/>
                <w:webHidden/>
                <w:sz w:val="18"/>
                <w:szCs w:val="19"/>
              </w:rPr>
              <w:fldChar w:fldCharType="end"/>
            </w:r>
          </w:hyperlink>
        </w:p>
        <w:p w:rsidR="008C4D6F" w:rsidRPr="00197A74" w:rsidRDefault="00520DF2" w:rsidP="008C4D6F">
          <w:pPr>
            <w:pStyle w:val="Sumrio2"/>
            <w:tabs>
              <w:tab w:val="left" w:pos="880"/>
              <w:tab w:val="right" w:leader="dot" w:pos="8494"/>
            </w:tabs>
            <w:jc w:val="both"/>
            <w:rPr>
              <w:rFonts w:asciiTheme="minorHAnsi" w:eastAsiaTheme="minorEastAsia" w:hAnsiTheme="minorHAnsi" w:cstheme="minorBidi"/>
              <w:noProof/>
              <w:sz w:val="19"/>
              <w:szCs w:val="19"/>
            </w:rPr>
          </w:pPr>
          <w:hyperlink w:anchor="_Toc529539474" w:history="1">
            <w:r w:rsidR="008C4D6F" w:rsidRPr="00197A74">
              <w:rPr>
                <w:rStyle w:val="Hyperlink"/>
                <w:rFonts w:cs="Arial"/>
                <w:noProof/>
                <w:sz w:val="19"/>
                <w:szCs w:val="19"/>
              </w:rPr>
              <w:t>4.3</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COLETA E TRANSPORTE EXTERNOS</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_Toc529539474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31</w:t>
            </w:r>
            <w:r w:rsidR="008C4D6F" w:rsidRPr="00197A74">
              <w:rPr>
                <w:noProof/>
                <w:webHidden/>
                <w:sz w:val="19"/>
                <w:szCs w:val="19"/>
              </w:rPr>
              <w:fldChar w:fldCharType="end"/>
            </w:r>
          </w:hyperlink>
        </w:p>
        <w:p w:rsidR="008C4D6F" w:rsidRPr="00197A74" w:rsidRDefault="00520DF2" w:rsidP="008C4D6F">
          <w:pPr>
            <w:pStyle w:val="Sumrio2"/>
            <w:tabs>
              <w:tab w:val="left" w:pos="880"/>
              <w:tab w:val="right" w:leader="dot" w:pos="8494"/>
            </w:tabs>
            <w:jc w:val="both"/>
            <w:rPr>
              <w:rFonts w:asciiTheme="minorHAnsi" w:eastAsiaTheme="minorEastAsia" w:hAnsiTheme="minorHAnsi" w:cstheme="minorBidi"/>
              <w:noProof/>
              <w:sz w:val="19"/>
              <w:szCs w:val="19"/>
            </w:rPr>
          </w:pPr>
          <w:hyperlink w:anchor="_Toc529539475" w:history="1">
            <w:r w:rsidR="008C4D6F" w:rsidRPr="00197A74">
              <w:rPr>
                <w:rStyle w:val="Hyperlink"/>
                <w:rFonts w:cs="Arial"/>
                <w:noProof/>
                <w:sz w:val="19"/>
                <w:szCs w:val="19"/>
              </w:rPr>
              <w:t>4.4</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TRATAMENTO POR INCINERAÇÃO DOS RESÍDUOS</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_Toc529539475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32</w:t>
            </w:r>
            <w:r w:rsidR="008C4D6F" w:rsidRPr="00197A74">
              <w:rPr>
                <w:noProof/>
                <w:webHidden/>
                <w:sz w:val="19"/>
                <w:szCs w:val="19"/>
              </w:rPr>
              <w:fldChar w:fldCharType="end"/>
            </w:r>
          </w:hyperlink>
        </w:p>
        <w:p w:rsidR="008C4D6F" w:rsidRPr="00197A74" w:rsidRDefault="00520DF2" w:rsidP="008C4D6F">
          <w:pPr>
            <w:pStyle w:val="Sumrio2"/>
            <w:tabs>
              <w:tab w:val="left" w:pos="880"/>
              <w:tab w:val="right" w:leader="dot" w:pos="8494"/>
            </w:tabs>
            <w:jc w:val="both"/>
            <w:rPr>
              <w:rFonts w:asciiTheme="minorHAnsi" w:eastAsiaTheme="minorEastAsia" w:hAnsiTheme="minorHAnsi" w:cstheme="minorBidi"/>
              <w:noProof/>
              <w:sz w:val="19"/>
              <w:szCs w:val="19"/>
            </w:rPr>
          </w:pPr>
          <w:hyperlink w:anchor="_Toc529539476" w:history="1">
            <w:r w:rsidR="008C4D6F" w:rsidRPr="00197A74">
              <w:rPr>
                <w:rStyle w:val="Hyperlink"/>
                <w:rFonts w:cs="Arial"/>
                <w:noProof/>
                <w:sz w:val="19"/>
                <w:szCs w:val="19"/>
              </w:rPr>
              <w:t>4.5</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DEFINIÇÕES E DEMAIS ESPECIFICAÇÕES</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_Toc529539476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33</w:t>
            </w:r>
            <w:r w:rsidR="008C4D6F" w:rsidRPr="00197A74">
              <w:rPr>
                <w:noProof/>
                <w:webHidden/>
                <w:sz w:val="19"/>
                <w:szCs w:val="19"/>
              </w:rPr>
              <w:fldChar w:fldCharType="end"/>
            </w:r>
          </w:hyperlink>
        </w:p>
        <w:p w:rsidR="008C4D6F" w:rsidRPr="00197A74" w:rsidRDefault="00520DF2" w:rsidP="008C4D6F">
          <w:pPr>
            <w:pStyle w:val="Sumrio2"/>
            <w:tabs>
              <w:tab w:val="left" w:pos="880"/>
              <w:tab w:val="right" w:leader="dot" w:pos="8494"/>
            </w:tabs>
            <w:jc w:val="both"/>
            <w:rPr>
              <w:rFonts w:asciiTheme="minorHAnsi" w:eastAsiaTheme="minorEastAsia" w:hAnsiTheme="minorHAnsi" w:cstheme="minorBidi"/>
              <w:noProof/>
              <w:sz w:val="19"/>
              <w:szCs w:val="19"/>
            </w:rPr>
          </w:pPr>
          <w:hyperlink w:anchor="_Toc529539477" w:history="1">
            <w:r w:rsidR="008C4D6F" w:rsidRPr="00197A74">
              <w:rPr>
                <w:rStyle w:val="Hyperlink"/>
                <w:rFonts w:cs="Arial"/>
                <w:noProof/>
                <w:sz w:val="19"/>
                <w:szCs w:val="19"/>
              </w:rPr>
              <w:t>4.6</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DA ESPECIFICAÇÃO TÉCNICA DO FORNO INCINERADOR</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_Toc529539477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38</w:t>
            </w:r>
            <w:r w:rsidR="008C4D6F" w:rsidRPr="00197A74">
              <w:rPr>
                <w:noProof/>
                <w:webHidden/>
                <w:sz w:val="19"/>
                <w:szCs w:val="19"/>
              </w:rPr>
              <w:fldChar w:fldCharType="end"/>
            </w:r>
          </w:hyperlink>
        </w:p>
        <w:p w:rsidR="008C4D6F" w:rsidRPr="00197A74" w:rsidRDefault="00520DF2" w:rsidP="008C4D6F">
          <w:pPr>
            <w:pStyle w:val="Sumrio2"/>
            <w:tabs>
              <w:tab w:val="left" w:pos="880"/>
              <w:tab w:val="right" w:leader="dot" w:pos="8494"/>
            </w:tabs>
            <w:jc w:val="both"/>
            <w:rPr>
              <w:rFonts w:asciiTheme="minorHAnsi" w:eastAsiaTheme="minorEastAsia" w:hAnsiTheme="minorHAnsi" w:cstheme="minorBidi"/>
              <w:noProof/>
              <w:sz w:val="19"/>
              <w:szCs w:val="19"/>
            </w:rPr>
          </w:pPr>
          <w:hyperlink w:anchor="_Toc529539478" w:history="1">
            <w:r w:rsidR="008C4D6F" w:rsidRPr="00197A74">
              <w:rPr>
                <w:rStyle w:val="Hyperlink"/>
                <w:rFonts w:cs="Arial"/>
                <w:noProof/>
                <w:sz w:val="19"/>
                <w:szCs w:val="19"/>
              </w:rPr>
              <w:t>4.7</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DAS CARACTERÍSTICAS DE MÃO-DE-OBRA</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_Toc529539478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38</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79" w:history="1">
            <w:r w:rsidR="008C4D6F" w:rsidRPr="00197A74">
              <w:rPr>
                <w:rStyle w:val="Hyperlink"/>
                <w:rFonts w:cs="Arial"/>
                <w:noProof/>
                <w:sz w:val="19"/>
                <w:szCs w:val="19"/>
              </w:rPr>
              <w:t>5</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INFORMAÇÕES IMPORTANTES PARA O DIMENSIONAMENTO DA PROPOSTA</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_Toc529539479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40</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0" w:history="1">
            <w:r w:rsidR="008C4D6F" w:rsidRPr="00197A74">
              <w:rPr>
                <w:rStyle w:val="Hyperlink"/>
                <w:rFonts w:cs="Arial"/>
                <w:noProof/>
                <w:sz w:val="19"/>
                <w:szCs w:val="19"/>
              </w:rPr>
              <w:t>6</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METODOLOGIA DE AVALIAÇÃO DA EXECUÇÃO DOS SERVIÇOS</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_Toc529539480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43</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1" w:history="1">
            <w:r w:rsidR="008C4D6F" w:rsidRPr="00197A74">
              <w:rPr>
                <w:rStyle w:val="Hyperlink"/>
                <w:rFonts w:cs="Arial"/>
                <w:noProof/>
                <w:sz w:val="19"/>
                <w:szCs w:val="19"/>
              </w:rPr>
              <w:t>7</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REQUISITOS DA CONTRATAÇÃO</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_Toc529539481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43</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2" w:history="1">
            <w:r w:rsidR="008C4D6F" w:rsidRPr="00197A74">
              <w:rPr>
                <w:rStyle w:val="Hyperlink"/>
                <w:rFonts w:cs="Arial"/>
                <w:noProof/>
                <w:sz w:val="19"/>
                <w:szCs w:val="19"/>
              </w:rPr>
              <w:t>8</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MODELO DE GESTÃO DO CONTRATO E CRITÉRIOS DE MEDIÇÃO E PAGAMENTO</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_Toc529539482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50</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3" w:history="1">
            <w:r w:rsidR="008C4D6F" w:rsidRPr="00197A74">
              <w:rPr>
                <w:rStyle w:val="Hyperlink"/>
                <w:rFonts w:cs="Arial"/>
                <w:noProof/>
                <w:sz w:val="19"/>
                <w:szCs w:val="19"/>
              </w:rPr>
              <w:t>9</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MATERIAIS A SEREM DISPONIBILIZADOS</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_Toc529539483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58</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4" w:history="1">
            <w:r w:rsidR="008C4D6F" w:rsidRPr="00197A74">
              <w:rPr>
                <w:rStyle w:val="Hyperlink"/>
                <w:rFonts w:cs="Arial"/>
                <w:noProof/>
                <w:sz w:val="19"/>
                <w:szCs w:val="19"/>
              </w:rPr>
              <w:t>10</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DA VISTORIA</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_Toc529539484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58</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5" w:history="1">
            <w:r w:rsidR="008C4D6F" w:rsidRPr="00197A74">
              <w:rPr>
                <w:rStyle w:val="Hyperlink"/>
                <w:rFonts w:cs="Arial"/>
                <w:noProof/>
                <w:sz w:val="19"/>
                <w:szCs w:val="19"/>
              </w:rPr>
              <w:t>11</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INÍCIO DA EXECUÇÃO DOS SERVIÇOS</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_Toc529539485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59</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6" w:history="1">
            <w:r w:rsidR="008C4D6F" w:rsidRPr="00197A74">
              <w:rPr>
                <w:rStyle w:val="Hyperlink"/>
                <w:rFonts w:cs="Arial"/>
                <w:noProof/>
                <w:sz w:val="19"/>
                <w:szCs w:val="19"/>
              </w:rPr>
              <w:t>12</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lang w:eastAsia="en-US"/>
              </w:rPr>
              <w:t>OBRIGAÇÕES DA CONTRATANTE</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_Toc529539486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59</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7" w:history="1">
            <w:r w:rsidR="008C4D6F" w:rsidRPr="00197A74">
              <w:rPr>
                <w:rStyle w:val="Hyperlink"/>
                <w:rFonts w:cs="Arial"/>
                <w:noProof/>
                <w:sz w:val="19"/>
                <w:szCs w:val="19"/>
              </w:rPr>
              <w:t>13</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OBRIGAÇÕES DA CONTRATADA</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_Toc529539487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60</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8" w:history="1">
            <w:r w:rsidR="008C4D6F" w:rsidRPr="00197A74">
              <w:rPr>
                <w:rStyle w:val="Hyperlink"/>
                <w:rFonts w:cs="Arial"/>
                <w:noProof/>
                <w:sz w:val="19"/>
                <w:szCs w:val="19"/>
              </w:rPr>
              <w:t>14</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rPr>
              <w:t>DA SUBCONTRATAÇÃO</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_Toc529539488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62</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89" w:history="1">
            <w:r w:rsidR="008C4D6F" w:rsidRPr="00197A74">
              <w:rPr>
                <w:rStyle w:val="Hyperlink"/>
                <w:rFonts w:cs="Arial"/>
                <w:noProof/>
                <w:sz w:val="19"/>
                <w:szCs w:val="19"/>
                <w:lang w:eastAsia="en-US"/>
              </w:rPr>
              <w:t>15</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lang w:eastAsia="en-US"/>
              </w:rPr>
              <w:t>ALTERAÇÃO SUBJETIVA</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_Toc529539489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63</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90" w:history="1">
            <w:r w:rsidR="008C4D6F" w:rsidRPr="00197A74">
              <w:rPr>
                <w:rStyle w:val="Hyperlink"/>
                <w:rFonts w:cs="Arial"/>
                <w:noProof/>
                <w:sz w:val="19"/>
                <w:szCs w:val="19"/>
                <w:lang w:eastAsia="en-US"/>
              </w:rPr>
              <w:t>16</w:t>
            </w:r>
            <w:r w:rsidR="008C4D6F" w:rsidRPr="00197A74">
              <w:rPr>
                <w:rFonts w:asciiTheme="minorHAnsi" w:eastAsiaTheme="minorEastAsia" w:hAnsiTheme="minorHAnsi" w:cstheme="minorBidi"/>
                <w:noProof/>
                <w:sz w:val="19"/>
                <w:szCs w:val="19"/>
              </w:rPr>
              <w:tab/>
            </w:r>
            <w:r w:rsidR="008C4D6F" w:rsidRPr="00197A74">
              <w:rPr>
                <w:rStyle w:val="Hyperlink"/>
                <w:rFonts w:cs="Arial"/>
                <w:noProof/>
                <w:sz w:val="19"/>
                <w:szCs w:val="19"/>
                <w:lang w:eastAsia="en-US"/>
              </w:rPr>
              <w:t>CONTROLE E FISCALIZAÇÃO DA EXECUÇÃO</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_Toc529539490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63</w:t>
            </w:r>
            <w:r w:rsidR="008C4D6F" w:rsidRPr="00197A74">
              <w:rPr>
                <w:noProof/>
                <w:webHidden/>
                <w:sz w:val="19"/>
                <w:szCs w:val="19"/>
              </w:rPr>
              <w:fldChar w:fldCharType="end"/>
            </w:r>
          </w:hyperlink>
        </w:p>
        <w:p w:rsidR="008C4D6F" w:rsidRPr="00197A74" w:rsidRDefault="00520DF2" w:rsidP="008C4D6F">
          <w:pPr>
            <w:pStyle w:val="Sumrio1"/>
            <w:ind w:right="-143"/>
            <w:rPr>
              <w:rFonts w:asciiTheme="minorHAnsi" w:eastAsiaTheme="minorEastAsia" w:hAnsiTheme="minorHAnsi" w:cstheme="minorBidi"/>
              <w:noProof/>
              <w:sz w:val="19"/>
              <w:szCs w:val="19"/>
            </w:rPr>
          </w:pPr>
          <w:hyperlink w:anchor="_Toc529539491" w:history="1">
            <w:r w:rsidR="008C4D6F" w:rsidRPr="00197A74">
              <w:rPr>
                <w:rStyle w:val="Hyperlink"/>
                <w:rFonts w:cs="Arial"/>
                <w:noProof/>
                <w:sz w:val="19"/>
                <w:szCs w:val="19"/>
              </w:rPr>
              <w:t>17</w:t>
            </w:r>
            <w:r w:rsidR="008C4D6F" w:rsidRPr="00197A74">
              <w:rPr>
                <w:rFonts w:asciiTheme="minorHAnsi" w:eastAsiaTheme="minorEastAsia" w:hAnsiTheme="minorHAnsi" w:cstheme="minorBidi"/>
                <w:noProof/>
                <w:sz w:val="19"/>
                <w:szCs w:val="19"/>
              </w:rPr>
              <w:tab/>
            </w:r>
            <w:r w:rsidR="008C4D6F">
              <w:rPr>
                <w:rFonts w:asciiTheme="minorHAnsi" w:eastAsiaTheme="minorEastAsia" w:hAnsiTheme="minorHAnsi" w:cstheme="minorBidi"/>
                <w:noProof/>
                <w:sz w:val="19"/>
                <w:szCs w:val="19"/>
              </w:rPr>
              <w:t xml:space="preserve">          </w:t>
            </w:r>
            <w:r w:rsidR="008C4D6F" w:rsidRPr="00197A74">
              <w:rPr>
                <w:rStyle w:val="Hyperlink"/>
                <w:rFonts w:cs="Arial"/>
                <w:noProof/>
                <w:sz w:val="19"/>
                <w:szCs w:val="19"/>
              </w:rPr>
              <w:t>DO RECEBIMENTO E ACEITAÇÃO DO OBJETO (recebimento provisório e definitivo)</w:t>
            </w:r>
            <w:r w:rsidR="008C4D6F">
              <w:rPr>
                <w:noProof/>
                <w:webHidden/>
                <w:sz w:val="19"/>
                <w:szCs w:val="19"/>
              </w:rPr>
              <w:tab/>
            </w:r>
            <w:r w:rsidR="008C4D6F">
              <w:rPr>
                <w:noProof/>
                <w:webHidden/>
                <w:sz w:val="19"/>
                <w:szCs w:val="19"/>
              </w:rPr>
              <w:tab/>
            </w:r>
            <w:r w:rsidR="008C4D6F" w:rsidRPr="00197A74">
              <w:rPr>
                <w:noProof/>
                <w:webHidden/>
                <w:sz w:val="19"/>
                <w:szCs w:val="19"/>
              </w:rPr>
              <w:tab/>
            </w:r>
            <w:r w:rsidR="008C4D6F" w:rsidRPr="00197A74">
              <w:rPr>
                <w:noProof/>
                <w:webHidden/>
                <w:sz w:val="19"/>
                <w:szCs w:val="19"/>
              </w:rPr>
              <w:tab/>
            </w:r>
            <w:r w:rsidR="008C4D6F" w:rsidRPr="00197A74">
              <w:rPr>
                <w:noProof/>
                <w:webHidden/>
                <w:sz w:val="19"/>
                <w:szCs w:val="19"/>
              </w:rPr>
              <w:tab/>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_Toc529539491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65</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92" w:history="1">
            <w:r w:rsidR="008C4D6F" w:rsidRPr="00197A74">
              <w:rPr>
                <w:rStyle w:val="Hyperlink"/>
                <w:rFonts w:cs="Arial"/>
                <w:b/>
                <w:noProof/>
                <w:sz w:val="19"/>
                <w:szCs w:val="19"/>
              </w:rPr>
              <w:t>ANEXO I</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_Toc529539492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72</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93" w:history="1">
            <w:r w:rsidR="008C4D6F" w:rsidRPr="00197A74">
              <w:rPr>
                <w:rStyle w:val="Hyperlink"/>
                <w:rFonts w:cs="Arial"/>
                <w:b/>
                <w:noProof/>
                <w:sz w:val="19"/>
                <w:szCs w:val="19"/>
              </w:rPr>
              <w:t>ANEXO II</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_Toc529539493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74</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94" w:history="1">
            <w:r w:rsidR="008C4D6F" w:rsidRPr="00197A74">
              <w:rPr>
                <w:rStyle w:val="Hyperlink"/>
                <w:rFonts w:cs="Arial"/>
                <w:b/>
                <w:noProof/>
                <w:sz w:val="19"/>
                <w:szCs w:val="19"/>
              </w:rPr>
              <w:t>ANEXO III</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_Toc529539494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77</w:t>
            </w:r>
            <w:r w:rsidR="008C4D6F" w:rsidRPr="00197A74">
              <w:rPr>
                <w:noProof/>
                <w:webHidden/>
                <w:sz w:val="19"/>
                <w:szCs w:val="19"/>
              </w:rPr>
              <w:fldChar w:fldCharType="end"/>
            </w:r>
          </w:hyperlink>
        </w:p>
        <w:p w:rsidR="008C4D6F" w:rsidRPr="00197A74" w:rsidRDefault="00520DF2" w:rsidP="008C4D6F">
          <w:pPr>
            <w:pStyle w:val="Sumrio1"/>
            <w:rPr>
              <w:rFonts w:asciiTheme="minorHAnsi" w:eastAsiaTheme="minorEastAsia" w:hAnsiTheme="minorHAnsi" w:cstheme="minorBidi"/>
              <w:noProof/>
              <w:sz w:val="19"/>
              <w:szCs w:val="19"/>
            </w:rPr>
          </w:pPr>
          <w:hyperlink w:anchor="_Toc529539495" w:history="1">
            <w:r w:rsidR="008C4D6F" w:rsidRPr="00197A74">
              <w:rPr>
                <w:rStyle w:val="Hyperlink"/>
                <w:rFonts w:cs="Arial"/>
                <w:b/>
                <w:noProof/>
                <w:sz w:val="19"/>
                <w:szCs w:val="19"/>
              </w:rPr>
              <w:t>ANEXO IV</w:t>
            </w:r>
            <w:r w:rsidR="008C4D6F" w:rsidRPr="00197A74">
              <w:rPr>
                <w:noProof/>
                <w:webHidden/>
                <w:sz w:val="19"/>
                <w:szCs w:val="19"/>
              </w:rPr>
              <w:tab/>
            </w:r>
            <w:r w:rsidR="008C4D6F" w:rsidRPr="00197A74">
              <w:rPr>
                <w:noProof/>
                <w:webHidden/>
                <w:sz w:val="19"/>
                <w:szCs w:val="19"/>
              </w:rPr>
              <w:fldChar w:fldCharType="begin"/>
            </w:r>
            <w:r w:rsidR="008C4D6F" w:rsidRPr="00197A74">
              <w:rPr>
                <w:noProof/>
                <w:webHidden/>
                <w:sz w:val="19"/>
                <w:szCs w:val="19"/>
              </w:rPr>
              <w:instrText xml:space="preserve"> PAGEREF _Toc529539495 \h </w:instrText>
            </w:r>
            <w:r w:rsidR="008C4D6F" w:rsidRPr="00197A74">
              <w:rPr>
                <w:noProof/>
                <w:webHidden/>
                <w:sz w:val="19"/>
                <w:szCs w:val="19"/>
              </w:rPr>
            </w:r>
            <w:r w:rsidR="008C4D6F" w:rsidRPr="00197A74">
              <w:rPr>
                <w:noProof/>
                <w:webHidden/>
                <w:sz w:val="19"/>
                <w:szCs w:val="19"/>
              </w:rPr>
              <w:fldChar w:fldCharType="separate"/>
            </w:r>
            <w:r w:rsidR="00CE77DE">
              <w:rPr>
                <w:noProof/>
                <w:webHidden/>
                <w:sz w:val="19"/>
                <w:szCs w:val="19"/>
              </w:rPr>
              <w:t>79</w:t>
            </w:r>
            <w:r w:rsidR="008C4D6F" w:rsidRPr="00197A74">
              <w:rPr>
                <w:noProof/>
                <w:webHidden/>
                <w:sz w:val="19"/>
                <w:szCs w:val="19"/>
              </w:rPr>
              <w:fldChar w:fldCharType="end"/>
            </w:r>
          </w:hyperlink>
        </w:p>
        <w:p w:rsidR="008C4D6F" w:rsidRDefault="008C4D6F" w:rsidP="008C4D6F">
          <w:pPr>
            <w:rPr>
              <w:b/>
              <w:bCs/>
            </w:rPr>
          </w:pPr>
          <w:r w:rsidRPr="00197A74">
            <w:rPr>
              <w:b/>
              <w:bCs/>
              <w:sz w:val="19"/>
              <w:szCs w:val="19"/>
            </w:rPr>
            <w:fldChar w:fldCharType="end"/>
          </w:r>
        </w:p>
      </w:sdtContent>
    </w:sdt>
    <w:p w:rsidR="009E686D" w:rsidRPr="00082859" w:rsidRDefault="009E686D" w:rsidP="008C4D6F">
      <w:pPr>
        <w:rPr>
          <w:rFonts w:ascii="Arial" w:hAnsi="Arial" w:cs="Arial"/>
          <w:b/>
          <w:bCs/>
          <w:color w:val="000000"/>
          <w:sz w:val="20"/>
          <w:szCs w:val="20"/>
        </w:rPr>
      </w:pPr>
    </w:p>
    <w:p w:rsidR="008C4D6F" w:rsidRDefault="008C4D6F" w:rsidP="00082859">
      <w:pPr>
        <w:jc w:val="center"/>
        <w:rPr>
          <w:rFonts w:ascii="Arial" w:hAnsi="Arial" w:cs="Arial"/>
          <w:b/>
          <w:sz w:val="20"/>
          <w:szCs w:val="20"/>
        </w:rPr>
      </w:pPr>
    </w:p>
    <w:p w:rsidR="008C4D6F" w:rsidRPr="008C4D6F" w:rsidRDefault="008C4D6F" w:rsidP="00CF220E">
      <w:pPr>
        <w:pStyle w:val="Nivel1"/>
        <w:numPr>
          <w:ilvl w:val="0"/>
          <w:numId w:val="14"/>
        </w:numPr>
        <w:spacing w:line="360" w:lineRule="auto"/>
        <w:ind w:left="284" w:hanging="284"/>
        <w:contextualSpacing/>
        <w:rPr>
          <w:b w:val="0"/>
        </w:rPr>
      </w:pPr>
      <w:bookmarkStart w:id="1" w:name="_Toc529539468"/>
      <w:r>
        <w:rPr>
          <w:b w:val="0"/>
        </w:rPr>
        <w:t>D</w:t>
      </w:r>
      <w:r w:rsidRPr="008C4D6F">
        <w:rPr>
          <w:b w:val="0"/>
        </w:rPr>
        <w:t>O OBJETO</w:t>
      </w:r>
      <w:bookmarkEnd w:id="1"/>
    </w:p>
    <w:p w:rsidR="008C4D6F" w:rsidRPr="008C4D6F" w:rsidRDefault="008C4D6F" w:rsidP="008C4D6F">
      <w:pPr>
        <w:pStyle w:val="Ttulo"/>
        <w:jc w:val="both"/>
        <w:rPr>
          <w:rFonts w:ascii="Arial" w:hAnsi="Arial" w:cs="Arial"/>
          <w:b w:val="0"/>
          <w:caps/>
          <w:sz w:val="20"/>
          <w:szCs w:val="20"/>
        </w:rPr>
      </w:pPr>
      <w:r w:rsidRPr="008C4D6F">
        <w:rPr>
          <w:rFonts w:ascii="Arial" w:hAnsi="Arial" w:cs="Arial"/>
          <w:b w:val="0"/>
          <w:caps/>
          <w:sz w:val="20"/>
          <w:szCs w:val="20"/>
          <w:lang w:eastAsia="en-US"/>
        </w:rPr>
        <w:t xml:space="preserve">Contratação de empresa especializada para </w:t>
      </w:r>
      <w:r w:rsidRPr="008C4D6F">
        <w:rPr>
          <w:rFonts w:ascii="Arial" w:hAnsi="Arial" w:cs="Arial"/>
          <w:caps/>
          <w:sz w:val="20"/>
          <w:szCs w:val="20"/>
          <w:lang w:eastAsia="en-US"/>
        </w:rPr>
        <w:t>PRESTAÇÃO DE SERVIÇOS CONTINUADOS DE TRATAMENTO TÉRMICO POR INCINERAÇÃO/CREMAÇÃO E DESTINAÇÃO FINAL DE RESÍDUOS DE SERVIÇO DE SAÚDE GRUPO A2 (PEÇAS ANATÔMICAS DE ANIMAIS) e A3 PEÇAS ANATÔMICAS (MEMBROS) DO SER HUMANO; ATRAVÉS DE FORNECIMENTO DE EMBALAGEM, COLETA EXTERNA, TRANSPORTE EXTERNO</w:t>
      </w:r>
      <w:r w:rsidRPr="008C4D6F">
        <w:rPr>
          <w:rFonts w:ascii="Arial" w:hAnsi="Arial" w:cs="Arial"/>
          <w:b w:val="0"/>
          <w:sz w:val="20"/>
          <w:szCs w:val="20"/>
        </w:rPr>
        <w:t xml:space="preserve">, </w:t>
      </w:r>
      <w:r w:rsidRPr="008C4D6F">
        <w:rPr>
          <w:rFonts w:ascii="Arial" w:hAnsi="Arial" w:cs="Arial"/>
          <w:b w:val="0"/>
          <w:caps/>
          <w:sz w:val="20"/>
          <w:szCs w:val="20"/>
          <w:lang w:eastAsia="en-US"/>
        </w:rPr>
        <w:t>de acordo com a norma da RDC 222/2018 da ANVISA, CONAMA nº358/2005 e a Lei de Biossegurança 11.105/2005 CTNBio.</w:t>
      </w:r>
    </w:p>
    <w:p w:rsidR="008C4D6F" w:rsidRPr="008C4D6F" w:rsidRDefault="008C4D6F" w:rsidP="00CF220E">
      <w:pPr>
        <w:pStyle w:val="Nivel1"/>
        <w:numPr>
          <w:ilvl w:val="0"/>
          <w:numId w:val="14"/>
        </w:numPr>
        <w:spacing w:line="360" w:lineRule="auto"/>
        <w:ind w:left="284" w:hanging="284"/>
        <w:contextualSpacing/>
        <w:rPr>
          <w:b w:val="0"/>
        </w:rPr>
      </w:pPr>
      <w:bookmarkStart w:id="2" w:name="_Toc529539469"/>
      <w:r w:rsidRPr="008C4D6F">
        <w:rPr>
          <w:b w:val="0"/>
        </w:rPr>
        <w:t>JUSTIFICATIVA E OBJETIVO DA CONTRATAÇÃO</w:t>
      </w:r>
      <w:bookmarkEnd w:id="2"/>
    </w:p>
    <w:p w:rsidR="008C4D6F" w:rsidRP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O Departamento de Gestão Ambiental, parte integrante da COGIC, é responsável pela gestão ambiental nos C</w:t>
      </w:r>
      <w:r w:rsidRPr="008C4D6F">
        <w:rPr>
          <w:rFonts w:ascii="Arial" w:hAnsi="Arial" w:cs="Arial"/>
          <w:bCs/>
          <w:i/>
          <w:kern w:val="1"/>
          <w:sz w:val="20"/>
          <w:szCs w:val="20"/>
          <w:lang w:eastAsia="zh-CN"/>
        </w:rPr>
        <w:t>ampi</w:t>
      </w:r>
      <w:r w:rsidRPr="008C4D6F">
        <w:rPr>
          <w:rFonts w:ascii="Arial" w:hAnsi="Arial" w:cs="Arial"/>
          <w:bCs/>
          <w:kern w:val="1"/>
          <w:sz w:val="20"/>
          <w:szCs w:val="20"/>
          <w:lang w:eastAsia="zh-CN"/>
        </w:rPr>
        <w:t xml:space="preserve"> da FIOCRUZ e tem como uma de suas atribuições o gerenciamento dos resíduos gerados das atividades de pesquisa desenvolvidas na Fundação. </w:t>
      </w:r>
    </w:p>
    <w:p w:rsidR="008C4D6F" w:rsidRPr="008C4D6F" w:rsidRDefault="008C4D6F" w:rsidP="008C4D6F">
      <w:pPr>
        <w:spacing w:line="360" w:lineRule="auto"/>
        <w:contextualSpacing/>
        <w:jc w:val="both"/>
        <w:rPr>
          <w:rFonts w:ascii="Arial" w:hAnsi="Arial" w:cs="Arial"/>
          <w:bCs/>
          <w:kern w:val="1"/>
          <w:sz w:val="20"/>
          <w:szCs w:val="20"/>
          <w:lang w:eastAsia="zh-CN"/>
        </w:rPr>
      </w:pPr>
    </w:p>
    <w:p w:rsidR="008C4D6F" w:rsidRP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Uma das atividades realizadas pelo Departamento de Gestão Ambiental é a gestão integrada de resíduos de serviço de saúde, que compreende as atividades de coleta, armazenamento temporário, transporte e destinação final para o tratamento adequado. Todos os procedimentos visam atender e se adequar às normas requeridas pela legislação vigente.</w:t>
      </w:r>
    </w:p>
    <w:p w:rsidR="008C4D6F" w:rsidRPr="008C4D6F" w:rsidRDefault="008C4D6F" w:rsidP="008C4D6F">
      <w:pPr>
        <w:spacing w:line="360" w:lineRule="auto"/>
        <w:contextualSpacing/>
        <w:jc w:val="both"/>
        <w:rPr>
          <w:rFonts w:ascii="Arial" w:hAnsi="Arial" w:cs="Arial"/>
          <w:bCs/>
          <w:kern w:val="1"/>
          <w:sz w:val="20"/>
          <w:szCs w:val="20"/>
          <w:lang w:eastAsia="zh-CN"/>
        </w:rPr>
      </w:pPr>
    </w:p>
    <w:p w:rsidR="008C4D6F" w:rsidRP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O Campus Manguinhos utiliza animais de laboratório em seus projetos de pesquisa, que representam uma parcela significativa dos resíduos do Grupo A2 (peças anatômicas de animais) e Resíduos de Serviços de Saúde do Grupo A3 (Peças anatômicas membros do ser humano); produto de fecundação sem sinais vitais, com peso valor científico ou legal e não tenha havido requisição pelo paciente ou seus familiares, nos campi Fiocruz/RJ. Os endereços e as divisões dos postos de coleta estão discriminados no Anexo I (Posto de Coleta).</w:t>
      </w:r>
    </w:p>
    <w:p w:rsidR="008C4D6F" w:rsidRPr="008C4D6F" w:rsidRDefault="008C4D6F" w:rsidP="008C4D6F">
      <w:pPr>
        <w:spacing w:line="360" w:lineRule="auto"/>
        <w:contextualSpacing/>
        <w:jc w:val="both"/>
        <w:rPr>
          <w:rFonts w:ascii="Arial" w:hAnsi="Arial" w:cs="Arial"/>
          <w:bCs/>
          <w:i/>
          <w:iCs/>
          <w:kern w:val="1"/>
          <w:sz w:val="20"/>
          <w:szCs w:val="20"/>
          <w:lang w:eastAsia="zh-CN"/>
        </w:rPr>
      </w:pPr>
    </w:p>
    <w:p w:rsidR="008C4D6F" w:rsidRP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 xml:space="preserve">Em função da Fiocruz não apresentar veículo adequado ao transporte de resíduos de saúde nos </w:t>
      </w:r>
      <w:r w:rsidRPr="008C4D6F">
        <w:rPr>
          <w:rFonts w:ascii="Arial" w:hAnsi="Arial" w:cs="Arial"/>
          <w:bCs/>
          <w:i/>
          <w:kern w:val="1"/>
          <w:sz w:val="20"/>
          <w:szCs w:val="20"/>
          <w:lang w:eastAsia="zh-CN"/>
        </w:rPr>
        <w:t>Campi</w:t>
      </w:r>
      <w:r w:rsidRPr="008C4D6F">
        <w:rPr>
          <w:rFonts w:ascii="Arial" w:hAnsi="Arial" w:cs="Arial"/>
          <w:bCs/>
          <w:kern w:val="1"/>
          <w:sz w:val="20"/>
          <w:szCs w:val="20"/>
          <w:lang w:eastAsia="zh-CN"/>
        </w:rPr>
        <w:t xml:space="preserve"> da Fiocruz, não possuir um forno crematório licenciado segundo as exigências da RDC ANVISA n° 222/18, Resolução CONAMA 358/05, Resolução CONAMA 316/02, DZ-1314/93 INEA, assim como a Lei n° 11.105 e suas resoluções normativas e em virtude das características dos resíduos gerados nos seus processos internos, faz-se necessária </w:t>
      </w:r>
      <w:proofErr w:type="gramStart"/>
      <w:r w:rsidRPr="008C4D6F">
        <w:rPr>
          <w:rFonts w:ascii="Arial" w:hAnsi="Arial" w:cs="Arial"/>
          <w:bCs/>
          <w:kern w:val="1"/>
          <w:sz w:val="20"/>
          <w:szCs w:val="20"/>
          <w:lang w:eastAsia="zh-CN"/>
        </w:rPr>
        <w:t>a</w:t>
      </w:r>
      <w:proofErr w:type="gramEnd"/>
      <w:r w:rsidRPr="008C4D6F">
        <w:rPr>
          <w:rFonts w:ascii="Arial" w:hAnsi="Arial" w:cs="Arial"/>
          <w:bCs/>
          <w:kern w:val="1"/>
          <w:sz w:val="20"/>
          <w:szCs w:val="20"/>
          <w:lang w:eastAsia="zh-CN"/>
        </w:rPr>
        <w:t xml:space="preserve"> contratação desse serviço.</w:t>
      </w:r>
    </w:p>
    <w:p w:rsidR="008C4D6F" w:rsidRPr="008C4D6F" w:rsidRDefault="008C4D6F" w:rsidP="008C4D6F">
      <w:pPr>
        <w:tabs>
          <w:tab w:val="left" w:pos="284"/>
        </w:tabs>
        <w:spacing w:line="360" w:lineRule="auto"/>
        <w:ind w:hanging="11"/>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ab/>
      </w:r>
      <w:r w:rsidRPr="008C4D6F">
        <w:rPr>
          <w:rFonts w:ascii="Arial" w:hAnsi="Arial" w:cs="Arial"/>
          <w:bCs/>
          <w:kern w:val="1"/>
          <w:sz w:val="20"/>
          <w:szCs w:val="20"/>
          <w:lang w:eastAsia="zh-CN"/>
        </w:rPr>
        <w:tab/>
      </w:r>
    </w:p>
    <w:p w:rsidR="008C4D6F" w:rsidRPr="008C4D6F" w:rsidRDefault="008C4D6F" w:rsidP="008C4D6F">
      <w:pPr>
        <w:spacing w:line="360" w:lineRule="auto"/>
        <w:ind w:hanging="11"/>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ab/>
        <w:t xml:space="preserve">O risco de infecções e as atuais exigências ambientais para o gerenciamento de resíduos justifica a contratação de serviço contínuo. </w:t>
      </w:r>
    </w:p>
    <w:p w:rsidR="008C4D6F" w:rsidRPr="008C4D6F" w:rsidRDefault="008C4D6F" w:rsidP="008C4D6F">
      <w:pPr>
        <w:spacing w:line="360" w:lineRule="auto"/>
        <w:ind w:hanging="11"/>
        <w:contextualSpacing/>
        <w:jc w:val="both"/>
        <w:rPr>
          <w:rFonts w:ascii="Arial" w:hAnsi="Arial" w:cs="Arial"/>
          <w:bCs/>
          <w:kern w:val="1"/>
          <w:sz w:val="20"/>
          <w:szCs w:val="20"/>
          <w:lang w:eastAsia="zh-CN"/>
        </w:rPr>
      </w:pPr>
    </w:p>
    <w:p w:rsidR="008C4D6F" w:rsidRPr="008C4D6F" w:rsidRDefault="008C4D6F" w:rsidP="008C4D6F">
      <w:pPr>
        <w:tabs>
          <w:tab w:val="left" w:pos="284"/>
        </w:tabs>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Os resíduos de carcaça de animais com a presença de agentes biológicos possivelmente patogênicos, pertencentes ao grupo A, podem apresentar risco de infecção, portanto, quando descartados de forma insegura, podem causar danos à saúde dos animais, dos seres humanos e ao meio ambiente de uma forma geral.</w:t>
      </w:r>
    </w:p>
    <w:p w:rsidR="008C4D6F" w:rsidRPr="008C4D6F" w:rsidRDefault="008C4D6F" w:rsidP="008C4D6F">
      <w:pPr>
        <w:tabs>
          <w:tab w:val="left" w:pos="284"/>
        </w:tabs>
        <w:spacing w:line="360" w:lineRule="auto"/>
        <w:contextualSpacing/>
        <w:jc w:val="both"/>
        <w:rPr>
          <w:rFonts w:ascii="Arial" w:hAnsi="Arial" w:cs="Arial"/>
          <w:bCs/>
          <w:kern w:val="1"/>
          <w:sz w:val="20"/>
          <w:szCs w:val="20"/>
          <w:lang w:eastAsia="zh-CN"/>
        </w:rPr>
      </w:pPr>
    </w:p>
    <w:p w:rsidR="008C4D6F" w:rsidRPr="008C4D6F" w:rsidRDefault="008C4D6F" w:rsidP="008C4D6F">
      <w:pPr>
        <w:tabs>
          <w:tab w:val="left" w:pos="284"/>
        </w:tabs>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 xml:space="preserve">Desse modo, devem ser submetidos a tratamento antes da disposição final, e para tal é necessária </w:t>
      </w:r>
      <w:proofErr w:type="gramStart"/>
      <w:r w:rsidRPr="008C4D6F">
        <w:rPr>
          <w:rFonts w:ascii="Arial" w:hAnsi="Arial" w:cs="Arial"/>
          <w:bCs/>
          <w:kern w:val="1"/>
          <w:sz w:val="20"/>
          <w:szCs w:val="20"/>
          <w:lang w:eastAsia="zh-CN"/>
        </w:rPr>
        <w:t>a</w:t>
      </w:r>
      <w:proofErr w:type="gramEnd"/>
      <w:r w:rsidRPr="008C4D6F">
        <w:rPr>
          <w:rFonts w:ascii="Arial" w:hAnsi="Arial" w:cs="Arial"/>
          <w:bCs/>
          <w:kern w:val="1"/>
          <w:sz w:val="20"/>
          <w:szCs w:val="20"/>
          <w:lang w:eastAsia="zh-CN"/>
        </w:rPr>
        <w:t xml:space="preserve"> contratação de empresa idônea, devidamente licenciada por órgão ambiental competente, para executar os serviços citados, que é de fundamental importância para minimizar os possíveis impactos ao meio ambiente e a saúde pública.</w:t>
      </w:r>
    </w:p>
    <w:p w:rsidR="008C4D6F" w:rsidRPr="008C4D6F" w:rsidRDefault="008C4D6F" w:rsidP="008C4D6F">
      <w:pPr>
        <w:tabs>
          <w:tab w:val="left" w:pos="284"/>
        </w:tabs>
        <w:spacing w:line="360" w:lineRule="auto"/>
        <w:contextualSpacing/>
        <w:jc w:val="both"/>
        <w:rPr>
          <w:rFonts w:ascii="Arial" w:hAnsi="Arial" w:cs="Arial"/>
          <w:bCs/>
          <w:kern w:val="1"/>
          <w:sz w:val="20"/>
          <w:szCs w:val="20"/>
          <w:lang w:eastAsia="zh-CN"/>
        </w:rPr>
      </w:pPr>
    </w:p>
    <w:p w:rsidR="008C4D6F" w:rsidRP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A COGIC conta também com o trabalho desenvolvido pelo Departamento de Gestão Ambiental para cumprir sua missão que é de prover conhecimento e soluções sustentáveis de infraestrutura para a Fiocruz, o que envolve o gerenciamento adequado dos Resíduos de Serviço de Saúde (RSS) gerados no Campus Manguinhos e no Instituto Nacional de Saúde da Mulher, da Criança e do Adolescente Fernandes Figueira (IFF).</w:t>
      </w:r>
    </w:p>
    <w:p w:rsidR="008C4D6F" w:rsidRPr="008C4D6F" w:rsidRDefault="008C4D6F" w:rsidP="008C4D6F">
      <w:pPr>
        <w:spacing w:line="360" w:lineRule="auto"/>
        <w:contextualSpacing/>
        <w:jc w:val="both"/>
        <w:rPr>
          <w:rFonts w:ascii="Arial" w:hAnsi="Arial" w:cs="Arial"/>
          <w:bCs/>
          <w:kern w:val="1"/>
          <w:sz w:val="20"/>
          <w:szCs w:val="20"/>
          <w:lang w:eastAsia="zh-CN"/>
        </w:rPr>
      </w:pPr>
    </w:p>
    <w:p w:rsidR="008C4D6F" w:rsidRP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Direitos fundamentais como a vida, a saúde, educação, ao meio ambiente saudável e ecologicamente equilibrado, são alguns dos aspectos presentes em nossa Constituição Federal e que exigem ações eficazes por parte dos governantes para que sejam cumpridas. Dentre estas ações encontra-se a prestação de serviço de processamento e destinação final de resíduos infectantes do Grupo A2 e A3 gerados na Fiocruz por meio de Tratamento Térmico por Incineração, com a devida comprovação perante o INEA, órgão ambiental pertinente.</w:t>
      </w:r>
    </w:p>
    <w:p w:rsidR="008C4D6F" w:rsidRPr="008C4D6F" w:rsidRDefault="008C4D6F" w:rsidP="008C4D6F">
      <w:pPr>
        <w:tabs>
          <w:tab w:val="left" w:pos="720"/>
        </w:tabs>
        <w:spacing w:after="120" w:line="360" w:lineRule="auto"/>
        <w:contextualSpacing/>
        <w:jc w:val="both"/>
        <w:rPr>
          <w:rFonts w:ascii="Arial" w:hAnsi="Arial" w:cs="Arial"/>
          <w:bCs/>
          <w:kern w:val="1"/>
          <w:sz w:val="20"/>
          <w:szCs w:val="20"/>
          <w:lang w:eastAsia="zh-CN"/>
        </w:rPr>
      </w:pPr>
    </w:p>
    <w:p w:rsidR="008C4D6F" w:rsidRPr="008C4D6F" w:rsidRDefault="008C4D6F" w:rsidP="008C4D6F">
      <w:pPr>
        <w:spacing w:after="120"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Na falta da prestação deste serviço por negligência da Administração, algumas perguntas devem ser respondidas: Quem irá se responsabilizar pelo acumulo dos resíduos gerados e não tratados na Fiocruz? Quem será responsabilizado em caso de acidentes ou mortes de pacientes devido a riscos de epidemias e contaminações por falta da coleta, transporte e tratamento destes resíduos?</w:t>
      </w:r>
    </w:p>
    <w:p w:rsidR="008C4D6F" w:rsidRPr="008C4D6F" w:rsidRDefault="008C4D6F" w:rsidP="008C4D6F">
      <w:pPr>
        <w:spacing w:line="360" w:lineRule="auto"/>
        <w:contextualSpacing/>
        <w:jc w:val="both"/>
        <w:rPr>
          <w:rFonts w:ascii="Arial" w:hAnsi="Arial" w:cs="Arial"/>
          <w:bCs/>
          <w:kern w:val="1"/>
          <w:sz w:val="20"/>
          <w:szCs w:val="20"/>
          <w:lang w:eastAsia="zh-CN"/>
        </w:rPr>
      </w:pPr>
    </w:p>
    <w:p w:rsid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 xml:space="preserve">Diante de tais motivos, justifica-se a necessidade de contratação da Prestação dos Serviços supracitados, garantindo a continuidade dos serviços, visando </w:t>
      </w:r>
      <w:proofErr w:type="gramStart"/>
      <w:r w:rsidRPr="008C4D6F">
        <w:rPr>
          <w:rFonts w:ascii="Arial" w:hAnsi="Arial" w:cs="Arial"/>
          <w:bCs/>
          <w:kern w:val="1"/>
          <w:sz w:val="20"/>
          <w:szCs w:val="20"/>
          <w:lang w:eastAsia="zh-CN"/>
        </w:rPr>
        <w:t>a</w:t>
      </w:r>
      <w:proofErr w:type="gramEnd"/>
      <w:r w:rsidRPr="008C4D6F">
        <w:rPr>
          <w:rFonts w:ascii="Arial" w:hAnsi="Arial" w:cs="Arial"/>
          <w:bCs/>
          <w:kern w:val="1"/>
          <w:sz w:val="20"/>
          <w:szCs w:val="20"/>
          <w:lang w:eastAsia="zh-CN"/>
        </w:rPr>
        <w:t xml:space="preserve"> segurança das equipes de conservação do campus e transeuntes da Instituição, bem como estar em conformidade perante a fiscalização dos órgãos ambientais os quais rotineiramente inspecionam as instalações da Fiocruz. </w:t>
      </w:r>
    </w:p>
    <w:p w:rsidR="008C4D6F" w:rsidRDefault="008C4D6F" w:rsidP="008C4D6F">
      <w:pPr>
        <w:spacing w:line="360" w:lineRule="auto"/>
        <w:contextualSpacing/>
        <w:jc w:val="both"/>
        <w:rPr>
          <w:rFonts w:ascii="Arial" w:hAnsi="Arial" w:cs="Arial"/>
          <w:bCs/>
          <w:kern w:val="1"/>
          <w:sz w:val="20"/>
          <w:szCs w:val="20"/>
          <w:lang w:eastAsia="zh-CN"/>
        </w:rPr>
      </w:pPr>
    </w:p>
    <w:p w:rsidR="008C4D6F" w:rsidRPr="008C4D6F" w:rsidRDefault="008C4D6F" w:rsidP="00CF220E">
      <w:pPr>
        <w:pStyle w:val="Nivel1"/>
        <w:numPr>
          <w:ilvl w:val="0"/>
          <w:numId w:val="15"/>
        </w:numPr>
        <w:ind w:left="284" w:hanging="284"/>
        <w:contextualSpacing/>
        <w:rPr>
          <w:b w:val="0"/>
        </w:rPr>
      </w:pPr>
      <w:bookmarkStart w:id="3" w:name="_Toc529539470"/>
      <w:r w:rsidRPr="008C4D6F">
        <w:rPr>
          <w:b w:val="0"/>
        </w:rPr>
        <w:lastRenderedPageBreak/>
        <w:t>DA CLASSIFICAÇÃO DOS SERVIÇOS</w:t>
      </w:r>
      <w:bookmarkEnd w:id="3"/>
    </w:p>
    <w:p w:rsidR="008C4D6F" w:rsidRPr="008C4D6F" w:rsidRDefault="008C4D6F" w:rsidP="00CF220E">
      <w:pPr>
        <w:pStyle w:val="PargrafodaLista"/>
        <w:numPr>
          <w:ilvl w:val="1"/>
          <w:numId w:val="15"/>
        </w:numPr>
        <w:spacing w:before="120" w:after="120" w:line="360" w:lineRule="auto"/>
        <w:ind w:left="284" w:hanging="284"/>
        <w:contextualSpacing w:val="0"/>
        <w:jc w:val="both"/>
        <w:rPr>
          <w:rFonts w:ascii="Arial" w:hAnsi="Arial" w:cs="Arial"/>
          <w:color w:val="000000"/>
          <w:sz w:val="20"/>
          <w:szCs w:val="20"/>
        </w:rPr>
      </w:pPr>
      <w:r w:rsidRPr="008C4D6F">
        <w:rPr>
          <w:rFonts w:ascii="Arial" w:hAnsi="Arial" w:cs="Arial"/>
          <w:color w:val="000000"/>
          <w:sz w:val="20"/>
          <w:szCs w:val="20"/>
        </w:rPr>
        <w:t xml:space="preserve"> Serviços comuns de natureza contínua a serem executados por um período de 12 meses, podendo ter sua duração prorrogada por iguais e sucessivos períodos, caso haja a obtenção de preços e condições mais vantajosas para a administração, limitando-se </w:t>
      </w:r>
      <w:proofErr w:type="gramStart"/>
      <w:r w:rsidRPr="008C4D6F">
        <w:rPr>
          <w:rFonts w:ascii="Arial" w:hAnsi="Arial" w:cs="Arial"/>
          <w:color w:val="000000"/>
          <w:sz w:val="20"/>
          <w:szCs w:val="20"/>
        </w:rPr>
        <w:t>a</w:t>
      </w:r>
      <w:proofErr w:type="gramEnd"/>
      <w:r w:rsidRPr="008C4D6F">
        <w:rPr>
          <w:rFonts w:ascii="Arial" w:hAnsi="Arial" w:cs="Arial"/>
          <w:color w:val="000000"/>
          <w:sz w:val="20"/>
          <w:szCs w:val="20"/>
        </w:rPr>
        <w:t xml:space="preserve"> 60 meses, conforme inciso II, Art. 57, da lei n° 8.666/93.</w:t>
      </w:r>
    </w:p>
    <w:p w:rsidR="008C4D6F" w:rsidRPr="008C4D6F" w:rsidRDefault="008C4D6F" w:rsidP="00CF220E">
      <w:pPr>
        <w:pStyle w:val="PargrafodaLista"/>
        <w:numPr>
          <w:ilvl w:val="1"/>
          <w:numId w:val="15"/>
        </w:numPr>
        <w:spacing w:before="120" w:after="120" w:line="360" w:lineRule="auto"/>
        <w:ind w:left="284" w:hanging="284"/>
        <w:contextualSpacing w:val="0"/>
        <w:jc w:val="both"/>
        <w:rPr>
          <w:rFonts w:ascii="Arial" w:hAnsi="Arial" w:cs="Arial"/>
          <w:color w:val="000000"/>
          <w:sz w:val="20"/>
          <w:szCs w:val="20"/>
        </w:rPr>
      </w:pPr>
      <w:r w:rsidRPr="008C4D6F">
        <w:rPr>
          <w:rFonts w:ascii="Arial" w:hAnsi="Arial" w:cs="Arial"/>
          <w:color w:val="000000"/>
          <w:sz w:val="20"/>
          <w:szCs w:val="20"/>
        </w:rPr>
        <w:t xml:space="preserve"> 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8C4D6F" w:rsidRPr="008C4D6F" w:rsidRDefault="008C4D6F" w:rsidP="00CF220E">
      <w:pPr>
        <w:numPr>
          <w:ilvl w:val="1"/>
          <w:numId w:val="15"/>
        </w:numPr>
        <w:spacing w:before="120" w:after="120" w:line="360" w:lineRule="auto"/>
        <w:ind w:left="284" w:hanging="284"/>
        <w:contextualSpacing/>
        <w:jc w:val="both"/>
        <w:rPr>
          <w:rFonts w:ascii="Arial" w:hAnsi="Arial" w:cs="Arial"/>
          <w:color w:val="000000"/>
          <w:sz w:val="20"/>
          <w:szCs w:val="20"/>
        </w:rPr>
      </w:pPr>
      <w:r w:rsidRPr="008C4D6F">
        <w:rPr>
          <w:rFonts w:ascii="Arial" w:hAnsi="Arial" w:cs="Arial"/>
          <w:color w:val="000000"/>
          <w:sz w:val="20"/>
          <w:szCs w:val="20"/>
        </w:rPr>
        <w:t xml:space="preserve"> A prestação dos serviços não gera vínculo empregatício entre os empregados da Contratada e a Administração, vedando-se qualquer relação entre estes que caracterize pessoalidade e subordinação direta.</w:t>
      </w:r>
    </w:p>
    <w:p w:rsidR="008C4D6F" w:rsidRPr="008C4D6F" w:rsidRDefault="008C4D6F" w:rsidP="00CF220E">
      <w:pPr>
        <w:pStyle w:val="Nivel1"/>
        <w:numPr>
          <w:ilvl w:val="0"/>
          <w:numId w:val="15"/>
        </w:numPr>
        <w:ind w:left="284" w:hanging="284"/>
        <w:rPr>
          <w:b w:val="0"/>
        </w:rPr>
      </w:pPr>
      <w:bookmarkStart w:id="4" w:name="_Toc529539471"/>
      <w:r w:rsidRPr="008C4D6F">
        <w:rPr>
          <w:b w:val="0"/>
        </w:rPr>
        <w:t>FORMA DE PRESTAÇÃO DOS SERVIÇOS</w:t>
      </w:r>
      <w:bookmarkEnd w:id="4"/>
    </w:p>
    <w:p w:rsidR="008C4D6F" w:rsidRPr="008C4D6F" w:rsidRDefault="008C4D6F" w:rsidP="008C4D6F">
      <w:pPr>
        <w:rPr>
          <w:rFonts w:ascii="Arial" w:hAnsi="Arial" w:cs="Arial"/>
          <w:sz w:val="20"/>
          <w:szCs w:val="20"/>
        </w:rPr>
      </w:pPr>
      <w:r w:rsidRPr="008C4D6F">
        <w:rPr>
          <w:rFonts w:ascii="Arial" w:hAnsi="Arial" w:cs="Arial"/>
          <w:sz w:val="20"/>
          <w:szCs w:val="20"/>
        </w:rPr>
        <w:t>Os serviços serão executados conforme discriminado abaixo:</w:t>
      </w:r>
    </w:p>
    <w:p w:rsidR="008C4D6F" w:rsidRPr="008C4D6F" w:rsidRDefault="008C4D6F" w:rsidP="008C4D6F">
      <w:pPr>
        <w:rPr>
          <w:rFonts w:ascii="Arial" w:hAnsi="Arial" w:cs="Arial"/>
          <w:sz w:val="20"/>
          <w:szCs w:val="20"/>
        </w:rPr>
      </w:pPr>
    </w:p>
    <w:p w:rsidR="008C4D6F" w:rsidRPr="008C4D6F" w:rsidRDefault="008C4D6F" w:rsidP="008C4D6F">
      <w:pPr>
        <w:rPr>
          <w:rFonts w:ascii="Arial" w:hAnsi="Arial" w:cs="Arial"/>
          <w:sz w:val="20"/>
          <w:szCs w:val="20"/>
        </w:rPr>
      </w:pPr>
    </w:p>
    <w:p w:rsidR="008C4D6F" w:rsidRPr="008C4D6F" w:rsidRDefault="008C4D6F" w:rsidP="00CF220E">
      <w:pPr>
        <w:pStyle w:val="Ttulo2"/>
        <w:numPr>
          <w:ilvl w:val="1"/>
          <w:numId w:val="15"/>
        </w:numPr>
        <w:tabs>
          <w:tab w:val="clear" w:pos="1701"/>
        </w:tabs>
        <w:ind w:left="0" w:firstLine="0"/>
        <w:jc w:val="both"/>
        <w:rPr>
          <w:rFonts w:ascii="Arial" w:hAnsi="Arial" w:cs="Arial"/>
          <w:b w:val="0"/>
          <w:sz w:val="20"/>
        </w:rPr>
      </w:pPr>
      <w:bookmarkStart w:id="5" w:name="_Toc270504148"/>
      <w:bookmarkStart w:id="6" w:name="_Toc276557857"/>
      <w:bookmarkStart w:id="7" w:name="_Toc276557903"/>
      <w:bookmarkStart w:id="8" w:name="_Toc325369017"/>
      <w:bookmarkStart w:id="9" w:name="_Toc360197730"/>
      <w:bookmarkStart w:id="10" w:name="_Toc360701713"/>
      <w:bookmarkStart w:id="11" w:name="_Toc405542878"/>
      <w:r w:rsidRPr="008C4D6F">
        <w:rPr>
          <w:rFonts w:ascii="Arial" w:hAnsi="Arial" w:cs="Arial"/>
          <w:b w:val="0"/>
          <w:sz w:val="20"/>
        </w:rPr>
        <w:t xml:space="preserve">  </w:t>
      </w:r>
      <w:bookmarkStart w:id="12" w:name="_Toc529539472"/>
      <w:r w:rsidRPr="008C4D6F">
        <w:rPr>
          <w:rFonts w:ascii="Arial" w:hAnsi="Arial" w:cs="Arial"/>
          <w:b w:val="0"/>
          <w:sz w:val="20"/>
        </w:rPr>
        <w:t xml:space="preserve">ACONDICIONAMENTO, TRATAMENTO PRÉVIO E ARMAZENAMENTO </w:t>
      </w:r>
      <w:proofErr w:type="gramStart"/>
      <w:r w:rsidRPr="008C4D6F">
        <w:rPr>
          <w:rFonts w:ascii="Arial" w:hAnsi="Arial" w:cs="Arial"/>
          <w:b w:val="0"/>
          <w:sz w:val="20"/>
        </w:rPr>
        <w:t>TEMPORÁRIO</w:t>
      </w:r>
      <w:bookmarkEnd w:id="12"/>
      <w:proofErr w:type="gramEnd"/>
    </w:p>
    <w:p w:rsidR="008C4D6F" w:rsidRPr="008C4D6F" w:rsidRDefault="008C4D6F" w:rsidP="008C4D6F">
      <w:pPr>
        <w:rPr>
          <w:rFonts w:ascii="Arial" w:hAnsi="Arial" w:cs="Arial"/>
          <w:sz w:val="20"/>
          <w:szCs w:val="20"/>
          <w:lang w:val="x-none" w:eastAsia="x-none"/>
        </w:rPr>
      </w:pPr>
    </w:p>
    <w:p w:rsidR="008C4D6F" w:rsidRPr="008C4D6F" w:rsidRDefault="008C4D6F" w:rsidP="00CF220E">
      <w:pPr>
        <w:pStyle w:val="PargrafodaLista"/>
        <w:numPr>
          <w:ilvl w:val="0"/>
          <w:numId w:val="16"/>
        </w:numPr>
        <w:spacing w:before="120" w:after="120" w:line="360" w:lineRule="auto"/>
        <w:jc w:val="both"/>
        <w:rPr>
          <w:rFonts w:ascii="Arial" w:hAnsi="Arial" w:cs="Arial"/>
          <w:sz w:val="20"/>
          <w:szCs w:val="20"/>
          <w:lang w:val="x-none" w:eastAsia="x-none"/>
        </w:rPr>
      </w:pPr>
      <w:r w:rsidRPr="008C4D6F">
        <w:rPr>
          <w:rFonts w:ascii="Arial" w:hAnsi="Arial" w:cs="Arial"/>
          <w:color w:val="000000"/>
          <w:sz w:val="20"/>
          <w:szCs w:val="20"/>
          <w:u w:val="single"/>
        </w:rPr>
        <w:t>Acondicionamento</w:t>
      </w:r>
      <w:r w:rsidRPr="008C4D6F">
        <w:rPr>
          <w:rFonts w:ascii="Arial" w:hAnsi="Arial" w:cs="Arial"/>
          <w:color w:val="000000"/>
          <w:sz w:val="20"/>
          <w:szCs w:val="20"/>
        </w:rPr>
        <w:t xml:space="preserve"> – O acondicionamento consiste no ato da CONTRATANTE de embalar os resíduos provenientes do Subgrupo A2 e A3 de acordo com seu PGRSS, em sacos </w:t>
      </w:r>
      <w:proofErr w:type="gramStart"/>
      <w:r w:rsidRPr="008C4D6F">
        <w:rPr>
          <w:rFonts w:ascii="Arial" w:hAnsi="Arial" w:cs="Arial"/>
          <w:color w:val="000000"/>
          <w:sz w:val="20"/>
          <w:szCs w:val="20"/>
        </w:rPr>
        <w:t>vermelho,</w:t>
      </w:r>
      <w:proofErr w:type="gramEnd"/>
      <w:r w:rsidRPr="008C4D6F">
        <w:rPr>
          <w:rFonts w:ascii="Arial" w:hAnsi="Arial" w:cs="Arial"/>
          <w:color w:val="000000"/>
          <w:sz w:val="20"/>
          <w:szCs w:val="20"/>
        </w:rPr>
        <w:t xml:space="preserve"> fornecido pela própria unidade geradora. A capacidade dos recipientes de acondicionamento deve ser compatível com a geração diária de cada tipo de resíduo. Os resíduos não devem ultrapassar 2/3 do volume dos recipientes. </w:t>
      </w:r>
    </w:p>
    <w:p w:rsidR="008C4D6F" w:rsidRPr="008C4D6F" w:rsidRDefault="008C4D6F" w:rsidP="008C4D6F">
      <w:pPr>
        <w:rPr>
          <w:rFonts w:ascii="Arial" w:hAnsi="Arial" w:cs="Arial"/>
          <w:sz w:val="20"/>
          <w:szCs w:val="20"/>
          <w:highlight w:val="yellow"/>
          <w:lang w:val="x-none" w:eastAsia="x-none"/>
        </w:rPr>
      </w:pPr>
    </w:p>
    <w:p w:rsidR="008C4D6F" w:rsidRPr="008C4D6F" w:rsidRDefault="008C4D6F" w:rsidP="00CF220E">
      <w:pPr>
        <w:pStyle w:val="PargrafodaLista"/>
        <w:numPr>
          <w:ilvl w:val="0"/>
          <w:numId w:val="16"/>
        </w:numPr>
        <w:spacing w:before="120" w:after="120" w:line="360" w:lineRule="auto"/>
        <w:jc w:val="both"/>
        <w:rPr>
          <w:rFonts w:ascii="Arial" w:hAnsi="Arial" w:cs="Arial"/>
          <w:color w:val="000000"/>
          <w:sz w:val="20"/>
          <w:szCs w:val="20"/>
        </w:rPr>
      </w:pPr>
      <w:r w:rsidRPr="008C4D6F">
        <w:rPr>
          <w:rFonts w:ascii="Arial" w:hAnsi="Arial" w:cs="Arial"/>
          <w:color w:val="000000"/>
          <w:sz w:val="20"/>
          <w:szCs w:val="20"/>
          <w:u w:val="single"/>
        </w:rPr>
        <w:t>Tratamento Prévio</w:t>
      </w:r>
      <w:r w:rsidRPr="008C4D6F">
        <w:rPr>
          <w:rFonts w:ascii="Arial" w:hAnsi="Arial" w:cs="Arial"/>
          <w:color w:val="000000"/>
          <w:sz w:val="20"/>
          <w:szCs w:val="20"/>
        </w:rPr>
        <w:t xml:space="preserve"> – O tratamento prévio é realizado na fonte geradora, logo após serem embalados e deverão ser </w:t>
      </w:r>
      <w:proofErr w:type="spellStart"/>
      <w:r w:rsidRPr="008C4D6F">
        <w:rPr>
          <w:rFonts w:ascii="Arial" w:hAnsi="Arial" w:cs="Arial"/>
          <w:color w:val="000000"/>
          <w:sz w:val="20"/>
          <w:szCs w:val="20"/>
        </w:rPr>
        <w:t>autoclavados</w:t>
      </w:r>
      <w:proofErr w:type="spellEnd"/>
      <w:r w:rsidRPr="008C4D6F">
        <w:rPr>
          <w:rFonts w:ascii="Arial" w:hAnsi="Arial" w:cs="Arial"/>
          <w:color w:val="000000"/>
          <w:sz w:val="20"/>
          <w:szCs w:val="20"/>
        </w:rPr>
        <w:t xml:space="preserve"> a uma temperatura de 121ºC e em seguida, dispostos em </w:t>
      </w:r>
      <w:proofErr w:type="spellStart"/>
      <w:r w:rsidRPr="008C4D6F">
        <w:rPr>
          <w:rFonts w:ascii="Arial" w:hAnsi="Arial" w:cs="Arial"/>
          <w:color w:val="000000"/>
          <w:sz w:val="20"/>
          <w:szCs w:val="20"/>
        </w:rPr>
        <w:t>bombonas</w:t>
      </w:r>
      <w:proofErr w:type="spellEnd"/>
      <w:r w:rsidRPr="008C4D6F">
        <w:rPr>
          <w:rFonts w:ascii="Arial" w:hAnsi="Arial" w:cs="Arial"/>
          <w:color w:val="000000"/>
          <w:sz w:val="20"/>
          <w:szCs w:val="20"/>
        </w:rPr>
        <w:t xml:space="preserve"> e identificados como (“PEÇAS ANATÔMICAS DE ANIMAIS”) quando RESIDUO do Subgrupo A2 e (“PEÇAS ANATÔMICAS") quando do Subgrupo A3, conforme RDC 222 ANVISA.</w:t>
      </w:r>
    </w:p>
    <w:p w:rsidR="008C4D6F" w:rsidRPr="008C4D6F" w:rsidRDefault="008C4D6F" w:rsidP="008C4D6F">
      <w:pPr>
        <w:rPr>
          <w:rFonts w:ascii="Arial" w:hAnsi="Arial" w:cs="Arial"/>
          <w:sz w:val="20"/>
          <w:szCs w:val="20"/>
          <w:highlight w:val="yellow"/>
          <w:lang w:eastAsia="x-none"/>
        </w:rPr>
      </w:pPr>
    </w:p>
    <w:p w:rsidR="008C4D6F" w:rsidRPr="008C4D6F" w:rsidRDefault="008C4D6F" w:rsidP="00CF220E">
      <w:pPr>
        <w:pStyle w:val="PargrafodaLista"/>
        <w:numPr>
          <w:ilvl w:val="0"/>
          <w:numId w:val="16"/>
        </w:numPr>
        <w:spacing w:before="120" w:after="120" w:line="360" w:lineRule="auto"/>
        <w:jc w:val="both"/>
        <w:rPr>
          <w:rFonts w:ascii="Arial" w:hAnsi="Arial" w:cs="Arial"/>
          <w:sz w:val="20"/>
          <w:szCs w:val="20"/>
        </w:rPr>
      </w:pPr>
      <w:r w:rsidRPr="008C4D6F">
        <w:rPr>
          <w:rFonts w:ascii="Arial" w:hAnsi="Arial" w:cs="Arial"/>
          <w:color w:val="000000"/>
          <w:sz w:val="20"/>
          <w:szCs w:val="20"/>
          <w:u w:val="single"/>
        </w:rPr>
        <w:t>Armazenamento Temporário</w:t>
      </w:r>
      <w:r w:rsidRPr="008C4D6F">
        <w:rPr>
          <w:rFonts w:ascii="Arial" w:hAnsi="Arial" w:cs="Arial"/>
          <w:color w:val="000000"/>
          <w:sz w:val="20"/>
          <w:szCs w:val="20"/>
        </w:rPr>
        <w:t xml:space="preserve"> –</w:t>
      </w:r>
      <w:bookmarkStart w:id="13" w:name="_Toc405542880"/>
      <w:bookmarkEnd w:id="5"/>
      <w:bookmarkEnd w:id="6"/>
      <w:bookmarkEnd w:id="7"/>
      <w:bookmarkEnd w:id="8"/>
      <w:bookmarkEnd w:id="9"/>
      <w:bookmarkEnd w:id="10"/>
      <w:bookmarkEnd w:id="11"/>
      <w:r w:rsidRPr="008C4D6F">
        <w:rPr>
          <w:rFonts w:ascii="Arial" w:hAnsi="Arial" w:cs="Arial"/>
          <w:color w:val="000000"/>
          <w:sz w:val="20"/>
          <w:szCs w:val="20"/>
        </w:rPr>
        <w:t xml:space="preserve"> As </w:t>
      </w:r>
      <w:proofErr w:type="spellStart"/>
      <w:r w:rsidRPr="008C4D6F">
        <w:rPr>
          <w:rFonts w:ascii="Arial" w:hAnsi="Arial" w:cs="Arial"/>
          <w:color w:val="000000"/>
          <w:sz w:val="20"/>
          <w:szCs w:val="20"/>
        </w:rPr>
        <w:t>bombonas</w:t>
      </w:r>
      <w:proofErr w:type="spellEnd"/>
      <w:r w:rsidRPr="008C4D6F">
        <w:rPr>
          <w:rFonts w:ascii="Arial" w:hAnsi="Arial" w:cs="Arial"/>
          <w:color w:val="000000"/>
          <w:sz w:val="20"/>
          <w:szCs w:val="20"/>
        </w:rPr>
        <w:t xml:space="preserve"> identificadas devem ficar armazenadas em equipamento de refrigeração à -20ºC, procedimento a ser realizado pela CONTRATANTE até a coleta externa a qual deve ser realizada pela CONTRATADA, em ambiente exclusivo com acesso facilitado para </w:t>
      </w:r>
      <w:proofErr w:type="gramStart"/>
      <w:r w:rsidRPr="008C4D6F">
        <w:rPr>
          <w:rFonts w:ascii="Arial" w:hAnsi="Arial" w:cs="Arial"/>
          <w:color w:val="000000"/>
          <w:sz w:val="20"/>
          <w:szCs w:val="20"/>
        </w:rPr>
        <w:t>o veículo coletores</w:t>
      </w:r>
      <w:proofErr w:type="gramEnd"/>
      <w:r w:rsidRPr="008C4D6F">
        <w:rPr>
          <w:rFonts w:ascii="Arial" w:hAnsi="Arial" w:cs="Arial"/>
          <w:sz w:val="20"/>
          <w:szCs w:val="20"/>
        </w:rPr>
        <w:t>.</w:t>
      </w:r>
    </w:p>
    <w:bookmarkEnd w:id="13"/>
    <w:p w:rsidR="008C4D6F" w:rsidRPr="008C4D6F" w:rsidRDefault="008C4D6F" w:rsidP="008C4D6F">
      <w:pPr>
        <w:spacing w:line="360" w:lineRule="auto"/>
        <w:contextualSpacing/>
        <w:jc w:val="both"/>
        <w:rPr>
          <w:rFonts w:ascii="Arial" w:hAnsi="Arial" w:cs="Arial"/>
          <w:bCs/>
          <w:kern w:val="1"/>
          <w:sz w:val="20"/>
          <w:szCs w:val="20"/>
          <w:lang w:eastAsia="zh-CN"/>
        </w:rPr>
      </w:pPr>
    </w:p>
    <w:p w:rsidR="008C4D6F" w:rsidRPr="008C4D6F" w:rsidRDefault="008C4D6F" w:rsidP="00CF220E">
      <w:pPr>
        <w:pStyle w:val="Ttulo2"/>
        <w:keepLines/>
        <w:numPr>
          <w:ilvl w:val="1"/>
          <w:numId w:val="15"/>
        </w:numPr>
        <w:tabs>
          <w:tab w:val="clear" w:pos="1701"/>
        </w:tabs>
        <w:spacing w:before="480" w:after="240" w:line="360" w:lineRule="auto"/>
        <w:ind w:left="360" w:right="0"/>
        <w:contextualSpacing/>
        <w:jc w:val="both"/>
        <w:rPr>
          <w:rFonts w:ascii="Arial" w:hAnsi="Arial" w:cs="Arial"/>
          <w:b w:val="0"/>
          <w:sz w:val="20"/>
        </w:rPr>
      </w:pPr>
      <w:bookmarkStart w:id="14" w:name="_Toc529539473"/>
      <w:r w:rsidRPr="008C4D6F">
        <w:rPr>
          <w:rFonts w:ascii="Arial" w:hAnsi="Arial" w:cs="Arial"/>
          <w:b w:val="0"/>
          <w:sz w:val="20"/>
        </w:rPr>
        <w:t>ALOCAÇÃO DE EMBALAGENS (BOMBONAS) NOS POSTOS DE COLETA PREVIAMENTE DEFINIDOS</w:t>
      </w:r>
      <w:bookmarkEnd w:id="14"/>
    </w:p>
    <w:p w:rsidR="008C4D6F" w:rsidRP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 xml:space="preserve">A CONTRATADA deverá fornecer e alocar </w:t>
      </w:r>
      <w:proofErr w:type="spellStart"/>
      <w:r w:rsidRPr="008C4D6F">
        <w:rPr>
          <w:rFonts w:ascii="Arial" w:hAnsi="Arial" w:cs="Arial"/>
          <w:bCs/>
          <w:kern w:val="1"/>
          <w:sz w:val="20"/>
          <w:szCs w:val="20"/>
          <w:lang w:eastAsia="zh-CN"/>
        </w:rPr>
        <w:t>bombonas</w:t>
      </w:r>
      <w:proofErr w:type="spellEnd"/>
      <w:r w:rsidRPr="008C4D6F">
        <w:rPr>
          <w:rFonts w:ascii="Arial" w:hAnsi="Arial" w:cs="Arial"/>
          <w:bCs/>
          <w:kern w:val="1"/>
          <w:sz w:val="20"/>
          <w:szCs w:val="20"/>
          <w:lang w:eastAsia="zh-CN"/>
        </w:rPr>
        <w:t xml:space="preserve"> plásticas de Polietileno (PE) ou Polipropileno (PP), com tampa removível e capacidade de </w:t>
      </w:r>
      <w:smartTag w:uri="urn:schemas-microsoft-com:office:smarttags" w:element="metricconverter">
        <w:smartTagPr>
          <w:attr w:name="ProductID" w:val="50 litros"/>
        </w:smartTagPr>
        <w:r w:rsidRPr="008C4D6F">
          <w:rPr>
            <w:rFonts w:ascii="Arial" w:hAnsi="Arial" w:cs="Arial"/>
            <w:bCs/>
            <w:kern w:val="1"/>
            <w:sz w:val="20"/>
            <w:szCs w:val="20"/>
            <w:lang w:eastAsia="zh-CN"/>
          </w:rPr>
          <w:t>50 litros</w:t>
        </w:r>
      </w:smartTag>
      <w:r w:rsidRPr="008C4D6F">
        <w:rPr>
          <w:rFonts w:ascii="Arial" w:hAnsi="Arial" w:cs="Arial"/>
          <w:bCs/>
          <w:kern w:val="1"/>
          <w:sz w:val="20"/>
          <w:szCs w:val="20"/>
          <w:lang w:eastAsia="zh-CN"/>
        </w:rPr>
        <w:t xml:space="preserve">, a serem utilizadas no cumprimento do objeto deste Termo de Referência e que deverão atender as normas e legislações referentes ao transporte terrestre de cargas perigosas.  </w:t>
      </w:r>
    </w:p>
    <w:p w:rsidR="008C4D6F" w:rsidRPr="008C4D6F" w:rsidRDefault="008C4D6F" w:rsidP="008C4D6F">
      <w:pPr>
        <w:tabs>
          <w:tab w:val="left" w:pos="0"/>
        </w:tabs>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 xml:space="preserve">Os endereços e divisões dos postos de coleta estão discriminados no Anexo I. </w:t>
      </w:r>
    </w:p>
    <w:p w:rsidR="008C4D6F" w:rsidRPr="008C4D6F" w:rsidRDefault="008C4D6F" w:rsidP="00CF220E">
      <w:pPr>
        <w:pStyle w:val="Ttulo2"/>
        <w:keepLines/>
        <w:numPr>
          <w:ilvl w:val="1"/>
          <w:numId w:val="15"/>
        </w:numPr>
        <w:tabs>
          <w:tab w:val="clear" w:pos="1701"/>
        </w:tabs>
        <w:spacing w:before="480" w:after="240" w:line="360" w:lineRule="auto"/>
        <w:ind w:left="360" w:right="0"/>
        <w:contextualSpacing/>
        <w:jc w:val="both"/>
        <w:rPr>
          <w:rFonts w:ascii="Arial" w:hAnsi="Arial" w:cs="Arial"/>
          <w:b w:val="0"/>
          <w:sz w:val="20"/>
        </w:rPr>
      </w:pPr>
      <w:bookmarkStart w:id="15" w:name="_Toc529539474"/>
      <w:r w:rsidRPr="008C4D6F">
        <w:rPr>
          <w:rFonts w:ascii="Arial" w:hAnsi="Arial" w:cs="Arial"/>
          <w:b w:val="0"/>
          <w:sz w:val="20"/>
        </w:rPr>
        <w:t>COLETA E TRANSPORTE EXTERNOS</w:t>
      </w:r>
      <w:bookmarkEnd w:id="15"/>
    </w:p>
    <w:p w:rsidR="008C4D6F" w:rsidRPr="008C4D6F" w:rsidRDefault="008C4D6F" w:rsidP="008C4D6F">
      <w:pPr>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 xml:space="preserve">A CONTRATADA deverá realizar a etapa de remoção dos resíduos do Grupo A2 e A3, previamente tratados e adequadamente acondicionados pela CONTRATANTE, conforme RDC 222/18, nos postos de armazenamento internos, indicados no Anexo I, até a unidade de tratamento térmico. </w:t>
      </w:r>
    </w:p>
    <w:p w:rsidR="008C4D6F" w:rsidRPr="008C4D6F" w:rsidRDefault="008C4D6F" w:rsidP="008C4D6F">
      <w:pPr>
        <w:tabs>
          <w:tab w:val="left" w:pos="0"/>
        </w:tabs>
        <w:spacing w:line="360" w:lineRule="auto"/>
        <w:contextualSpacing/>
        <w:jc w:val="both"/>
        <w:rPr>
          <w:rFonts w:ascii="Arial" w:hAnsi="Arial" w:cs="Arial"/>
          <w:bCs/>
          <w:kern w:val="1"/>
          <w:sz w:val="20"/>
          <w:szCs w:val="20"/>
          <w:lang w:eastAsia="zh-CN"/>
        </w:rPr>
      </w:pPr>
    </w:p>
    <w:p w:rsidR="008C4D6F" w:rsidRPr="008C4D6F" w:rsidRDefault="008C4D6F" w:rsidP="008C4D6F">
      <w:pPr>
        <w:tabs>
          <w:tab w:val="left" w:pos="0"/>
        </w:tabs>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 xml:space="preserve">A coleta dos resíduos ocorrerá sempre em dias úteis e preferencialmente na parte da manhã, em observação à natureza da carga, evitando-se os horários de maior fluxo. A coleta deverá iniciar-se às </w:t>
      </w:r>
      <w:proofErr w:type="gramStart"/>
      <w:r w:rsidRPr="008C4D6F">
        <w:rPr>
          <w:rFonts w:ascii="Arial" w:hAnsi="Arial" w:cs="Arial"/>
          <w:bCs/>
          <w:kern w:val="1"/>
          <w:sz w:val="20"/>
          <w:szCs w:val="20"/>
          <w:lang w:eastAsia="zh-CN"/>
        </w:rPr>
        <w:t>09:00</w:t>
      </w:r>
      <w:proofErr w:type="gramEnd"/>
      <w:r w:rsidRPr="008C4D6F">
        <w:rPr>
          <w:rFonts w:ascii="Arial" w:hAnsi="Arial" w:cs="Arial"/>
          <w:bCs/>
          <w:kern w:val="1"/>
          <w:sz w:val="20"/>
          <w:szCs w:val="20"/>
          <w:lang w:eastAsia="zh-CN"/>
        </w:rPr>
        <w:t xml:space="preserve"> h da manhã.</w:t>
      </w:r>
    </w:p>
    <w:p w:rsidR="008C4D6F" w:rsidRPr="008C4D6F" w:rsidRDefault="008C4D6F" w:rsidP="008C4D6F">
      <w:pPr>
        <w:tabs>
          <w:tab w:val="left" w:pos="0"/>
        </w:tabs>
        <w:spacing w:line="360" w:lineRule="auto"/>
        <w:contextualSpacing/>
        <w:jc w:val="both"/>
        <w:rPr>
          <w:rFonts w:ascii="Arial" w:hAnsi="Arial" w:cs="Arial"/>
          <w:bCs/>
          <w:kern w:val="1"/>
          <w:sz w:val="20"/>
          <w:szCs w:val="20"/>
          <w:lang w:eastAsia="zh-CN"/>
        </w:rPr>
      </w:pPr>
    </w:p>
    <w:p w:rsidR="008C4D6F" w:rsidRPr="008C4D6F" w:rsidRDefault="008C4D6F" w:rsidP="008C4D6F">
      <w:pPr>
        <w:tabs>
          <w:tab w:val="num" w:pos="284"/>
        </w:tabs>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A periodicidade dos serviços será de ao menos duas vezes por mês, preferencialmente às 4ª feiras, ou conforme a necessidade de descarte dos resíduos.</w:t>
      </w:r>
    </w:p>
    <w:p w:rsidR="008C4D6F" w:rsidRPr="008C4D6F" w:rsidRDefault="008C4D6F" w:rsidP="008C4D6F">
      <w:pPr>
        <w:tabs>
          <w:tab w:val="num" w:pos="284"/>
        </w:tabs>
        <w:spacing w:line="360" w:lineRule="auto"/>
        <w:contextualSpacing/>
        <w:jc w:val="both"/>
        <w:rPr>
          <w:rFonts w:ascii="Arial" w:hAnsi="Arial" w:cs="Arial"/>
          <w:bCs/>
          <w:kern w:val="1"/>
          <w:sz w:val="20"/>
          <w:szCs w:val="20"/>
          <w:lang w:eastAsia="zh-CN"/>
        </w:rPr>
      </w:pPr>
    </w:p>
    <w:p w:rsidR="008C4D6F" w:rsidRPr="008C4D6F" w:rsidRDefault="008C4D6F" w:rsidP="008C4D6F">
      <w:pPr>
        <w:tabs>
          <w:tab w:val="num" w:pos="284"/>
        </w:tabs>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 xml:space="preserve">A solicitação formal da coleta será efetuada através de correio eletrônico da Fiocruz com no mínimo de </w:t>
      </w:r>
      <w:proofErr w:type="gramStart"/>
      <w:r w:rsidRPr="008C4D6F">
        <w:rPr>
          <w:rFonts w:ascii="Arial" w:hAnsi="Arial" w:cs="Arial"/>
          <w:bCs/>
          <w:kern w:val="1"/>
          <w:sz w:val="20"/>
          <w:szCs w:val="20"/>
          <w:lang w:eastAsia="zh-CN"/>
        </w:rPr>
        <w:t>1</w:t>
      </w:r>
      <w:proofErr w:type="gramEnd"/>
      <w:r w:rsidRPr="008C4D6F">
        <w:rPr>
          <w:rFonts w:ascii="Arial" w:hAnsi="Arial" w:cs="Arial"/>
          <w:bCs/>
          <w:kern w:val="1"/>
          <w:sz w:val="20"/>
          <w:szCs w:val="20"/>
          <w:lang w:eastAsia="zh-CN"/>
        </w:rPr>
        <w:t xml:space="preserve"> (um) dia de antecedência à data da solicitação contendo o número de </w:t>
      </w:r>
      <w:proofErr w:type="spellStart"/>
      <w:r w:rsidRPr="008C4D6F">
        <w:rPr>
          <w:rFonts w:ascii="Arial" w:hAnsi="Arial" w:cs="Arial"/>
          <w:bCs/>
          <w:kern w:val="1"/>
          <w:sz w:val="20"/>
          <w:szCs w:val="20"/>
          <w:lang w:eastAsia="zh-CN"/>
        </w:rPr>
        <w:t>bombonas</w:t>
      </w:r>
      <w:proofErr w:type="spellEnd"/>
      <w:r w:rsidRPr="008C4D6F">
        <w:rPr>
          <w:rFonts w:ascii="Arial" w:hAnsi="Arial" w:cs="Arial"/>
          <w:bCs/>
          <w:kern w:val="1"/>
          <w:sz w:val="20"/>
          <w:szCs w:val="20"/>
          <w:lang w:eastAsia="zh-CN"/>
        </w:rPr>
        <w:t xml:space="preserve"> a serem coletadas e o número de </w:t>
      </w:r>
      <w:proofErr w:type="spellStart"/>
      <w:r w:rsidRPr="008C4D6F">
        <w:rPr>
          <w:rFonts w:ascii="Arial" w:hAnsi="Arial" w:cs="Arial"/>
          <w:bCs/>
          <w:kern w:val="1"/>
          <w:sz w:val="20"/>
          <w:szCs w:val="20"/>
          <w:lang w:eastAsia="zh-CN"/>
        </w:rPr>
        <w:t>bombonas</w:t>
      </w:r>
      <w:proofErr w:type="spellEnd"/>
      <w:r w:rsidRPr="008C4D6F">
        <w:rPr>
          <w:rFonts w:ascii="Arial" w:hAnsi="Arial" w:cs="Arial"/>
          <w:bCs/>
          <w:kern w:val="1"/>
          <w:sz w:val="20"/>
          <w:szCs w:val="20"/>
          <w:lang w:eastAsia="zh-CN"/>
        </w:rPr>
        <w:t xml:space="preserve"> novas para reposição.</w:t>
      </w:r>
    </w:p>
    <w:p w:rsidR="008C4D6F" w:rsidRPr="008C4D6F" w:rsidRDefault="008C4D6F" w:rsidP="008C4D6F">
      <w:pPr>
        <w:tabs>
          <w:tab w:val="num" w:pos="284"/>
        </w:tabs>
        <w:spacing w:line="360" w:lineRule="auto"/>
        <w:contextualSpacing/>
        <w:jc w:val="both"/>
        <w:rPr>
          <w:rFonts w:ascii="Arial" w:hAnsi="Arial" w:cs="Arial"/>
          <w:bCs/>
          <w:kern w:val="1"/>
          <w:sz w:val="20"/>
          <w:szCs w:val="20"/>
          <w:lang w:eastAsia="zh-CN"/>
        </w:rPr>
      </w:pPr>
    </w:p>
    <w:p w:rsidR="008C4D6F" w:rsidRPr="008C4D6F" w:rsidRDefault="008C4D6F" w:rsidP="008C4D6F">
      <w:pPr>
        <w:tabs>
          <w:tab w:val="num" w:pos="284"/>
        </w:tabs>
        <w:spacing w:line="360" w:lineRule="auto"/>
        <w:contextualSpacing/>
        <w:jc w:val="both"/>
        <w:rPr>
          <w:rFonts w:ascii="Arial" w:hAnsi="Arial" w:cs="Arial"/>
          <w:bCs/>
          <w:kern w:val="1"/>
          <w:sz w:val="20"/>
          <w:szCs w:val="20"/>
          <w:lang w:eastAsia="zh-CN"/>
        </w:rPr>
      </w:pPr>
      <w:r w:rsidRPr="008C4D6F">
        <w:rPr>
          <w:rFonts w:ascii="Arial" w:hAnsi="Arial" w:cs="Arial"/>
          <w:bCs/>
          <w:kern w:val="1"/>
          <w:sz w:val="20"/>
          <w:szCs w:val="20"/>
          <w:lang w:eastAsia="zh-CN"/>
        </w:rPr>
        <w:t>A CONTRATADA deverá disponibilizar no momento da coleta uma balança, preferencialmente mecânica, com calibragem aferida e comprovada, para a realização da pesagem das embalagens (</w:t>
      </w:r>
      <w:proofErr w:type="spellStart"/>
      <w:r w:rsidRPr="008C4D6F">
        <w:rPr>
          <w:rFonts w:ascii="Arial" w:hAnsi="Arial" w:cs="Arial"/>
          <w:bCs/>
          <w:kern w:val="1"/>
          <w:sz w:val="20"/>
          <w:szCs w:val="20"/>
          <w:lang w:eastAsia="zh-CN"/>
        </w:rPr>
        <w:t>bombonas</w:t>
      </w:r>
      <w:proofErr w:type="spellEnd"/>
      <w:r w:rsidRPr="008C4D6F">
        <w:rPr>
          <w:rFonts w:ascii="Arial" w:hAnsi="Arial" w:cs="Arial"/>
          <w:bCs/>
          <w:kern w:val="1"/>
          <w:sz w:val="20"/>
          <w:szCs w:val="20"/>
          <w:lang w:eastAsia="zh-CN"/>
        </w:rPr>
        <w:t>).</w:t>
      </w:r>
    </w:p>
    <w:p w:rsidR="008C4D6F" w:rsidRPr="008C4D6F" w:rsidRDefault="008C4D6F" w:rsidP="008C4D6F">
      <w:pPr>
        <w:tabs>
          <w:tab w:val="num" w:pos="284"/>
        </w:tabs>
        <w:spacing w:line="360" w:lineRule="auto"/>
        <w:contextualSpacing/>
        <w:jc w:val="both"/>
        <w:rPr>
          <w:rFonts w:ascii="Arial" w:hAnsi="Arial" w:cs="Arial"/>
          <w:bCs/>
          <w:kern w:val="1"/>
          <w:sz w:val="20"/>
          <w:szCs w:val="20"/>
          <w:lang w:eastAsia="zh-CN"/>
        </w:rPr>
      </w:pPr>
    </w:p>
    <w:p w:rsidR="008C4D6F" w:rsidRPr="008C4D6F" w:rsidRDefault="008C4D6F" w:rsidP="008C4D6F">
      <w:pPr>
        <w:pStyle w:val="Recuodecorpodetexto21"/>
        <w:ind w:left="0"/>
        <w:contextualSpacing/>
        <w:rPr>
          <w:kern w:val="1"/>
          <w:sz w:val="20"/>
          <w:lang w:eastAsia="zh-CN"/>
        </w:rPr>
      </w:pPr>
      <w:r w:rsidRPr="008C4D6F">
        <w:rPr>
          <w:kern w:val="1"/>
          <w:sz w:val="20"/>
          <w:lang w:eastAsia="zh-CN"/>
        </w:rPr>
        <w:t xml:space="preserve">Para tal, devem ser utilizados equipamentos de proteção individual (EPI) e técnicas que garantam a preservação do acondicionamento e a integridade dos trabalhadores, da população </w:t>
      </w:r>
      <w:r w:rsidRPr="008C4D6F">
        <w:rPr>
          <w:kern w:val="1"/>
          <w:sz w:val="20"/>
          <w:lang w:eastAsia="zh-CN"/>
        </w:rPr>
        <w:lastRenderedPageBreak/>
        <w:t>e do meio ambiente, devendo estar de acordo com as orientações dos órgãos de limpeza urbana e com as legislações e normas vigentes.</w:t>
      </w:r>
    </w:p>
    <w:p w:rsidR="008C4D6F" w:rsidRPr="008C4D6F" w:rsidRDefault="008C4D6F" w:rsidP="008C4D6F">
      <w:pPr>
        <w:pStyle w:val="Recuodecorpodetexto21"/>
        <w:ind w:left="0"/>
        <w:contextualSpacing/>
        <w:rPr>
          <w:kern w:val="1"/>
          <w:sz w:val="20"/>
          <w:lang w:eastAsia="zh-CN"/>
        </w:rPr>
      </w:pPr>
    </w:p>
    <w:p w:rsidR="008C4D6F" w:rsidRDefault="008C4D6F" w:rsidP="008C4D6F">
      <w:pPr>
        <w:pStyle w:val="Recuodecorpodetexto21"/>
        <w:ind w:left="0"/>
        <w:contextualSpacing/>
        <w:rPr>
          <w:kern w:val="1"/>
          <w:sz w:val="20"/>
          <w:lang w:eastAsia="zh-CN"/>
        </w:rPr>
      </w:pPr>
      <w:r w:rsidRPr="008C4D6F">
        <w:rPr>
          <w:kern w:val="1"/>
          <w:sz w:val="20"/>
          <w:lang w:eastAsia="zh-CN"/>
        </w:rPr>
        <w:t xml:space="preserve">Para transporte externo, são necessários os seguintes documentos acompanhando o veículo: </w:t>
      </w:r>
    </w:p>
    <w:p w:rsidR="005A2F1C" w:rsidRPr="005A2F1C" w:rsidRDefault="005A2F1C" w:rsidP="00CF220E">
      <w:pPr>
        <w:pStyle w:val="Recuodecorpodetexto21"/>
        <w:numPr>
          <w:ilvl w:val="0"/>
          <w:numId w:val="18"/>
        </w:numPr>
        <w:contextualSpacing/>
        <w:rPr>
          <w:kern w:val="1"/>
          <w:sz w:val="20"/>
          <w:lang w:eastAsia="zh-CN"/>
        </w:rPr>
      </w:pPr>
      <w:r w:rsidRPr="005A2F1C">
        <w:rPr>
          <w:kern w:val="1"/>
          <w:sz w:val="20"/>
          <w:lang w:eastAsia="zh-CN"/>
        </w:rPr>
        <w:t>MTR (Manifesto de Transporte de Resíduos) conforme NOP 35 (Norma Operacional para o Sistema Online de Manifesto de Transporte de Resíduos) e;</w:t>
      </w:r>
    </w:p>
    <w:p w:rsidR="005A2F1C" w:rsidRPr="005A2F1C" w:rsidRDefault="005A2F1C" w:rsidP="00CF220E">
      <w:pPr>
        <w:pStyle w:val="Recuodecorpodetexto21"/>
        <w:numPr>
          <w:ilvl w:val="0"/>
          <w:numId w:val="18"/>
        </w:numPr>
        <w:contextualSpacing/>
        <w:rPr>
          <w:kern w:val="1"/>
          <w:sz w:val="20"/>
          <w:lang w:eastAsia="zh-CN"/>
        </w:rPr>
      </w:pPr>
      <w:r w:rsidRPr="005A2F1C">
        <w:rPr>
          <w:kern w:val="1"/>
          <w:sz w:val="20"/>
          <w:lang w:eastAsia="zh-CN"/>
        </w:rPr>
        <w:t>Ficha de emergência conforme a NBR-7503 (Emprego da simbologia para transporte, fichas de emergência – padronização).</w:t>
      </w:r>
    </w:p>
    <w:p w:rsidR="005A2F1C" w:rsidRPr="005A2F1C" w:rsidRDefault="005A2F1C" w:rsidP="005A2F1C">
      <w:pPr>
        <w:pStyle w:val="Recuodecorpodetexto21"/>
        <w:ind w:left="720"/>
        <w:contextualSpacing/>
        <w:rPr>
          <w:kern w:val="1"/>
          <w:sz w:val="20"/>
          <w:lang w:eastAsia="zh-CN"/>
        </w:rPr>
      </w:pPr>
    </w:p>
    <w:p w:rsidR="005A2F1C" w:rsidRPr="005A2F1C" w:rsidRDefault="005A2F1C" w:rsidP="005A2F1C">
      <w:pPr>
        <w:pStyle w:val="Recuodecorpodetexto21"/>
        <w:ind w:left="0"/>
        <w:contextualSpacing/>
        <w:rPr>
          <w:kern w:val="1"/>
          <w:sz w:val="20"/>
          <w:lang w:eastAsia="zh-CN"/>
        </w:rPr>
      </w:pPr>
      <w:r w:rsidRPr="005A2F1C">
        <w:rPr>
          <w:kern w:val="1"/>
          <w:sz w:val="20"/>
          <w:lang w:eastAsia="zh-CN"/>
        </w:rPr>
        <w:t xml:space="preserve"> O serviço de transporte externo deverá seguir o que preconiza as seguintes normas e legislações, as quais fixam diretrizes para o transporte de resíduos, de modo a evitar danos ao meio ambiente e a proteger a saúde pública:</w:t>
      </w:r>
    </w:p>
    <w:p w:rsidR="005A2F1C" w:rsidRPr="005A2F1C" w:rsidRDefault="005A2F1C" w:rsidP="00CF220E">
      <w:pPr>
        <w:pStyle w:val="Recuodecorpodetexto21"/>
        <w:numPr>
          <w:ilvl w:val="0"/>
          <w:numId w:val="17"/>
        </w:numPr>
        <w:ind w:firstLine="0"/>
        <w:contextualSpacing/>
        <w:rPr>
          <w:kern w:val="1"/>
          <w:sz w:val="20"/>
          <w:lang w:eastAsia="zh-CN"/>
        </w:rPr>
      </w:pPr>
      <w:r w:rsidRPr="005A2F1C">
        <w:rPr>
          <w:kern w:val="1"/>
          <w:sz w:val="20"/>
          <w:lang w:eastAsia="zh-CN"/>
        </w:rPr>
        <w:t>Regulamento para o transporte rodoviário de produtos perigosos instituídos pelo Decreto n° 96.044 de 18 de maio de 1988.</w:t>
      </w:r>
    </w:p>
    <w:p w:rsidR="005A2F1C" w:rsidRPr="005A2F1C" w:rsidRDefault="005A2F1C" w:rsidP="00CF220E">
      <w:pPr>
        <w:pStyle w:val="Recuodecorpodetexto21"/>
        <w:numPr>
          <w:ilvl w:val="0"/>
          <w:numId w:val="17"/>
        </w:numPr>
        <w:ind w:firstLine="0"/>
        <w:contextualSpacing/>
        <w:rPr>
          <w:kern w:val="1"/>
          <w:sz w:val="20"/>
          <w:lang w:eastAsia="zh-CN"/>
        </w:rPr>
      </w:pPr>
      <w:r w:rsidRPr="005A2F1C">
        <w:rPr>
          <w:kern w:val="1"/>
          <w:sz w:val="20"/>
          <w:lang w:eastAsia="zh-CN"/>
        </w:rPr>
        <w:t>Resolução ANTT 420/04.</w:t>
      </w:r>
    </w:p>
    <w:p w:rsidR="005A2F1C" w:rsidRPr="005A2F1C" w:rsidRDefault="005A2F1C" w:rsidP="00CF220E">
      <w:pPr>
        <w:pStyle w:val="Recuodecorpodetexto21"/>
        <w:numPr>
          <w:ilvl w:val="0"/>
          <w:numId w:val="17"/>
        </w:numPr>
        <w:ind w:firstLine="0"/>
        <w:contextualSpacing/>
        <w:rPr>
          <w:kern w:val="1"/>
          <w:sz w:val="20"/>
          <w:lang w:eastAsia="zh-CN"/>
        </w:rPr>
      </w:pPr>
      <w:r w:rsidRPr="005A2F1C">
        <w:rPr>
          <w:kern w:val="1"/>
          <w:sz w:val="20"/>
          <w:lang w:eastAsia="zh-CN"/>
        </w:rPr>
        <w:t>NBR-7500 - Armazenagem e manuseio de materiais.</w:t>
      </w:r>
    </w:p>
    <w:p w:rsidR="005A2F1C" w:rsidRPr="005A2F1C" w:rsidRDefault="005A2F1C" w:rsidP="00CF220E">
      <w:pPr>
        <w:pStyle w:val="Recuodecorpodetexto21"/>
        <w:numPr>
          <w:ilvl w:val="0"/>
          <w:numId w:val="17"/>
        </w:numPr>
        <w:ind w:firstLine="0"/>
        <w:contextualSpacing/>
        <w:rPr>
          <w:kern w:val="1"/>
          <w:sz w:val="20"/>
          <w:lang w:eastAsia="zh-CN"/>
        </w:rPr>
      </w:pPr>
      <w:r w:rsidRPr="005A2F1C">
        <w:rPr>
          <w:kern w:val="1"/>
          <w:sz w:val="20"/>
          <w:lang w:eastAsia="zh-CN"/>
        </w:rPr>
        <w:t xml:space="preserve">NBR-7503 - Emprego da simbologia para transporte, fichas de emergência - </w:t>
      </w:r>
      <w:proofErr w:type="gramStart"/>
      <w:r w:rsidRPr="005A2F1C">
        <w:rPr>
          <w:kern w:val="1"/>
          <w:sz w:val="20"/>
          <w:lang w:eastAsia="zh-CN"/>
        </w:rPr>
        <w:t>padronização</w:t>
      </w:r>
      <w:proofErr w:type="gramEnd"/>
    </w:p>
    <w:p w:rsidR="005A2F1C" w:rsidRPr="005A2F1C" w:rsidRDefault="005A2F1C" w:rsidP="00CF220E">
      <w:pPr>
        <w:pStyle w:val="Recuodecorpodetexto21"/>
        <w:numPr>
          <w:ilvl w:val="0"/>
          <w:numId w:val="17"/>
        </w:numPr>
        <w:ind w:firstLine="0"/>
        <w:contextualSpacing/>
        <w:rPr>
          <w:kern w:val="1"/>
          <w:sz w:val="20"/>
          <w:lang w:eastAsia="zh-CN"/>
        </w:rPr>
      </w:pPr>
      <w:r w:rsidRPr="005A2F1C">
        <w:rPr>
          <w:kern w:val="1"/>
          <w:sz w:val="20"/>
          <w:lang w:eastAsia="zh-CN"/>
        </w:rPr>
        <w:t>NBR-9735 - Conjunto de equipamentos de emergência no transporte.</w:t>
      </w:r>
    </w:p>
    <w:p w:rsidR="005A2F1C" w:rsidRPr="005A2F1C" w:rsidRDefault="005A2F1C" w:rsidP="00CF220E">
      <w:pPr>
        <w:pStyle w:val="Ttulo2"/>
        <w:keepLines/>
        <w:numPr>
          <w:ilvl w:val="1"/>
          <w:numId w:val="15"/>
        </w:numPr>
        <w:tabs>
          <w:tab w:val="clear" w:pos="1701"/>
        </w:tabs>
        <w:spacing w:before="480" w:after="240" w:line="360" w:lineRule="auto"/>
        <w:ind w:left="360" w:right="0"/>
        <w:contextualSpacing/>
        <w:jc w:val="both"/>
        <w:rPr>
          <w:rFonts w:ascii="Arial" w:hAnsi="Arial" w:cs="Arial"/>
          <w:b w:val="0"/>
          <w:sz w:val="20"/>
        </w:rPr>
      </w:pPr>
      <w:bookmarkStart w:id="16" w:name="_Toc529539475"/>
      <w:bookmarkStart w:id="17" w:name="_Toc405542882"/>
      <w:r w:rsidRPr="005A2F1C">
        <w:rPr>
          <w:rFonts w:ascii="Arial" w:hAnsi="Arial" w:cs="Arial"/>
          <w:b w:val="0"/>
          <w:sz w:val="20"/>
        </w:rPr>
        <w:t>TRATAMENTO POR INCINERAÇÃO DOS RESÍDUOS</w:t>
      </w:r>
      <w:bookmarkEnd w:id="16"/>
    </w:p>
    <w:bookmarkEnd w:id="17"/>
    <w:p w:rsidR="005A2F1C" w:rsidRPr="005A2F1C" w:rsidRDefault="005A2F1C" w:rsidP="005A2F1C">
      <w:pPr>
        <w:pStyle w:val="Recuodecorpodetexto22"/>
        <w:ind w:left="0" w:firstLine="0"/>
        <w:rPr>
          <w:kern w:val="1"/>
          <w:sz w:val="20"/>
          <w:lang w:eastAsia="zh-CN"/>
        </w:rPr>
      </w:pPr>
      <w:r w:rsidRPr="005A2F1C">
        <w:rPr>
          <w:kern w:val="1"/>
          <w:sz w:val="20"/>
          <w:lang w:eastAsia="zh-CN"/>
        </w:rPr>
        <w:t xml:space="preserve">Os resíduos já coletados pela CONTRATADA deverão ser destinados para o tratamento térmico por incineração, </w:t>
      </w:r>
      <w:r w:rsidRPr="005A2F1C">
        <w:rPr>
          <w:b/>
          <w:kern w:val="1"/>
          <w:sz w:val="20"/>
          <w:lang w:eastAsia="zh-CN"/>
        </w:rPr>
        <w:t>não podendo ser sublocado este serviço</w:t>
      </w:r>
      <w:r w:rsidRPr="005A2F1C">
        <w:rPr>
          <w:kern w:val="1"/>
          <w:sz w:val="20"/>
          <w:lang w:eastAsia="zh-CN"/>
        </w:rPr>
        <w:t>. O serviço deverá ser executado no mesmo dia da coleta, nas instalações da CONTRATADA.</w:t>
      </w:r>
    </w:p>
    <w:p w:rsidR="005A2F1C" w:rsidRPr="005A2F1C" w:rsidRDefault="005A2F1C" w:rsidP="005A2F1C">
      <w:pPr>
        <w:pStyle w:val="Recuodecorpodetexto22"/>
        <w:ind w:left="0" w:firstLine="0"/>
        <w:rPr>
          <w:kern w:val="1"/>
          <w:sz w:val="20"/>
          <w:lang w:eastAsia="zh-CN"/>
        </w:rPr>
      </w:pPr>
    </w:p>
    <w:p w:rsidR="005A2F1C" w:rsidRPr="005A2F1C" w:rsidRDefault="005A2F1C" w:rsidP="005A2F1C">
      <w:pPr>
        <w:pStyle w:val="Recuodecorpodetexto22"/>
        <w:ind w:left="0" w:firstLine="0"/>
        <w:rPr>
          <w:kern w:val="1"/>
          <w:sz w:val="20"/>
          <w:lang w:eastAsia="zh-CN"/>
        </w:rPr>
      </w:pPr>
      <w:r w:rsidRPr="005A2F1C">
        <w:rPr>
          <w:kern w:val="1"/>
          <w:sz w:val="20"/>
          <w:lang w:eastAsia="zh-CN"/>
        </w:rPr>
        <w:t>As instalações da CONTRATADA, bem com a destinação final, devem estar licenciadas pelos órgãos ambientais competentes, em consonância com as exigências legais dos mesmos e com a resolução Nº. 316 de 29 de outubro de 2002 do Conselho Nacional de Meio Ambiente – CONAMA.</w:t>
      </w:r>
    </w:p>
    <w:p w:rsidR="005A2F1C" w:rsidRPr="005A2F1C" w:rsidRDefault="005A2F1C" w:rsidP="005A2F1C">
      <w:pPr>
        <w:pStyle w:val="Recuodecorpodetexto22"/>
        <w:ind w:left="0" w:firstLine="0"/>
        <w:rPr>
          <w:kern w:val="1"/>
          <w:sz w:val="20"/>
          <w:lang w:eastAsia="zh-CN"/>
        </w:rPr>
      </w:pPr>
    </w:p>
    <w:p w:rsidR="005A2F1C" w:rsidRPr="005A2F1C" w:rsidRDefault="005A2F1C" w:rsidP="005A2F1C">
      <w:pPr>
        <w:spacing w:line="360" w:lineRule="auto"/>
        <w:jc w:val="both"/>
        <w:rPr>
          <w:rFonts w:ascii="Arial" w:hAnsi="Arial" w:cs="Arial"/>
          <w:bCs/>
          <w:kern w:val="1"/>
          <w:sz w:val="20"/>
          <w:szCs w:val="20"/>
          <w:lang w:eastAsia="zh-CN"/>
        </w:rPr>
      </w:pPr>
      <w:r w:rsidRPr="005A2F1C">
        <w:rPr>
          <w:rFonts w:ascii="Arial" w:hAnsi="Arial" w:cs="Arial"/>
          <w:bCs/>
          <w:kern w:val="1"/>
          <w:sz w:val="20"/>
          <w:szCs w:val="20"/>
          <w:lang w:eastAsia="zh-CN"/>
        </w:rPr>
        <w:tab/>
        <w:t xml:space="preserve">O local do tratamento térmico deve estar localizado no Estado do Rio de Janeiro, em um raio máximo de até 50 (cinquenta) km da cidade do Rio de Janeiro.  Deve ter área coberta para o recebimento dos resíduos. As cinzas decorrentes do tratamento dos resíduos também deverão ser armazenadas em local coberto, protegido de intempéries para posterior disposição final em aterro sanitário licenciado. </w:t>
      </w:r>
    </w:p>
    <w:p w:rsidR="005A2F1C" w:rsidRPr="005A2F1C" w:rsidRDefault="005A2F1C" w:rsidP="005A2F1C">
      <w:pPr>
        <w:spacing w:line="360" w:lineRule="auto"/>
        <w:jc w:val="both"/>
        <w:rPr>
          <w:rFonts w:ascii="Arial" w:hAnsi="Arial" w:cs="Arial"/>
          <w:bCs/>
          <w:kern w:val="1"/>
          <w:sz w:val="20"/>
          <w:szCs w:val="20"/>
          <w:lang w:eastAsia="zh-CN"/>
        </w:rPr>
      </w:pPr>
    </w:p>
    <w:p w:rsidR="005A2F1C" w:rsidRPr="005A2F1C" w:rsidRDefault="005A2F1C" w:rsidP="005A2F1C">
      <w:pPr>
        <w:spacing w:line="360" w:lineRule="auto"/>
        <w:contextualSpacing/>
        <w:jc w:val="both"/>
        <w:rPr>
          <w:rFonts w:ascii="Arial" w:hAnsi="Arial" w:cs="Arial"/>
          <w:bCs/>
          <w:kern w:val="1"/>
          <w:sz w:val="20"/>
          <w:szCs w:val="20"/>
          <w:lang w:eastAsia="zh-CN"/>
        </w:rPr>
      </w:pPr>
      <w:r w:rsidRPr="005A2F1C">
        <w:rPr>
          <w:rFonts w:ascii="Arial" w:hAnsi="Arial" w:cs="Arial"/>
          <w:bCs/>
          <w:kern w:val="1"/>
          <w:sz w:val="20"/>
          <w:szCs w:val="20"/>
          <w:lang w:eastAsia="zh-CN"/>
        </w:rPr>
        <w:t>Deverá ser fornecido um Certificado de Tratamento Térmico assinado pelo responsável técnico legalmente habilitado da CONTRATADA atestando ter cumprido as condicionantes da licença ambiental cujos dados constarão no referido certificado. Este documento também deve conter</w:t>
      </w:r>
      <w:r w:rsidRPr="005A2F1C">
        <w:rPr>
          <w:rFonts w:ascii="Arial" w:hAnsi="Arial" w:cs="Arial"/>
          <w:kern w:val="1"/>
          <w:sz w:val="20"/>
          <w:szCs w:val="20"/>
          <w:lang w:eastAsia="zh-CN"/>
        </w:rPr>
        <w:t xml:space="preserve"> </w:t>
      </w:r>
      <w:r w:rsidRPr="005A2F1C">
        <w:rPr>
          <w:rFonts w:ascii="Arial" w:hAnsi="Arial" w:cs="Arial"/>
          <w:bCs/>
          <w:kern w:val="1"/>
          <w:sz w:val="20"/>
          <w:szCs w:val="20"/>
          <w:lang w:eastAsia="zh-CN"/>
        </w:rPr>
        <w:t>as seguintes informações: local, data, hora, equipamento, identificação do operador, volume do resíduo tratado, número da licença de operação do forno. O modelo de documento terá que ser aprovado pela COGIC.</w:t>
      </w:r>
    </w:p>
    <w:p w:rsidR="005A2F1C" w:rsidRPr="005A2F1C" w:rsidRDefault="005A2F1C" w:rsidP="005A2F1C">
      <w:pPr>
        <w:spacing w:line="360" w:lineRule="auto"/>
        <w:contextualSpacing/>
        <w:jc w:val="both"/>
        <w:rPr>
          <w:rFonts w:ascii="Arial" w:hAnsi="Arial" w:cs="Arial"/>
          <w:kern w:val="1"/>
          <w:sz w:val="20"/>
          <w:szCs w:val="20"/>
          <w:lang w:eastAsia="zh-CN"/>
        </w:rPr>
      </w:pPr>
    </w:p>
    <w:p w:rsidR="005A2F1C" w:rsidRPr="005A2F1C" w:rsidRDefault="005A2F1C" w:rsidP="005A2F1C">
      <w:pPr>
        <w:spacing w:line="360" w:lineRule="auto"/>
        <w:jc w:val="both"/>
        <w:rPr>
          <w:rFonts w:ascii="Arial" w:hAnsi="Arial" w:cs="Arial"/>
          <w:kern w:val="1"/>
          <w:sz w:val="20"/>
          <w:szCs w:val="20"/>
          <w:lang w:eastAsia="zh-CN"/>
        </w:rPr>
      </w:pPr>
      <w:r w:rsidRPr="005A2F1C">
        <w:rPr>
          <w:rFonts w:ascii="Arial" w:hAnsi="Arial" w:cs="Arial"/>
          <w:kern w:val="1"/>
          <w:sz w:val="20"/>
          <w:szCs w:val="20"/>
          <w:lang w:eastAsia="zh-CN"/>
        </w:rPr>
        <w:t>O pagamento dos serviços prestados só será realizado mediante comprovação da destinação final pela CONTRATADA através da entrega do Certificado de Destinação Final – CDF.</w:t>
      </w:r>
    </w:p>
    <w:p w:rsidR="005A2F1C" w:rsidRPr="005A2F1C" w:rsidRDefault="005A2F1C" w:rsidP="005A2F1C">
      <w:pPr>
        <w:ind w:left="708"/>
        <w:jc w:val="both"/>
        <w:rPr>
          <w:rFonts w:ascii="Arial" w:hAnsi="Arial" w:cs="Arial"/>
          <w:bCs/>
          <w:kern w:val="1"/>
          <w:sz w:val="20"/>
          <w:szCs w:val="20"/>
          <w:lang w:eastAsia="zh-CN"/>
        </w:rPr>
      </w:pPr>
    </w:p>
    <w:p w:rsidR="005A2F1C" w:rsidRPr="005A2F1C" w:rsidRDefault="005A2F1C" w:rsidP="005A2F1C">
      <w:pPr>
        <w:jc w:val="both"/>
        <w:rPr>
          <w:rFonts w:ascii="Arial" w:hAnsi="Arial" w:cs="Arial"/>
          <w:b/>
          <w:bCs/>
          <w:kern w:val="1"/>
          <w:sz w:val="20"/>
          <w:szCs w:val="20"/>
          <w:lang w:eastAsia="zh-CN"/>
        </w:rPr>
      </w:pPr>
      <w:r w:rsidRPr="005A2F1C">
        <w:rPr>
          <w:rFonts w:ascii="Arial" w:hAnsi="Arial" w:cs="Arial"/>
          <w:b/>
          <w:bCs/>
          <w:kern w:val="1"/>
          <w:sz w:val="20"/>
          <w:szCs w:val="20"/>
          <w:lang w:eastAsia="zh-CN"/>
        </w:rPr>
        <w:t>§ ÚNICO</w:t>
      </w:r>
    </w:p>
    <w:p w:rsidR="005A2F1C" w:rsidRPr="005A2F1C" w:rsidRDefault="005A2F1C" w:rsidP="005A2F1C">
      <w:pPr>
        <w:jc w:val="both"/>
        <w:rPr>
          <w:rFonts w:ascii="Arial" w:hAnsi="Arial" w:cs="Arial"/>
          <w:b/>
          <w:bCs/>
          <w:kern w:val="1"/>
          <w:sz w:val="20"/>
          <w:szCs w:val="20"/>
          <w:lang w:eastAsia="zh-CN"/>
        </w:rPr>
      </w:pPr>
    </w:p>
    <w:p w:rsidR="005A2F1C" w:rsidRPr="005A2F1C" w:rsidRDefault="005A2F1C" w:rsidP="005A2F1C">
      <w:pPr>
        <w:spacing w:line="360" w:lineRule="auto"/>
        <w:jc w:val="both"/>
        <w:rPr>
          <w:rFonts w:ascii="Arial" w:hAnsi="Arial" w:cs="Arial"/>
          <w:bCs/>
          <w:kern w:val="1"/>
          <w:sz w:val="20"/>
          <w:szCs w:val="20"/>
          <w:lang w:eastAsia="zh-CN"/>
        </w:rPr>
      </w:pPr>
      <w:r w:rsidRPr="005A2F1C">
        <w:rPr>
          <w:rFonts w:ascii="Arial" w:hAnsi="Arial" w:cs="Arial"/>
          <w:bCs/>
          <w:kern w:val="1"/>
          <w:sz w:val="20"/>
          <w:szCs w:val="20"/>
          <w:lang w:eastAsia="zh-CN"/>
        </w:rPr>
        <w:tab/>
        <w:t xml:space="preserve">A CONTRATADA deverá fornecer todos os equipamentos e insumos necessários à perfeita realização do serviço, devendo os equipamentos </w:t>
      </w:r>
      <w:proofErr w:type="gramStart"/>
      <w:r w:rsidRPr="005A2F1C">
        <w:rPr>
          <w:rFonts w:ascii="Arial" w:hAnsi="Arial" w:cs="Arial"/>
          <w:bCs/>
          <w:kern w:val="1"/>
          <w:sz w:val="20"/>
          <w:szCs w:val="20"/>
          <w:lang w:eastAsia="zh-CN"/>
        </w:rPr>
        <w:t>estarem</w:t>
      </w:r>
      <w:proofErr w:type="gramEnd"/>
      <w:r w:rsidRPr="005A2F1C">
        <w:rPr>
          <w:rFonts w:ascii="Arial" w:hAnsi="Arial" w:cs="Arial"/>
          <w:bCs/>
          <w:kern w:val="1"/>
          <w:sz w:val="20"/>
          <w:szCs w:val="20"/>
          <w:lang w:eastAsia="zh-CN"/>
        </w:rPr>
        <w:t xml:space="preserve"> em condições de uso e os insumos serem de qualidade comprovada.</w:t>
      </w:r>
    </w:p>
    <w:p w:rsidR="005A2F1C" w:rsidRPr="005A2F1C" w:rsidRDefault="005A2F1C" w:rsidP="005A2F1C">
      <w:pPr>
        <w:spacing w:line="360" w:lineRule="auto"/>
        <w:jc w:val="both"/>
        <w:rPr>
          <w:rFonts w:ascii="Arial" w:hAnsi="Arial" w:cs="Arial"/>
          <w:bCs/>
          <w:kern w:val="1"/>
          <w:sz w:val="20"/>
          <w:szCs w:val="20"/>
          <w:lang w:eastAsia="zh-CN"/>
        </w:rPr>
      </w:pPr>
    </w:p>
    <w:p w:rsidR="005A2F1C" w:rsidRPr="005A2F1C" w:rsidRDefault="005A2F1C" w:rsidP="00CF220E">
      <w:pPr>
        <w:pStyle w:val="Ttulo2"/>
        <w:keepLines/>
        <w:numPr>
          <w:ilvl w:val="1"/>
          <w:numId w:val="15"/>
        </w:numPr>
        <w:tabs>
          <w:tab w:val="clear" w:pos="1701"/>
        </w:tabs>
        <w:spacing w:before="480" w:after="240" w:line="360" w:lineRule="auto"/>
        <w:ind w:left="360" w:right="0"/>
        <w:contextualSpacing/>
        <w:jc w:val="both"/>
        <w:rPr>
          <w:rFonts w:ascii="Arial" w:hAnsi="Arial" w:cs="Arial"/>
          <w:b w:val="0"/>
          <w:sz w:val="20"/>
        </w:rPr>
      </w:pPr>
      <w:bookmarkStart w:id="18" w:name="_Toc529539476"/>
      <w:r w:rsidRPr="005A2F1C">
        <w:rPr>
          <w:rFonts w:ascii="Arial" w:hAnsi="Arial" w:cs="Arial"/>
          <w:b w:val="0"/>
          <w:sz w:val="20"/>
        </w:rPr>
        <w:t>DEFINIÇÕES E DEMAIS ESPECIFICAÇÕES</w:t>
      </w:r>
      <w:bookmarkEnd w:id="18"/>
    </w:p>
    <w:p w:rsidR="005A2F1C" w:rsidRPr="005A2F1C" w:rsidRDefault="005A2F1C" w:rsidP="00CF220E">
      <w:pPr>
        <w:numPr>
          <w:ilvl w:val="0"/>
          <w:numId w:val="19"/>
        </w:numPr>
        <w:tabs>
          <w:tab w:val="left" w:pos="360"/>
        </w:tabs>
        <w:suppressAutoHyphens/>
        <w:spacing w:before="240" w:line="360" w:lineRule="auto"/>
        <w:ind w:left="360" w:firstLine="0"/>
        <w:jc w:val="both"/>
        <w:rPr>
          <w:rFonts w:ascii="Arial" w:hAnsi="Arial" w:cs="Arial"/>
          <w:bCs/>
          <w:kern w:val="1"/>
          <w:sz w:val="20"/>
          <w:szCs w:val="20"/>
          <w:u w:val="single"/>
          <w:lang w:eastAsia="zh-CN"/>
        </w:rPr>
      </w:pPr>
      <w:r w:rsidRPr="005A2F1C">
        <w:rPr>
          <w:rFonts w:ascii="Arial" w:hAnsi="Arial" w:cs="Arial"/>
          <w:bCs/>
          <w:kern w:val="1"/>
          <w:sz w:val="20"/>
          <w:szCs w:val="20"/>
          <w:u w:val="single"/>
          <w:lang w:eastAsia="zh-CN"/>
        </w:rPr>
        <w:t>Resíduos Infectantes</w:t>
      </w:r>
    </w:p>
    <w:p w:rsidR="005A2F1C" w:rsidRPr="005A2F1C" w:rsidRDefault="005A2F1C" w:rsidP="005A2F1C">
      <w:pPr>
        <w:pStyle w:val="SemEspaamento"/>
        <w:spacing w:line="360" w:lineRule="auto"/>
        <w:jc w:val="both"/>
        <w:rPr>
          <w:rFonts w:cs="Arial"/>
          <w:szCs w:val="20"/>
          <w:u w:val="single"/>
          <w:lang w:eastAsia="zh-CN"/>
        </w:rPr>
      </w:pPr>
      <w:r w:rsidRPr="005A2F1C">
        <w:rPr>
          <w:rFonts w:cs="Arial"/>
          <w:szCs w:val="20"/>
          <w:lang w:eastAsia="zh-CN"/>
        </w:rPr>
        <w:t xml:space="preserve">São os resíduos resultantes de atividades médico-assistenciais e de pesquisa produzido nas unidades de trato de saúde humana ou animal, composto por materiais biológicos e/ou </w:t>
      </w:r>
      <w:proofErr w:type="spellStart"/>
      <w:r w:rsidRPr="005A2F1C">
        <w:rPr>
          <w:rFonts w:cs="Arial"/>
          <w:szCs w:val="20"/>
          <w:lang w:eastAsia="zh-CN"/>
        </w:rPr>
        <w:t>perfurocortantes</w:t>
      </w:r>
      <w:proofErr w:type="spellEnd"/>
      <w:r w:rsidRPr="005A2F1C">
        <w:rPr>
          <w:rFonts w:cs="Arial"/>
          <w:szCs w:val="20"/>
          <w:lang w:eastAsia="zh-CN"/>
        </w:rPr>
        <w:t xml:space="preserve"> contaminados por agentes patogênicos, que apresentem ou possam apresentar riscos potenciais à saúde pública ou ao meio ambiente.</w:t>
      </w:r>
    </w:p>
    <w:p w:rsidR="005A2F1C" w:rsidRPr="005A2F1C" w:rsidRDefault="005A2F1C" w:rsidP="005A2F1C">
      <w:pPr>
        <w:pStyle w:val="NormalWeb"/>
        <w:spacing w:before="0" w:after="0" w:afterAutospacing="0" w:line="360" w:lineRule="auto"/>
        <w:contextualSpacing/>
        <w:jc w:val="both"/>
        <w:rPr>
          <w:rFonts w:ascii="Arial" w:hAnsi="Arial" w:cs="Arial"/>
          <w:bCs/>
          <w:kern w:val="1"/>
          <w:sz w:val="20"/>
          <w:szCs w:val="20"/>
          <w:lang w:eastAsia="zh-CN"/>
        </w:rPr>
      </w:pPr>
      <w:r w:rsidRPr="005A2F1C">
        <w:rPr>
          <w:rFonts w:ascii="Arial" w:hAnsi="Arial" w:cs="Arial"/>
          <w:bCs/>
          <w:kern w:val="1"/>
          <w:sz w:val="20"/>
          <w:szCs w:val="20"/>
          <w:u w:val="single"/>
          <w:lang w:eastAsia="zh-CN"/>
        </w:rPr>
        <w:t>Grupo A2</w:t>
      </w:r>
      <w:r w:rsidRPr="005A2F1C">
        <w:rPr>
          <w:rFonts w:ascii="Arial" w:hAnsi="Arial" w:cs="Arial"/>
          <w:bCs/>
          <w:kern w:val="1"/>
          <w:sz w:val="20"/>
          <w:szCs w:val="20"/>
          <w:lang w:eastAsia="zh-CN"/>
        </w:rPr>
        <w:t xml:space="preserve">: Carcaças, peças anatômicas, vísceras e outros resíduos provenientes de animais submetidos a processos de experimentação com inoculação de microrganismos, bem como suas forrações, e os cadáveres de animais suspeitos de serem portadores de microrganismos de relevância epidemiológica e com risco de disseminação, que foram submetidos ou não a estudo anatomopatológico ou confirmação diagnóstica. </w:t>
      </w:r>
      <w:r w:rsidRPr="005A2F1C">
        <w:rPr>
          <w:rFonts w:ascii="Arial" w:hAnsi="Arial" w:cs="Arial"/>
          <w:bCs/>
          <w:kern w:val="1"/>
          <w:sz w:val="20"/>
          <w:szCs w:val="20"/>
          <w:lang w:eastAsia="zh-CN"/>
        </w:rPr>
        <w:cr/>
      </w:r>
    </w:p>
    <w:p w:rsidR="005A2F1C" w:rsidRPr="005A2F1C" w:rsidRDefault="005A2F1C" w:rsidP="005A2F1C">
      <w:pPr>
        <w:pStyle w:val="NormalWeb"/>
        <w:spacing w:line="360" w:lineRule="auto"/>
        <w:contextualSpacing/>
        <w:jc w:val="both"/>
        <w:rPr>
          <w:rFonts w:ascii="Arial" w:hAnsi="Arial" w:cs="Arial"/>
          <w:bCs/>
          <w:kern w:val="1"/>
          <w:sz w:val="20"/>
          <w:szCs w:val="20"/>
          <w:lang w:eastAsia="zh-CN"/>
        </w:rPr>
      </w:pPr>
      <w:r w:rsidRPr="005A2F1C">
        <w:rPr>
          <w:rFonts w:ascii="Arial" w:hAnsi="Arial" w:cs="Arial"/>
          <w:bCs/>
          <w:kern w:val="1"/>
          <w:sz w:val="20"/>
          <w:szCs w:val="20"/>
          <w:u w:val="single"/>
          <w:lang w:eastAsia="zh-CN"/>
        </w:rPr>
        <w:t>Grupo A3</w:t>
      </w:r>
      <w:r w:rsidRPr="005A2F1C">
        <w:rPr>
          <w:rFonts w:ascii="Arial" w:hAnsi="Arial" w:cs="Arial"/>
          <w:bCs/>
          <w:kern w:val="1"/>
          <w:sz w:val="20"/>
          <w:szCs w:val="20"/>
          <w:lang w:eastAsia="zh-CN"/>
        </w:rPr>
        <w:t xml:space="preserve">: Peças anatômicas (membros) do ser humano; produto de fecundação sem sinais vitais, com peso menor que 500 gramas ou estatura menor que 25 centímetros ou idade gestacional menor que 20 semanas, que não tenham valor científico ou legal e não </w:t>
      </w:r>
      <w:proofErr w:type="gramStart"/>
      <w:r w:rsidRPr="005A2F1C">
        <w:rPr>
          <w:rFonts w:ascii="Arial" w:hAnsi="Arial" w:cs="Arial"/>
          <w:bCs/>
          <w:kern w:val="1"/>
          <w:sz w:val="20"/>
          <w:szCs w:val="20"/>
          <w:lang w:eastAsia="zh-CN"/>
        </w:rPr>
        <w:t>tenha</w:t>
      </w:r>
      <w:proofErr w:type="gramEnd"/>
    </w:p>
    <w:p w:rsidR="005A2F1C" w:rsidRPr="005A2F1C" w:rsidRDefault="005A2F1C" w:rsidP="005A2F1C">
      <w:pPr>
        <w:pStyle w:val="NormalWeb"/>
        <w:spacing w:before="0" w:after="0" w:afterAutospacing="0" w:line="360" w:lineRule="auto"/>
        <w:contextualSpacing/>
        <w:jc w:val="both"/>
        <w:rPr>
          <w:rFonts w:ascii="Arial" w:hAnsi="Arial" w:cs="Arial"/>
          <w:bCs/>
          <w:kern w:val="1"/>
          <w:sz w:val="20"/>
          <w:szCs w:val="20"/>
          <w:lang w:eastAsia="zh-CN"/>
        </w:rPr>
      </w:pPr>
      <w:proofErr w:type="gramStart"/>
      <w:r w:rsidRPr="005A2F1C">
        <w:rPr>
          <w:rFonts w:ascii="Arial" w:hAnsi="Arial" w:cs="Arial"/>
          <w:bCs/>
          <w:kern w:val="1"/>
          <w:sz w:val="20"/>
          <w:szCs w:val="20"/>
          <w:lang w:eastAsia="zh-CN"/>
        </w:rPr>
        <w:t>havido</w:t>
      </w:r>
      <w:proofErr w:type="gramEnd"/>
      <w:r w:rsidRPr="005A2F1C">
        <w:rPr>
          <w:rFonts w:ascii="Arial" w:hAnsi="Arial" w:cs="Arial"/>
          <w:bCs/>
          <w:kern w:val="1"/>
          <w:sz w:val="20"/>
          <w:szCs w:val="20"/>
          <w:lang w:eastAsia="zh-CN"/>
        </w:rPr>
        <w:t xml:space="preserve"> requisição pelo paciente ou seus familiares.</w:t>
      </w:r>
    </w:p>
    <w:p w:rsidR="005A2F1C" w:rsidRPr="005A2F1C" w:rsidRDefault="005A2F1C" w:rsidP="00CF220E">
      <w:pPr>
        <w:numPr>
          <w:ilvl w:val="0"/>
          <w:numId w:val="19"/>
        </w:numPr>
        <w:tabs>
          <w:tab w:val="left" w:pos="360"/>
        </w:tabs>
        <w:suppressAutoHyphens/>
        <w:spacing w:before="240" w:line="360" w:lineRule="auto"/>
        <w:ind w:left="360" w:firstLine="0"/>
        <w:contextualSpacing/>
        <w:jc w:val="both"/>
        <w:rPr>
          <w:rFonts w:ascii="Arial" w:hAnsi="Arial" w:cs="Arial"/>
          <w:bCs/>
          <w:kern w:val="1"/>
          <w:sz w:val="20"/>
          <w:szCs w:val="20"/>
          <w:u w:val="single"/>
          <w:lang w:eastAsia="zh-CN"/>
        </w:rPr>
      </w:pPr>
      <w:r w:rsidRPr="005A2F1C">
        <w:rPr>
          <w:rFonts w:ascii="Arial" w:hAnsi="Arial" w:cs="Arial"/>
          <w:bCs/>
          <w:kern w:val="1"/>
          <w:sz w:val="20"/>
          <w:szCs w:val="20"/>
          <w:u w:val="single"/>
          <w:lang w:eastAsia="zh-CN"/>
        </w:rPr>
        <w:t>Acondicionamento e Armazenamento interno</w:t>
      </w:r>
    </w:p>
    <w:p w:rsidR="005A2F1C" w:rsidRPr="005A2F1C" w:rsidRDefault="005A2F1C" w:rsidP="005A2F1C">
      <w:pPr>
        <w:spacing w:line="360" w:lineRule="auto"/>
        <w:contextualSpacing/>
        <w:jc w:val="both"/>
        <w:rPr>
          <w:rFonts w:ascii="Arial" w:hAnsi="Arial" w:cs="Arial"/>
          <w:bCs/>
          <w:kern w:val="1"/>
          <w:sz w:val="20"/>
          <w:szCs w:val="20"/>
          <w:lang w:eastAsia="zh-CN"/>
        </w:rPr>
      </w:pPr>
      <w:r w:rsidRPr="005A2F1C">
        <w:rPr>
          <w:rFonts w:ascii="Arial" w:hAnsi="Arial" w:cs="Arial"/>
          <w:bCs/>
          <w:kern w:val="1"/>
          <w:sz w:val="20"/>
          <w:szCs w:val="20"/>
          <w:lang w:eastAsia="zh-CN"/>
        </w:rPr>
        <w:lastRenderedPageBreak/>
        <w:t>O acondicionamento consiste no ato de embalar os resíduos segregados, em sacos ou recipientes. A capacidade dos recipientes de acondicionamento deve ser compatível com a geração diária de cada tipo de resíduo. Os resíduos não devem ultrapassar 2/3 do volume dos recipientes.</w:t>
      </w:r>
    </w:p>
    <w:p w:rsidR="005A2F1C" w:rsidRPr="005A2F1C" w:rsidRDefault="005A2F1C" w:rsidP="005A2F1C">
      <w:pPr>
        <w:spacing w:line="360" w:lineRule="auto"/>
        <w:contextualSpacing/>
        <w:jc w:val="both"/>
        <w:rPr>
          <w:rFonts w:ascii="Arial" w:hAnsi="Arial" w:cs="Arial"/>
          <w:bCs/>
          <w:kern w:val="1"/>
          <w:sz w:val="20"/>
          <w:szCs w:val="20"/>
          <w:lang w:eastAsia="zh-CN"/>
        </w:rPr>
      </w:pPr>
    </w:p>
    <w:p w:rsidR="005A2F1C" w:rsidRPr="005A2F1C" w:rsidRDefault="005A2F1C" w:rsidP="005A2F1C">
      <w:pPr>
        <w:spacing w:line="360" w:lineRule="auto"/>
        <w:contextualSpacing/>
        <w:jc w:val="both"/>
        <w:rPr>
          <w:rFonts w:ascii="Arial" w:hAnsi="Arial" w:cs="Arial"/>
          <w:bCs/>
          <w:kern w:val="1"/>
          <w:sz w:val="20"/>
          <w:szCs w:val="20"/>
          <w:lang w:eastAsia="zh-CN"/>
        </w:rPr>
      </w:pPr>
      <w:r w:rsidRPr="005A2F1C">
        <w:rPr>
          <w:rFonts w:ascii="Arial" w:hAnsi="Arial" w:cs="Arial"/>
          <w:bCs/>
          <w:kern w:val="1"/>
          <w:sz w:val="20"/>
          <w:szCs w:val="20"/>
          <w:lang w:eastAsia="zh-CN"/>
        </w:rPr>
        <w:t xml:space="preserve">O armazenamento interno é a </w:t>
      </w:r>
      <w:r w:rsidRPr="005A2F1C">
        <w:rPr>
          <w:rFonts w:ascii="Arial" w:hAnsi="Arial" w:cs="Arial"/>
          <w:sz w:val="20"/>
          <w:szCs w:val="20"/>
        </w:rPr>
        <w:t xml:space="preserve">guarda temporária das embalagens lacradas dos resíduos de serviços de saúde </w:t>
      </w:r>
      <w:r w:rsidRPr="005A2F1C">
        <w:rPr>
          <w:rFonts w:ascii="Arial" w:hAnsi="Arial" w:cs="Arial"/>
          <w:bCs/>
          <w:kern w:val="1"/>
          <w:sz w:val="20"/>
          <w:szCs w:val="20"/>
          <w:lang w:eastAsia="zh-CN"/>
        </w:rPr>
        <w:t>em equipamento de refrigeração à -</w:t>
      </w:r>
      <w:proofErr w:type="gramStart"/>
      <w:r w:rsidRPr="005A2F1C">
        <w:rPr>
          <w:rFonts w:ascii="Arial" w:hAnsi="Arial" w:cs="Arial"/>
          <w:bCs/>
          <w:kern w:val="1"/>
          <w:sz w:val="20"/>
          <w:szCs w:val="20"/>
          <w:lang w:eastAsia="zh-CN"/>
        </w:rPr>
        <w:t>20oC</w:t>
      </w:r>
      <w:proofErr w:type="gramEnd"/>
      <w:r w:rsidRPr="005A2F1C">
        <w:rPr>
          <w:rFonts w:ascii="Arial" w:hAnsi="Arial" w:cs="Arial"/>
          <w:sz w:val="20"/>
          <w:szCs w:val="20"/>
        </w:rPr>
        <w:t xml:space="preserve">, em ambiente próximo aos pontos de geração </w:t>
      </w:r>
      <w:r w:rsidRPr="005A2F1C">
        <w:rPr>
          <w:rFonts w:ascii="Arial" w:hAnsi="Arial" w:cs="Arial"/>
          <w:bCs/>
          <w:kern w:val="1"/>
          <w:sz w:val="20"/>
          <w:szCs w:val="20"/>
          <w:lang w:eastAsia="zh-CN"/>
        </w:rPr>
        <w:t>até a coleta externa com acesso facilitado para o veículo coletor.</w:t>
      </w:r>
    </w:p>
    <w:p w:rsidR="005A2F1C" w:rsidRPr="005A2F1C" w:rsidRDefault="005A2F1C" w:rsidP="005A2F1C">
      <w:pPr>
        <w:tabs>
          <w:tab w:val="left" w:pos="360"/>
        </w:tabs>
        <w:spacing w:before="240" w:line="360" w:lineRule="auto"/>
        <w:contextualSpacing/>
        <w:rPr>
          <w:rFonts w:ascii="Arial" w:hAnsi="Arial" w:cs="Arial"/>
          <w:bCs/>
          <w:kern w:val="1"/>
          <w:sz w:val="20"/>
          <w:szCs w:val="20"/>
          <w:lang w:eastAsia="zh-CN"/>
        </w:rPr>
      </w:pPr>
    </w:p>
    <w:p w:rsidR="005A2F1C" w:rsidRPr="005A2F1C" w:rsidRDefault="005A2F1C" w:rsidP="00CF220E">
      <w:pPr>
        <w:numPr>
          <w:ilvl w:val="0"/>
          <w:numId w:val="19"/>
        </w:numPr>
        <w:tabs>
          <w:tab w:val="left" w:pos="360"/>
        </w:tabs>
        <w:suppressAutoHyphens/>
        <w:spacing w:before="240" w:line="360" w:lineRule="auto"/>
        <w:ind w:left="360" w:firstLine="0"/>
        <w:contextualSpacing/>
        <w:jc w:val="both"/>
        <w:rPr>
          <w:rFonts w:ascii="Arial" w:hAnsi="Arial" w:cs="Arial"/>
          <w:bCs/>
          <w:kern w:val="1"/>
          <w:sz w:val="20"/>
          <w:szCs w:val="20"/>
          <w:u w:val="single"/>
          <w:lang w:eastAsia="zh-CN"/>
        </w:rPr>
      </w:pPr>
      <w:r w:rsidRPr="005A2F1C">
        <w:rPr>
          <w:rFonts w:ascii="Arial" w:hAnsi="Arial" w:cs="Arial"/>
          <w:bCs/>
          <w:kern w:val="1"/>
          <w:sz w:val="20"/>
          <w:szCs w:val="20"/>
          <w:u w:val="single"/>
          <w:lang w:eastAsia="zh-CN"/>
        </w:rPr>
        <w:t>Coleta Externa</w:t>
      </w:r>
    </w:p>
    <w:p w:rsidR="005A2F1C" w:rsidRPr="005A2F1C" w:rsidRDefault="005A2F1C" w:rsidP="005A2F1C">
      <w:pPr>
        <w:pStyle w:val="Recuodecorpodetexto21"/>
        <w:ind w:left="0"/>
        <w:contextualSpacing/>
        <w:rPr>
          <w:kern w:val="1"/>
          <w:sz w:val="20"/>
          <w:lang w:eastAsia="zh-CN"/>
        </w:rPr>
      </w:pPr>
      <w:r w:rsidRPr="005A2F1C">
        <w:rPr>
          <w:kern w:val="1"/>
          <w:sz w:val="20"/>
          <w:lang w:eastAsia="zh-CN"/>
        </w:rPr>
        <w:t xml:space="preserve">É o conjunto de atividades para remoção dos resíduos devidamente acondicionados em seus postos de armazenamento interno até o seu destino final, mediante o uso de veículo coletor. </w:t>
      </w:r>
    </w:p>
    <w:p w:rsidR="005A2F1C" w:rsidRPr="005A2F1C" w:rsidRDefault="005A2F1C" w:rsidP="005A2F1C">
      <w:pPr>
        <w:pStyle w:val="Recuodecorpodetexto21"/>
        <w:ind w:left="0"/>
        <w:contextualSpacing/>
        <w:rPr>
          <w:kern w:val="1"/>
          <w:sz w:val="20"/>
          <w:lang w:eastAsia="zh-CN"/>
        </w:rPr>
      </w:pPr>
    </w:p>
    <w:p w:rsidR="005A2F1C" w:rsidRPr="005A2F1C" w:rsidRDefault="005A2F1C" w:rsidP="005A2F1C">
      <w:pPr>
        <w:pStyle w:val="Recuodecorpodetexto21"/>
        <w:ind w:left="0"/>
        <w:contextualSpacing/>
        <w:rPr>
          <w:kern w:val="1"/>
          <w:sz w:val="20"/>
          <w:lang w:eastAsia="zh-CN"/>
        </w:rPr>
      </w:pPr>
      <w:r w:rsidRPr="005A2F1C">
        <w:rPr>
          <w:kern w:val="1"/>
          <w:sz w:val="20"/>
          <w:lang w:eastAsia="zh-CN"/>
        </w:rPr>
        <w:t xml:space="preserve">A coleta de resíduos do Grupo A2 e A3 </w:t>
      </w:r>
      <w:proofErr w:type="gramStart"/>
      <w:r w:rsidRPr="005A2F1C">
        <w:rPr>
          <w:kern w:val="1"/>
          <w:sz w:val="20"/>
          <w:lang w:eastAsia="zh-CN"/>
        </w:rPr>
        <w:t>será realizada</w:t>
      </w:r>
      <w:proofErr w:type="gramEnd"/>
      <w:r w:rsidRPr="005A2F1C">
        <w:rPr>
          <w:kern w:val="1"/>
          <w:sz w:val="20"/>
          <w:lang w:eastAsia="zh-CN"/>
        </w:rPr>
        <w:t xml:space="preserve"> nas Unidades partícipes do Cadastro para Tratamento Térmico. A coleta é realizada nos abrigos temporários, localizados nos biotérios de experimentação (Anexo I). </w:t>
      </w:r>
    </w:p>
    <w:p w:rsidR="005A2F1C" w:rsidRPr="005A2F1C" w:rsidRDefault="005A2F1C" w:rsidP="005A2F1C">
      <w:pPr>
        <w:pStyle w:val="Recuodecorpodetexto21"/>
        <w:ind w:left="0"/>
        <w:contextualSpacing/>
        <w:rPr>
          <w:kern w:val="1"/>
          <w:sz w:val="20"/>
          <w:lang w:eastAsia="zh-CN"/>
        </w:rPr>
      </w:pPr>
    </w:p>
    <w:p w:rsidR="005A2F1C" w:rsidRPr="005A2F1C" w:rsidRDefault="005A2F1C" w:rsidP="005A2F1C">
      <w:pPr>
        <w:pStyle w:val="Recuodecorpodetexto21"/>
        <w:ind w:left="0"/>
        <w:contextualSpacing/>
        <w:rPr>
          <w:kern w:val="1"/>
          <w:sz w:val="20"/>
          <w:lang w:eastAsia="zh-CN"/>
        </w:rPr>
      </w:pPr>
      <w:r w:rsidRPr="005A2F1C">
        <w:rPr>
          <w:kern w:val="1"/>
          <w:sz w:val="20"/>
          <w:lang w:eastAsia="zh-CN"/>
        </w:rPr>
        <w:t xml:space="preserve">Para trabalhar com resíduos do Grupo A2 e A3, é </w:t>
      </w:r>
      <w:proofErr w:type="gramStart"/>
      <w:r w:rsidRPr="005A2F1C">
        <w:rPr>
          <w:kern w:val="1"/>
          <w:sz w:val="20"/>
          <w:lang w:eastAsia="zh-CN"/>
        </w:rPr>
        <w:t>necessário</w:t>
      </w:r>
      <w:proofErr w:type="gramEnd"/>
      <w:r w:rsidRPr="005A2F1C">
        <w:rPr>
          <w:kern w:val="1"/>
          <w:sz w:val="20"/>
          <w:lang w:eastAsia="zh-CN"/>
        </w:rPr>
        <w:t xml:space="preserve"> a utilização dos Equipamentos de Proteção Individual (EPI) adequados. Na execução do serviço de coleta, os funcionários devem utilizar </w:t>
      </w:r>
      <w:proofErr w:type="spellStart"/>
      <w:r w:rsidRPr="005A2F1C">
        <w:rPr>
          <w:kern w:val="1"/>
          <w:sz w:val="20"/>
          <w:lang w:eastAsia="zh-CN"/>
        </w:rPr>
        <w:t>EPI´s</w:t>
      </w:r>
      <w:proofErr w:type="spellEnd"/>
      <w:r w:rsidRPr="005A2F1C">
        <w:rPr>
          <w:kern w:val="1"/>
          <w:sz w:val="20"/>
          <w:lang w:eastAsia="zh-CN"/>
        </w:rPr>
        <w:t>, tais como: uniformes, jalecos, botas impermeáveis, máscaras, luvas e aventais.</w:t>
      </w:r>
    </w:p>
    <w:p w:rsidR="005A2F1C" w:rsidRPr="005A2F1C" w:rsidRDefault="005A2F1C" w:rsidP="005A2F1C">
      <w:pPr>
        <w:pStyle w:val="Recuodecorpodetexto21"/>
        <w:ind w:left="0"/>
        <w:contextualSpacing/>
        <w:rPr>
          <w:kern w:val="1"/>
          <w:sz w:val="20"/>
          <w:lang w:eastAsia="zh-CN"/>
        </w:rPr>
      </w:pPr>
    </w:p>
    <w:p w:rsidR="005A2F1C" w:rsidRPr="005A2F1C" w:rsidRDefault="005A2F1C" w:rsidP="005A2F1C">
      <w:pPr>
        <w:pStyle w:val="Recuodecorpodetexto21"/>
        <w:ind w:left="0"/>
        <w:contextualSpacing/>
        <w:rPr>
          <w:kern w:val="1"/>
          <w:sz w:val="20"/>
          <w:lang w:eastAsia="zh-CN"/>
        </w:rPr>
      </w:pPr>
      <w:r w:rsidRPr="005A2F1C">
        <w:rPr>
          <w:kern w:val="1"/>
          <w:sz w:val="20"/>
          <w:lang w:eastAsia="zh-CN"/>
        </w:rPr>
        <w:t>A coleta é realizada pela equipe técnica da CONTRATADA e acompanhada por fiscal da CONTRATANTE, sendo agendada após o recebimento de solicitação de coleta enviado por e-mail. Apenas serão coletados resíduos classificados como A2 e A3, devidamente acondicionados e identificados pelo gerador responsável.</w:t>
      </w:r>
    </w:p>
    <w:p w:rsidR="005A2F1C" w:rsidRPr="005A2F1C" w:rsidRDefault="005A2F1C" w:rsidP="005A2F1C">
      <w:pPr>
        <w:pStyle w:val="Recuodecorpodetexto21"/>
        <w:ind w:left="0"/>
        <w:contextualSpacing/>
        <w:rPr>
          <w:kern w:val="1"/>
          <w:sz w:val="20"/>
          <w:lang w:eastAsia="zh-CN"/>
        </w:rPr>
      </w:pPr>
    </w:p>
    <w:p w:rsidR="005A2F1C" w:rsidRPr="005A2F1C" w:rsidRDefault="005A2F1C" w:rsidP="00CF220E">
      <w:pPr>
        <w:numPr>
          <w:ilvl w:val="0"/>
          <w:numId w:val="19"/>
        </w:numPr>
        <w:tabs>
          <w:tab w:val="left" w:pos="360"/>
        </w:tabs>
        <w:suppressAutoHyphens/>
        <w:spacing w:before="240" w:line="360" w:lineRule="auto"/>
        <w:ind w:left="357" w:firstLine="0"/>
        <w:contextualSpacing/>
        <w:jc w:val="both"/>
        <w:rPr>
          <w:rFonts w:ascii="Arial" w:hAnsi="Arial" w:cs="Arial"/>
          <w:bCs/>
          <w:kern w:val="1"/>
          <w:sz w:val="20"/>
          <w:szCs w:val="20"/>
          <w:u w:val="single"/>
          <w:lang w:eastAsia="zh-CN"/>
        </w:rPr>
      </w:pPr>
      <w:bookmarkStart w:id="19" w:name="OLE_LINK1"/>
      <w:bookmarkStart w:id="20" w:name="OLE_LINK2"/>
      <w:r w:rsidRPr="005A2F1C">
        <w:rPr>
          <w:rFonts w:ascii="Arial" w:hAnsi="Arial" w:cs="Arial"/>
          <w:bCs/>
          <w:kern w:val="1"/>
          <w:sz w:val="20"/>
          <w:szCs w:val="20"/>
          <w:u w:val="single"/>
          <w:lang w:eastAsia="zh-CN"/>
        </w:rPr>
        <w:t>Transporte Externo</w:t>
      </w:r>
      <w:bookmarkEnd w:id="19"/>
      <w:bookmarkEnd w:id="20"/>
    </w:p>
    <w:p w:rsidR="005A2F1C" w:rsidRPr="005A2F1C" w:rsidRDefault="005A2F1C" w:rsidP="005A2F1C">
      <w:pPr>
        <w:spacing w:line="360" w:lineRule="auto"/>
        <w:jc w:val="both"/>
        <w:rPr>
          <w:rFonts w:ascii="Arial" w:hAnsi="Arial" w:cs="Arial"/>
          <w:sz w:val="20"/>
          <w:szCs w:val="20"/>
          <w:lang w:eastAsia="zh-CN"/>
        </w:rPr>
      </w:pPr>
      <w:r w:rsidRPr="005A2F1C">
        <w:rPr>
          <w:rFonts w:ascii="Arial" w:hAnsi="Arial" w:cs="Arial"/>
          <w:sz w:val="20"/>
          <w:szCs w:val="20"/>
          <w:lang w:eastAsia="zh-CN"/>
        </w:rPr>
        <w:t>Realizar o transporte externo dos resíduos infectantes previamente acondicionados e identificados, localizados em abrigo temporário até a unidade de disposição final, deverá ser realizado pela equipe técnica da CONTRATADA. O transporte deverá ser realizado por veículo específico e licenciado no INEA, utilizando técnicas e equipamentos que garantam a preservação de acondicionamento e a integridade dos trabalhadores, da população e do meio ambiente, devendo estar de acordo com as orientações dos órgãos de limpeza urbana e com as legislações e normas vigentes.</w:t>
      </w:r>
    </w:p>
    <w:p w:rsidR="005A2F1C" w:rsidRPr="005A2F1C" w:rsidRDefault="005A2F1C" w:rsidP="005A2F1C">
      <w:pPr>
        <w:rPr>
          <w:rFonts w:ascii="Arial" w:hAnsi="Arial" w:cs="Arial"/>
          <w:sz w:val="20"/>
          <w:szCs w:val="20"/>
          <w:lang w:eastAsia="zh-CN"/>
        </w:rPr>
      </w:pPr>
    </w:p>
    <w:p w:rsidR="005A2F1C" w:rsidRPr="005A2F1C" w:rsidRDefault="005A2F1C" w:rsidP="00CF220E">
      <w:pPr>
        <w:numPr>
          <w:ilvl w:val="0"/>
          <w:numId w:val="19"/>
        </w:numPr>
        <w:tabs>
          <w:tab w:val="left" w:pos="360"/>
        </w:tabs>
        <w:suppressAutoHyphens/>
        <w:spacing w:before="240" w:line="360" w:lineRule="auto"/>
        <w:ind w:left="360" w:firstLine="0"/>
        <w:jc w:val="both"/>
        <w:rPr>
          <w:rFonts w:ascii="Arial" w:hAnsi="Arial" w:cs="Arial"/>
          <w:bCs/>
          <w:kern w:val="1"/>
          <w:sz w:val="20"/>
          <w:szCs w:val="20"/>
          <w:u w:val="single"/>
          <w:lang w:eastAsia="zh-CN"/>
        </w:rPr>
      </w:pPr>
      <w:r w:rsidRPr="005A2F1C">
        <w:rPr>
          <w:rFonts w:ascii="Arial" w:hAnsi="Arial" w:cs="Arial"/>
          <w:bCs/>
          <w:kern w:val="1"/>
          <w:sz w:val="20"/>
          <w:szCs w:val="20"/>
          <w:u w:val="single"/>
          <w:lang w:eastAsia="zh-CN"/>
        </w:rPr>
        <w:lastRenderedPageBreak/>
        <w:t>Tratamento Térmico por Incineração dos Resíduos (Grupo A2 e A3)</w:t>
      </w:r>
    </w:p>
    <w:p w:rsidR="004F0707" w:rsidRPr="004F0707" w:rsidRDefault="005A2F1C" w:rsidP="004F0707">
      <w:pPr>
        <w:pStyle w:val="Recuodecorpodetexto22"/>
        <w:ind w:left="0" w:firstLine="0"/>
        <w:rPr>
          <w:kern w:val="1"/>
          <w:sz w:val="20"/>
          <w:lang w:eastAsia="zh-CN"/>
        </w:rPr>
      </w:pPr>
      <w:r w:rsidRPr="004F0707">
        <w:rPr>
          <w:kern w:val="1"/>
          <w:sz w:val="20"/>
          <w:lang w:eastAsia="zh-CN"/>
        </w:rPr>
        <w:t xml:space="preserve">A CONTRATADA realizará o tratamento térmico dos resíduos do Grupo A2 e A3 de acordo com a Resolução Nº. 316 de 29 de outubro de 2002 do Conselho Nacional de Meio Ambiente – </w:t>
      </w:r>
      <w:r w:rsidR="004F0707" w:rsidRPr="004F0707">
        <w:rPr>
          <w:kern w:val="1"/>
          <w:sz w:val="20"/>
          <w:lang w:eastAsia="zh-CN"/>
        </w:rPr>
        <w:t xml:space="preserve">CONAMA, </w:t>
      </w:r>
      <w:proofErr w:type="gramStart"/>
      <w:r w:rsidR="004F0707" w:rsidRPr="004F0707">
        <w:rPr>
          <w:kern w:val="1"/>
          <w:sz w:val="20"/>
          <w:lang w:eastAsia="zh-CN"/>
        </w:rPr>
        <w:t>cuja a</w:t>
      </w:r>
      <w:proofErr w:type="gramEnd"/>
      <w:r w:rsidR="004F0707" w:rsidRPr="004F0707">
        <w:rPr>
          <w:kern w:val="1"/>
          <w:sz w:val="20"/>
          <w:lang w:eastAsia="zh-CN"/>
        </w:rPr>
        <w:t xml:space="preserve"> operação será realizada acima da temperatura mínima de oitocentos graus Celsius. </w:t>
      </w:r>
    </w:p>
    <w:p w:rsidR="004F0707" w:rsidRPr="004F0707" w:rsidRDefault="004F0707" w:rsidP="00CF220E">
      <w:pPr>
        <w:numPr>
          <w:ilvl w:val="0"/>
          <w:numId w:val="19"/>
        </w:numPr>
        <w:tabs>
          <w:tab w:val="left" w:pos="360"/>
        </w:tabs>
        <w:suppressAutoHyphens/>
        <w:spacing w:before="240" w:line="360" w:lineRule="auto"/>
        <w:ind w:left="360" w:firstLine="0"/>
        <w:contextualSpacing/>
        <w:jc w:val="both"/>
        <w:rPr>
          <w:rFonts w:ascii="Arial" w:hAnsi="Arial" w:cs="Arial"/>
          <w:bCs/>
          <w:kern w:val="1"/>
          <w:sz w:val="20"/>
          <w:szCs w:val="20"/>
          <w:u w:val="single"/>
          <w:lang w:eastAsia="zh-CN"/>
        </w:rPr>
      </w:pPr>
      <w:r w:rsidRPr="004F0707">
        <w:rPr>
          <w:rFonts w:ascii="Arial" w:hAnsi="Arial" w:cs="Arial"/>
          <w:bCs/>
          <w:kern w:val="1"/>
          <w:sz w:val="20"/>
          <w:szCs w:val="20"/>
          <w:u w:val="single"/>
          <w:lang w:eastAsia="zh-CN"/>
        </w:rPr>
        <w:t>Disposição Final</w:t>
      </w:r>
    </w:p>
    <w:p w:rsidR="004F0707" w:rsidRPr="004F0707" w:rsidRDefault="004F0707" w:rsidP="004F0707">
      <w:pPr>
        <w:spacing w:before="240" w:line="360" w:lineRule="auto"/>
        <w:contextualSpacing/>
        <w:jc w:val="both"/>
        <w:rPr>
          <w:rFonts w:ascii="Arial" w:hAnsi="Arial" w:cs="Arial"/>
          <w:bCs/>
          <w:kern w:val="1"/>
          <w:sz w:val="20"/>
          <w:szCs w:val="20"/>
          <w:lang w:eastAsia="zh-CN"/>
        </w:rPr>
      </w:pPr>
      <w:r w:rsidRPr="004F0707">
        <w:rPr>
          <w:rFonts w:ascii="Arial" w:hAnsi="Arial" w:cs="Arial"/>
          <w:bCs/>
          <w:kern w:val="1"/>
          <w:sz w:val="20"/>
          <w:szCs w:val="20"/>
          <w:lang w:eastAsia="zh-CN"/>
        </w:rPr>
        <w:t>É a prática de dispor os resíduos sólidos no solo previamente preparado para recebê-los, de acordo com critérios técnico-construtivos e operacionais adequados, em consonância com as exigências dos órgãos ambientais competentes.</w:t>
      </w:r>
    </w:p>
    <w:p w:rsidR="004F0707" w:rsidRPr="004F0707" w:rsidRDefault="004F0707" w:rsidP="004F0707">
      <w:pPr>
        <w:spacing w:before="240" w:line="360" w:lineRule="auto"/>
        <w:contextualSpacing/>
        <w:rPr>
          <w:rFonts w:ascii="Arial" w:hAnsi="Arial" w:cs="Arial"/>
          <w:bCs/>
          <w:kern w:val="1"/>
          <w:sz w:val="20"/>
          <w:szCs w:val="20"/>
          <w:lang w:eastAsia="zh-CN"/>
        </w:rPr>
      </w:pPr>
    </w:p>
    <w:p w:rsidR="004F0707" w:rsidRPr="004F0707" w:rsidRDefault="004F0707" w:rsidP="00CF220E">
      <w:pPr>
        <w:pStyle w:val="PargrafodaLista"/>
        <w:numPr>
          <w:ilvl w:val="0"/>
          <w:numId w:val="23"/>
        </w:numPr>
        <w:rPr>
          <w:rFonts w:ascii="Arial" w:hAnsi="Arial" w:cs="Arial"/>
          <w:bCs/>
          <w:kern w:val="1"/>
          <w:sz w:val="20"/>
          <w:szCs w:val="20"/>
          <w:u w:val="single"/>
          <w:lang w:eastAsia="zh-CN"/>
        </w:rPr>
      </w:pPr>
      <w:bookmarkStart w:id="21" w:name="_Toc354650230"/>
      <w:r w:rsidRPr="004F0707">
        <w:rPr>
          <w:rFonts w:ascii="Arial" w:hAnsi="Arial" w:cs="Arial"/>
          <w:bCs/>
          <w:kern w:val="1"/>
          <w:sz w:val="20"/>
          <w:szCs w:val="20"/>
          <w:u w:val="single"/>
          <w:lang w:eastAsia="zh-CN"/>
        </w:rPr>
        <w:t>EPI</w:t>
      </w:r>
      <w:bookmarkEnd w:id="21"/>
    </w:p>
    <w:p w:rsidR="004F0707" w:rsidRPr="004F0707" w:rsidRDefault="004F0707" w:rsidP="004F0707">
      <w:pPr>
        <w:pStyle w:val="PargrafodaLista"/>
        <w:spacing w:line="360" w:lineRule="auto"/>
        <w:ind w:left="0"/>
        <w:jc w:val="both"/>
        <w:rPr>
          <w:rFonts w:ascii="Arial" w:hAnsi="Arial" w:cs="Arial"/>
          <w:bCs/>
          <w:kern w:val="1"/>
          <w:sz w:val="20"/>
          <w:szCs w:val="20"/>
          <w:lang w:eastAsia="zh-CN"/>
        </w:rPr>
      </w:pPr>
      <w:r w:rsidRPr="004F0707">
        <w:rPr>
          <w:rFonts w:ascii="Arial" w:hAnsi="Arial" w:cs="Arial"/>
          <w:bCs/>
          <w:kern w:val="1"/>
          <w:sz w:val="20"/>
          <w:szCs w:val="20"/>
          <w:lang w:eastAsia="zh-CN"/>
        </w:rPr>
        <w:t>Sigla para “Equipamento de Proteção Individual”.</w:t>
      </w:r>
    </w:p>
    <w:p w:rsidR="004F0707" w:rsidRPr="004F0707" w:rsidRDefault="004F0707" w:rsidP="004F0707">
      <w:pPr>
        <w:spacing w:line="360" w:lineRule="auto"/>
        <w:jc w:val="both"/>
        <w:rPr>
          <w:rFonts w:ascii="Arial" w:hAnsi="Arial" w:cs="Arial"/>
          <w:bCs/>
          <w:kern w:val="1"/>
          <w:sz w:val="20"/>
          <w:szCs w:val="20"/>
          <w:lang w:eastAsia="zh-CN"/>
        </w:rPr>
      </w:pPr>
    </w:p>
    <w:p w:rsidR="004F0707" w:rsidRPr="004F0707" w:rsidRDefault="004F0707" w:rsidP="00CF220E">
      <w:pPr>
        <w:pStyle w:val="PargrafodaLista"/>
        <w:numPr>
          <w:ilvl w:val="0"/>
          <w:numId w:val="23"/>
        </w:numPr>
        <w:rPr>
          <w:rFonts w:ascii="Arial" w:hAnsi="Arial" w:cs="Arial"/>
          <w:bCs/>
          <w:kern w:val="1"/>
          <w:sz w:val="20"/>
          <w:szCs w:val="20"/>
          <w:u w:val="single"/>
          <w:lang w:eastAsia="zh-CN"/>
        </w:rPr>
      </w:pPr>
      <w:bookmarkStart w:id="22" w:name="_Toc354650231"/>
      <w:r w:rsidRPr="004F0707">
        <w:rPr>
          <w:rFonts w:ascii="Arial" w:hAnsi="Arial" w:cs="Arial"/>
          <w:bCs/>
          <w:kern w:val="1"/>
          <w:sz w:val="20"/>
          <w:szCs w:val="20"/>
          <w:u w:val="single"/>
          <w:lang w:eastAsia="zh-CN"/>
        </w:rPr>
        <w:t>INEA</w:t>
      </w:r>
      <w:bookmarkEnd w:id="22"/>
    </w:p>
    <w:p w:rsidR="004F0707" w:rsidRPr="004F0707" w:rsidRDefault="004F0707" w:rsidP="004F0707">
      <w:pPr>
        <w:pStyle w:val="PargrafodaLista"/>
        <w:spacing w:line="360" w:lineRule="auto"/>
        <w:ind w:left="0"/>
        <w:jc w:val="both"/>
        <w:rPr>
          <w:rFonts w:ascii="Arial" w:hAnsi="Arial" w:cs="Arial"/>
          <w:bCs/>
          <w:kern w:val="1"/>
          <w:sz w:val="20"/>
          <w:szCs w:val="20"/>
          <w:lang w:eastAsia="zh-CN"/>
        </w:rPr>
      </w:pPr>
      <w:r w:rsidRPr="004F0707">
        <w:rPr>
          <w:rFonts w:ascii="Arial" w:hAnsi="Arial" w:cs="Arial"/>
          <w:bCs/>
          <w:kern w:val="1"/>
          <w:sz w:val="20"/>
          <w:szCs w:val="20"/>
          <w:lang w:eastAsia="zh-CN"/>
        </w:rPr>
        <w:t>Sigla para “Instituto Estadual do Ambiente”, órgão ambiental do Estado do Rio de Janeiro.</w:t>
      </w:r>
    </w:p>
    <w:p w:rsidR="004F0707" w:rsidRPr="004F0707" w:rsidRDefault="004F0707" w:rsidP="004F0707">
      <w:pPr>
        <w:pStyle w:val="PargrafodaLista"/>
        <w:spacing w:line="360" w:lineRule="auto"/>
        <w:jc w:val="both"/>
        <w:rPr>
          <w:rFonts w:ascii="Arial" w:hAnsi="Arial" w:cs="Arial"/>
          <w:bCs/>
          <w:kern w:val="1"/>
          <w:sz w:val="20"/>
          <w:szCs w:val="20"/>
          <w:lang w:eastAsia="zh-CN"/>
        </w:rPr>
      </w:pPr>
    </w:p>
    <w:p w:rsidR="004F0707" w:rsidRPr="004F0707" w:rsidRDefault="004F0707" w:rsidP="00CF220E">
      <w:pPr>
        <w:pStyle w:val="PargrafodaLista"/>
        <w:numPr>
          <w:ilvl w:val="0"/>
          <w:numId w:val="23"/>
        </w:numPr>
        <w:spacing w:line="360" w:lineRule="auto"/>
        <w:jc w:val="both"/>
        <w:rPr>
          <w:rFonts w:ascii="Arial" w:hAnsi="Arial" w:cs="Arial"/>
          <w:bCs/>
          <w:kern w:val="1"/>
          <w:sz w:val="20"/>
          <w:szCs w:val="20"/>
          <w:u w:val="single"/>
          <w:lang w:eastAsia="zh-CN"/>
        </w:rPr>
      </w:pPr>
      <w:r w:rsidRPr="004F0707">
        <w:rPr>
          <w:rFonts w:ascii="Arial" w:hAnsi="Arial" w:cs="Arial"/>
          <w:bCs/>
          <w:kern w:val="1"/>
          <w:sz w:val="20"/>
          <w:szCs w:val="20"/>
          <w:u w:val="single"/>
          <w:lang w:eastAsia="zh-CN"/>
        </w:rPr>
        <w:t>CONAMA</w:t>
      </w:r>
    </w:p>
    <w:p w:rsidR="004F0707" w:rsidRPr="004F0707" w:rsidRDefault="004F0707" w:rsidP="004F0707">
      <w:pPr>
        <w:pStyle w:val="PargrafodaLista"/>
        <w:spacing w:line="360" w:lineRule="auto"/>
        <w:ind w:left="0"/>
        <w:jc w:val="both"/>
        <w:rPr>
          <w:rFonts w:ascii="Arial" w:hAnsi="Arial" w:cs="Arial"/>
          <w:bCs/>
          <w:kern w:val="1"/>
          <w:sz w:val="20"/>
          <w:szCs w:val="20"/>
          <w:lang w:eastAsia="zh-CN"/>
        </w:rPr>
      </w:pPr>
      <w:r w:rsidRPr="004F0707">
        <w:rPr>
          <w:rFonts w:ascii="Arial" w:hAnsi="Arial" w:cs="Arial"/>
          <w:bCs/>
          <w:kern w:val="1"/>
          <w:sz w:val="20"/>
          <w:szCs w:val="20"/>
          <w:lang w:eastAsia="zh-CN"/>
        </w:rPr>
        <w:t>Sigla para “Conselho Nacional do Meio Ambiente”, órgão consultivo e deliberativo do Sistema Nacional do Meio Ambiente.</w:t>
      </w:r>
    </w:p>
    <w:p w:rsidR="004F0707" w:rsidRPr="004F0707" w:rsidRDefault="004F0707" w:rsidP="004F0707">
      <w:pPr>
        <w:pStyle w:val="PargrafodaLista"/>
        <w:spacing w:line="360" w:lineRule="auto"/>
        <w:jc w:val="both"/>
        <w:rPr>
          <w:rFonts w:ascii="Arial" w:hAnsi="Arial" w:cs="Arial"/>
          <w:bCs/>
          <w:kern w:val="1"/>
          <w:sz w:val="20"/>
          <w:szCs w:val="20"/>
          <w:lang w:eastAsia="zh-CN"/>
        </w:rPr>
      </w:pPr>
    </w:p>
    <w:p w:rsidR="004F0707" w:rsidRPr="004F0707" w:rsidRDefault="004F0707" w:rsidP="00CF220E">
      <w:pPr>
        <w:pStyle w:val="PargrafodaLista"/>
        <w:numPr>
          <w:ilvl w:val="0"/>
          <w:numId w:val="23"/>
        </w:numPr>
        <w:rPr>
          <w:rFonts w:ascii="Arial" w:hAnsi="Arial" w:cs="Arial"/>
          <w:bCs/>
          <w:kern w:val="1"/>
          <w:sz w:val="20"/>
          <w:szCs w:val="20"/>
          <w:u w:val="single"/>
          <w:lang w:eastAsia="zh-CN"/>
        </w:rPr>
      </w:pPr>
      <w:bookmarkStart w:id="23" w:name="_Toc354650232"/>
      <w:r w:rsidRPr="004F0707">
        <w:rPr>
          <w:rFonts w:ascii="Arial" w:hAnsi="Arial" w:cs="Arial"/>
          <w:bCs/>
          <w:kern w:val="1"/>
          <w:sz w:val="20"/>
          <w:szCs w:val="20"/>
          <w:u w:val="single"/>
          <w:lang w:eastAsia="zh-CN"/>
        </w:rPr>
        <w:t>IFF</w:t>
      </w:r>
      <w:bookmarkEnd w:id="23"/>
    </w:p>
    <w:p w:rsidR="004F0707" w:rsidRPr="004F0707" w:rsidRDefault="004F0707" w:rsidP="004F0707">
      <w:pPr>
        <w:pStyle w:val="PargrafodaLista"/>
        <w:spacing w:line="360" w:lineRule="auto"/>
        <w:ind w:left="0"/>
        <w:jc w:val="both"/>
        <w:rPr>
          <w:rFonts w:ascii="Arial" w:hAnsi="Arial" w:cs="Arial"/>
          <w:bCs/>
          <w:kern w:val="1"/>
          <w:sz w:val="20"/>
          <w:szCs w:val="20"/>
          <w:lang w:eastAsia="zh-CN"/>
        </w:rPr>
      </w:pPr>
      <w:r w:rsidRPr="004F0707">
        <w:rPr>
          <w:rFonts w:ascii="Arial" w:hAnsi="Arial" w:cs="Arial"/>
          <w:bCs/>
          <w:kern w:val="1"/>
          <w:sz w:val="20"/>
          <w:szCs w:val="20"/>
          <w:lang w:eastAsia="zh-CN"/>
        </w:rPr>
        <w:t>Sigla para “Instituto nacional da saúde da mulher, da criança e do adolescente, Fernandes Figueira”.</w:t>
      </w:r>
    </w:p>
    <w:p w:rsidR="004F0707" w:rsidRPr="004F0707" w:rsidRDefault="004F0707" w:rsidP="004F0707">
      <w:pPr>
        <w:pStyle w:val="PargrafodaLista"/>
        <w:spacing w:line="360" w:lineRule="auto"/>
        <w:jc w:val="both"/>
        <w:rPr>
          <w:rFonts w:ascii="Arial" w:hAnsi="Arial" w:cs="Arial"/>
          <w:bCs/>
          <w:kern w:val="1"/>
          <w:sz w:val="20"/>
          <w:szCs w:val="20"/>
          <w:lang w:eastAsia="zh-CN"/>
        </w:rPr>
      </w:pPr>
    </w:p>
    <w:p w:rsidR="004F0707" w:rsidRPr="004F0707" w:rsidRDefault="004F0707" w:rsidP="00CF220E">
      <w:pPr>
        <w:pStyle w:val="PargrafodaLista"/>
        <w:numPr>
          <w:ilvl w:val="0"/>
          <w:numId w:val="23"/>
        </w:numPr>
        <w:rPr>
          <w:rFonts w:ascii="Arial" w:hAnsi="Arial" w:cs="Arial"/>
          <w:bCs/>
          <w:kern w:val="1"/>
          <w:sz w:val="20"/>
          <w:szCs w:val="20"/>
          <w:u w:val="single"/>
          <w:lang w:eastAsia="zh-CN"/>
        </w:rPr>
      </w:pPr>
      <w:bookmarkStart w:id="24" w:name="_Toc354650233"/>
      <w:r w:rsidRPr="004F0707">
        <w:rPr>
          <w:rFonts w:ascii="Arial" w:hAnsi="Arial" w:cs="Arial"/>
          <w:bCs/>
          <w:kern w:val="1"/>
          <w:sz w:val="20"/>
          <w:szCs w:val="20"/>
          <w:u w:val="single"/>
          <w:lang w:eastAsia="zh-CN"/>
        </w:rPr>
        <w:t>FIOCRUZ</w:t>
      </w:r>
      <w:bookmarkEnd w:id="24"/>
    </w:p>
    <w:p w:rsidR="004F0707" w:rsidRPr="004F0707" w:rsidRDefault="004F0707" w:rsidP="004F0707">
      <w:pPr>
        <w:pStyle w:val="PargrafodaLista"/>
        <w:spacing w:line="360" w:lineRule="auto"/>
        <w:ind w:left="0"/>
        <w:jc w:val="both"/>
        <w:rPr>
          <w:rFonts w:ascii="Arial" w:hAnsi="Arial" w:cs="Arial"/>
          <w:bCs/>
          <w:kern w:val="1"/>
          <w:sz w:val="20"/>
          <w:szCs w:val="20"/>
          <w:lang w:eastAsia="zh-CN"/>
        </w:rPr>
      </w:pPr>
      <w:r w:rsidRPr="004F0707">
        <w:rPr>
          <w:rFonts w:ascii="Arial" w:hAnsi="Arial" w:cs="Arial"/>
          <w:bCs/>
          <w:kern w:val="1"/>
          <w:sz w:val="20"/>
          <w:szCs w:val="20"/>
          <w:lang w:eastAsia="zh-CN"/>
        </w:rPr>
        <w:t>Sigla para “Fundação Oswaldo Cruz”.</w:t>
      </w:r>
    </w:p>
    <w:p w:rsidR="004F0707" w:rsidRPr="004F0707" w:rsidRDefault="004F0707" w:rsidP="004F0707">
      <w:pPr>
        <w:pStyle w:val="PargrafodaLista"/>
        <w:spacing w:before="240" w:line="360" w:lineRule="auto"/>
        <w:rPr>
          <w:rFonts w:ascii="Arial" w:hAnsi="Arial" w:cs="Arial"/>
          <w:bCs/>
          <w:kern w:val="1"/>
          <w:sz w:val="20"/>
          <w:szCs w:val="20"/>
          <w:lang w:eastAsia="zh-CN"/>
        </w:rPr>
      </w:pPr>
    </w:p>
    <w:p w:rsidR="004F0707" w:rsidRPr="004F0707" w:rsidRDefault="004F0707" w:rsidP="004F0707">
      <w:pPr>
        <w:spacing w:before="240" w:line="360" w:lineRule="auto"/>
        <w:contextualSpacing/>
        <w:rPr>
          <w:rFonts w:ascii="Arial" w:hAnsi="Arial" w:cs="Arial"/>
          <w:bCs/>
          <w:kern w:val="1"/>
          <w:sz w:val="20"/>
          <w:szCs w:val="20"/>
          <w:lang w:eastAsia="zh-CN"/>
        </w:rPr>
      </w:pPr>
    </w:p>
    <w:p w:rsidR="004F0707" w:rsidRPr="004F0707" w:rsidRDefault="004F0707" w:rsidP="00CF220E">
      <w:pPr>
        <w:pStyle w:val="PargrafodaLista"/>
        <w:numPr>
          <w:ilvl w:val="2"/>
          <w:numId w:val="20"/>
        </w:numPr>
        <w:jc w:val="both"/>
        <w:rPr>
          <w:rFonts w:ascii="Arial" w:hAnsi="Arial" w:cs="Arial"/>
          <w:color w:val="000000"/>
          <w:sz w:val="20"/>
          <w:szCs w:val="20"/>
        </w:rPr>
      </w:pPr>
      <w:r w:rsidRPr="004F0707">
        <w:rPr>
          <w:rFonts w:ascii="Arial" w:hAnsi="Arial" w:cs="Arial"/>
          <w:color w:val="000000"/>
          <w:sz w:val="20"/>
          <w:szCs w:val="20"/>
        </w:rPr>
        <w:t>DAS ESPECIFICAÇÕES DAS BOMBONAS E DO VEÍCULO DE TRANSPORTE EXTERNO</w:t>
      </w:r>
    </w:p>
    <w:p w:rsidR="004F0707" w:rsidRPr="004F0707" w:rsidRDefault="004F0707" w:rsidP="004F0707">
      <w:pPr>
        <w:rPr>
          <w:rFonts w:ascii="Arial" w:hAnsi="Arial" w:cs="Arial"/>
          <w:sz w:val="20"/>
          <w:szCs w:val="20"/>
          <w:lang w:eastAsia="x-none"/>
        </w:rPr>
      </w:pPr>
    </w:p>
    <w:p w:rsidR="004F0707" w:rsidRPr="004F0707" w:rsidRDefault="004F0707" w:rsidP="004F0707">
      <w:pPr>
        <w:rPr>
          <w:rFonts w:ascii="Arial" w:hAnsi="Arial" w:cs="Arial"/>
          <w:color w:val="000000"/>
          <w:sz w:val="20"/>
          <w:szCs w:val="20"/>
        </w:rPr>
      </w:pPr>
    </w:p>
    <w:p w:rsidR="004F0707" w:rsidRPr="004F0707" w:rsidRDefault="004F0707" w:rsidP="00CF220E">
      <w:pPr>
        <w:numPr>
          <w:ilvl w:val="0"/>
          <w:numId w:val="21"/>
        </w:numPr>
        <w:suppressAutoHyphens/>
        <w:spacing w:line="360" w:lineRule="auto"/>
        <w:jc w:val="both"/>
        <w:rPr>
          <w:rFonts w:ascii="Arial" w:hAnsi="Arial" w:cs="Arial"/>
          <w:color w:val="000000"/>
          <w:sz w:val="20"/>
          <w:szCs w:val="20"/>
        </w:rPr>
      </w:pPr>
      <w:proofErr w:type="spellStart"/>
      <w:r w:rsidRPr="004F0707">
        <w:rPr>
          <w:rFonts w:ascii="Arial" w:hAnsi="Arial" w:cs="Arial"/>
          <w:color w:val="000000"/>
          <w:sz w:val="20"/>
          <w:szCs w:val="20"/>
        </w:rPr>
        <w:t>Bombona</w:t>
      </w:r>
      <w:proofErr w:type="spellEnd"/>
      <w:r w:rsidRPr="004F0707">
        <w:rPr>
          <w:rFonts w:ascii="Arial" w:hAnsi="Arial" w:cs="Arial"/>
          <w:color w:val="000000"/>
          <w:sz w:val="20"/>
          <w:szCs w:val="20"/>
        </w:rPr>
        <w:t xml:space="preserve"> para Acondicionamento de Resíduos Infectantes e Coleta Interna </w:t>
      </w:r>
    </w:p>
    <w:p w:rsidR="004F0707" w:rsidRPr="004F0707" w:rsidRDefault="004F0707" w:rsidP="004F0707">
      <w:pPr>
        <w:tabs>
          <w:tab w:val="left" w:pos="432"/>
          <w:tab w:val="left" w:pos="851"/>
        </w:tabs>
        <w:ind w:left="72"/>
        <w:rPr>
          <w:rFonts w:ascii="Arial" w:hAnsi="Arial" w:cs="Arial"/>
          <w:color w:val="000000"/>
          <w:sz w:val="20"/>
          <w:szCs w:val="20"/>
        </w:rPr>
      </w:pPr>
    </w:p>
    <w:p w:rsidR="004F0707" w:rsidRPr="004F0707" w:rsidRDefault="004F0707" w:rsidP="00CF220E">
      <w:pPr>
        <w:pStyle w:val="PargrafodaLista"/>
        <w:numPr>
          <w:ilvl w:val="0"/>
          <w:numId w:val="22"/>
        </w:numPr>
        <w:spacing w:line="360" w:lineRule="auto"/>
        <w:ind w:left="641" w:hanging="357"/>
        <w:jc w:val="both"/>
        <w:rPr>
          <w:rFonts w:ascii="Arial" w:hAnsi="Arial" w:cs="Arial"/>
          <w:color w:val="000000"/>
          <w:sz w:val="20"/>
          <w:szCs w:val="20"/>
        </w:rPr>
      </w:pPr>
      <w:proofErr w:type="spellStart"/>
      <w:r w:rsidRPr="004F0707">
        <w:rPr>
          <w:rFonts w:ascii="Arial" w:hAnsi="Arial" w:cs="Arial"/>
          <w:color w:val="000000"/>
          <w:sz w:val="20"/>
          <w:szCs w:val="20"/>
        </w:rPr>
        <w:t>Bombona</w:t>
      </w:r>
      <w:proofErr w:type="spellEnd"/>
      <w:r w:rsidRPr="004F0707">
        <w:rPr>
          <w:rFonts w:ascii="Arial" w:hAnsi="Arial" w:cs="Arial"/>
          <w:color w:val="000000"/>
          <w:sz w:val="20"/>
          <w:szCs w:val="20"/>
        </w:rPr>
        <w:t xml:space="preserve"> plástica de Polietileno (PE) ou Polipropileno (PP), com capacidade de acondicionamento de </w:t>
      </w:r>
      <w:smartTag w:uri="urn:schemas-microsoft-com:office:smarttags" w:element="metricconverter">
        <w:smartTagPr>
          <w:attr w:name="ProductID" w:val="50 litros"/>
        </w:smartTagPr>
        <w:r w:rsidRPr="004F0707">
          <w:rPr>
            <w:rFonts w:ascii="Arial" w:hAnsi="Arial" w:cs="Arial"/>
            <w:color w:val="000000"/>
            <w:sz w:val="20"/>
            <w:szCs w:val="20"/>
          </w:rPr>
          <w:t>50 litros</w:t>
        </w:r>
      </w:smartTag>
      <w:r w:rsidRPr="004F0707">
        <w:rPr>
          <w:rFonts w:ascii="Arial" w:hAnsi="Arial" w:cs="Arial"/>
          <w:color w:val="000000"/>
          <w:sz w:val="20"/>
          <w:szCs w:val="20"/>
        </w:rPr>
        <w:t xml:space="preserve"> e tampa removível, que deverão atender as normas e legislações referentes ao transporte terrestre de cargas perigosas conforme ABNT NBR 7500 e RDC 222/2018.  </w:t>
      </w:r>
    </w:p>
    <w:p w:rsidR="004F0707" w:rsidRPr="004F0707" w:rsidRDefault="004F0707" w:rsidP="004F0707">
      <w:pPr>
        <w:pStyle w:val="PargrafodaLista"/>
        <w:spacing w:line="360" w:lineRule="auto"/>
        <w:ind w:left="644"/>
        <w:jc w:val="both"/>
        <w:rPr>
          <w:rFonts w:ascii="Arial" w:hAnsi="Arial" w:cs="Arial"/>
          <w:bCs/>
          <w:color w:val="000000"/>
          <w:sz w:val="20"/>
          <w:szCs w:val="20"/>
        </w:rPr>
      </w:pPr>
    </w:p>
    <w:p w:rsidR="004F0707" w:rsidRPr="004F0707" w:rsidRDefault="004F0707" w:rsidP="00CF220E">
      <w:pPr>
        <w:pStyle w:val="PargrafodaLista"/>
        <w:numPr>
          <w:ilvl w:val="0"/>
          <w:numId w:val="22"/>
        </w:numPr>
        <w:spacing w:line="360" w:lineRule="auto"/>
        <w:jc w:val="both"/>
        <w:rPr>
          <w:rFonts w:ascii="Arial" w:hAnsi="Arial" w:cs="Arial"/>
          <w:color w:val="000000"/>
          <w:sz w:val="20"/>
          <w:szCs w:val="20"/>
        </w:rPr>
      </w:pPr>
      <w:r w:rsidRPr="004F0707">
        <w:rPr>
          <w:rFonts w:ascii="Arial" w:hAnsi="Arial" w:cs="Arial"/>
          <w:color w:val="000000"/>
          <w:sz w:val="20"/>
          <w:szCs w:val="20"/>
        </w:rPr>
        <w:t xml:space="preserve">A </w:t>
      </w:r>
      <w:proofErr w:type="spellStart"/>
      <w:r w:rsidRPr="004F0707">
        <w:rPr>
          <w:rFonts w:ascii="Arial" w:hAnsi="Arial" w:cs="Arial"/>
          <w:color w:val="000000"/>
          <w:sz w:val="20"/>
          <w:szCs w:val="20"/>
        </w:rPr>
        <w:t>bombona</w:t>
      </w:r>
      <w:proofErr w:type="spellEnd"/>
      <w:r w:rsidRPr="004F0707">
        <w:rPr>
          <w:rFonts w:ascii="Arial" w:hAnsi="Arial" w:cs="Arial"/>
          <w:color w:val="000000"/>
          <w:sz w:val="20"/>
          <w:szCs w:val="20"/>
        </w:rPr>
        <w:t xml:space="preserve"> fornecida deverá ser de primeiro uso (nova) para evitar contaminação das instalações da CONTRATANTE.</w:t>
      </w:r>
    </w:p>
    <w:p w:rsidR="005A2F1C" w:rsidRPr="004F0707" w:rsidRDefault="005A2F1C" w:rsidP="005A2F1C">
      <w:pPr>
        <w:spacing w:line="360" w:lineRule="auto"/>
        <w:contextualSpacing/>
        <w:jc w:val="both"/>
        <w:rPr>
          <w:rFonts w:ascii="Arial" w:hAnsi="Arial" w:cs="Arial"/>
          <w:bCs/>
          <w:kern w:val="1"/>
          <w:sz w:val="20"/>
          <w:szCs w:val="20"/>
          <w:lang w:eastAsia="zh-CN"/>
        </w:rPr>
      </w:pPr>
    </w:p>
    <w:p w:rsidR="004F0707" w:rsidRPr="004F0707" w:rsidRDefault="004F0707" w:rsidP="00CF220E">
      <w:pPr>
        <w:pStyle w:val="PargrafodaLista"/>
        <w:numPr>
          <w:ilvl w:val="0"/>
          <w:numId w:val="22"/>
        </w:numPr>
        <w:spacing w:line="360" w:lineRule="auto"/>
        <w:jc w:val="both"/>
        <w:rPr>
          <w:rFonts w:ascii="Arial" w:hAnsi="Arial" w:cs="Arial"/>
          <w:color w:val="000000"/>
          <w:sz w:val="20"/>
          <w:szCs w:val="20"/>
        </w:rPr>
      </w:pPr>
      <w:r w:rsidRPr="004F0707">
        <w:rPr>
          <w:rFonts w:ascii="Arial" w:hAnsi="Arial" w:cs="Arial"/>
          <w:color w:val="000000"/>
          <w:sz w:val="20"/>
          <w:szCs w:val="20"/>
        </w:rPr>
        <w:t xml:space="preserve">A quantidade de </w:t>
      </w:r>
      <w:proofErr w:type="spellStart"/>
      <w:r w:rsidRPr="004F0707">
        <w:rPr>
          <w:rFonts w:ascii="Arial" w:hAnsi="Arial" w:cs="Arial"/>
          <w:color w:val="000000"/>
          <w:sz w:val="20"/>
          <w:szCs w:val="20"/>
        </w:rPr>
        <w:t>bombonas</w:t>
      </w:r>
      <w:proofErr w:type="spellEnd"/>
      <w:r w:rsidRPr="004F0707">
        <w:rPr>
          <w:rFonts w:ascii="Arial" w:hAnsi="Arial" w:cs="Arial"/>
          <w:color w:val="000000"/>
          <w:sz w:val="20"/>
          <w:szCs w:val="20"/>
        </w:rPr>
        <w:t xml:space="preserve"> a ser fornecida pela CONTRATADA é determinada de acordo com a demanda quinzenal de cada unidade e prevista neste Termo de Referência. </w:t>
      </w:r>
    </w:p>
    <w:p w:rsidR="004F0707" w:rsidRPr="004F0707" w:rsidRDefault="004F0707" w:rsidP="004F0707">
      <w:pPr>
        <w:spacing w:line="360" w:lineRule="auto"/>
        <w:jc w:val="both"/>
        <w:rPr>
          <w:rFonts w:ascii="Arial" w:hAnsi="Arial" w:cs="Arial"/>
          <w:color w:val="000000"/>
          <w:sz w:val="20"/>
          <w:szCs w:val="20"/>
        </w:rPr>
      </w:pPr>
    </w:p>
    <w:p w:rsidR="004F0707" w:rsidRPr="004F0707" w:rsidRDefault="004F0707" w:rsidP="00CF220E">
      <w:pPr>
        <w:numPr>
          <w:ilvl w:val="0"/>
          <w:numId w:val="21"/>
        </w:numPr>
        <w:suppressAutoHyphens/>
        <w:spacing w:line="360" w:lineRule="auto"/>
        <w:jc w:val="both"/>
        <w:rPr>
          <w:rFonts w:ascii="Arial" w:hAnsi="Arial" w:cs="Arial"/>
          <w:color w:val="000000"/>
          <w:sz w:val="20"/>
          <w:szCs w:val="20"/>
          <w:u w:val="single"/>
        </w:rPr>
      </w:pPr>
      <w:r w:rsidRPr="004F0707">
        <w:rPr>
          <w:rFonts w:ascii="Arial" w:hAnsi="Arial" w:cs="Arial"/>
          <w:color w:val="000000"/>
          <w:sz w:val="20"/>
          <w:szCs w:val="20"/>
          <w:u w:val="single"/>
        </w:rPr>
        <w:t>Veículo de Transporte externo de Resíduo do Grupo A2 e A3</w:t>
      </w:r>
    </w:p>
    <w:p w:rsidR="004F0707" w:rsidRPr="004F0707" w:rsidRDefault="004F0707" w:rsidP="004F0707">
      <w:pPr>
        <w:suppressAutoHyphens/>
        <w:spacing w:line="360" w:lineRule="auto"/>
        <w:ind w:left="1140"/>
        <w:jc w:val="both"/>
        <w:rPr>
          <w:rFonts w:ascii="Arial" w:hAnsi="Arial" w:cs="Arial"/>
          <w:color w:val="000000"/>
          <w:sz w:val="20"/>
          <w:szCs w:val="20"/>
          <w:u w:val="single"/>
        </w:rPr>
      </w:pPr>
    </w:p>
    <w:p w:rsidR="004F0707" w:rsidRPr="004F0707" w:rsidRDefault="004F0707" w:rsidP="00CF220E">
      <w:pPr>
        <w:numPr>
          <w:ilvl w:val="0"/>
          <w:numId w:val="24"/>
        </w:numPr>
        <w:tabs>
          <w:tab w:val="left" w:pos="786"/>
        </w:tabs>
        <w:suppressAutoHyphens/>
        <w:spacing w:line="360" w:lineRule="auto"/>
        <w:ind w:left="786"/>
        <w:jc w:val="both"/>
        <w:rPr>
          <w:rFonts w:ascii="Arial" w:hAnsi="Arial" w:cs="Arial"/>
          <w:color w:val="000000"/>
          <w:sz w:val="20"/>
          <w:szCs w:val="20"/>
        </w:rPr>
      </w:pPr>
      <w:r w:rsidRPr="004F0707">
        <w:rPr>
          <w:rFonts w:ascii="Arial" w:hAnsi="Arial" w:cs="Arial"/>
          <w:color w:val="000000"/>
          <w:sz w:val="20"/>
          <w:szCs w:val="20"/>
        </w:rPr>
        <w:t xml:space="preserve">O veículo deve ser devidamente licenciado pelos órgãos competentes; </w:t>
      </w:r>
    </w:p>
    <w:p w:rsidR="004F0707" w:rsidRPr="004F0707" w:rsidRDefault="004F0707" w:rsidP="004F0707">
      <w:pPr>
        <w:tabs>
          <w:tab w:val="left" w:pos="786"/>
        </w:tabs>
        <w:suppressAutoHyphens/>
        <w:spacing w:line="360" w:lineRule="auto"/>
        <w:ind w:left="786"/>
        <w:jc w:val="both"/>
        <w:rPr>
          <w:rFonts w:ascii="Arial" w:hAnsi="Arial" w:cs="Arial"/>
          <w:color w:val="000000"/>
          <w:sz w:val="20"/>
          <w:szCs w:val="20"/>
        </w:rPr>
      </w:pPr>
    </w:p>
    <w:p w:rsidR="004F0707" w:rsidRPr="004F0707" w:rsidRDefault="004F0707" w:rsidP="00CF220E">
      <w:pPr>
        <w:numPr>
          <w:ilvl w:val="0"/>
          <w:numId w:val="24"/>
        </w:numPr>
        <w:tabs>
          <w:tab w:val="left" w:pos="786"/>
        </w:tabs>
        <w:suppressAutoHyphens/>
        <w:spacing w:line="360" w:lineRule="auto"/>
        <w:ind w:left="786"/>
        <w:jc w:val="both"/>
        <w:rPr>
          <w:rFonts w:ascii="Arial" w:hAnsi="Arial" w:cs="Arial"/>
          <w:color w:val="000000"/>
          <w:sz w:val="20"/>
          <w:szCs w:val="20"/>
        </w:rPr>
      </w:pPr>
      <w:r w:rsidRPr="004F0707">
        <w:rPr>
          <w:rFonts w:ascii="Arial" w:hAnsi="Arial" w:cs="Arial"/>
          <w:color w:val="000000"/>
          <w:sz w:val="20"/>
          <w:szCs w:val="20"/>
        </w:rPr>
        <w:t>O veículo coletor deverá obedecer às seguintes normas e legislações: Decreto n° 96.044 de 18 de maio de 1988; Resolução ANTT 5232/2016; NBR-7500; NBR-7503 e NBR-9735;</w:t>
      </w:r>
    </w:p>
    <w:p w:rsidR="004F0707" w:rsidRPr="004F0707" w:rsidRDefault="004F0707" w:rsidP="004F0707">
      <w:pPr>
        <w:tabs>
          <w:tab w:val="left" w:pos="786"/>
        </w:tabs>
        <w:suppressAutoHyphens/>
        <w:spacing w:line="360" w:lineRule="auto"/>
        <w:jc w:val="both"/>
        <w:rPr>
          <w:rFonts w:ascii="Arial" w:hAnsi="Arial" w:cs="Arial"/>
          <w:color w:val="000000"/>
          <w:sz w:val="20"/>
          <w:szCs w:val="20"/>
        </w:rPr>
      </w:pPr>
    </w:p>
    <w:p w:rsidR="004F0707" w:rsidRPr="004F0707" w:rsidRDefault="004F0707" w:rsidP="00CF220E">
      <w:pPr>
        <w:pStyle w:val="PargrafodaLista"/>
        <w:numPr>
          <w:ilvl w:val="0"/>
          <w:numId w:val="24"/>
        </w:numPr>
        <w:tabs>
          <w:tab w:val="clear" w:pos="360"/>
        </w:tabs>
        <w:suppressAutoHyphens/>
        <w:spacing w:line="360" w:lineRule="auto"/>
        <w:ind w:left="851" w:hanging="425"/>
        <w:contextualSpacing w:val="0"/>
        <w:jc w:val="both"/>
        <w:rPr>
          <w:rFonts w:ascii="Arial" w:hAnsi="Arial" w:cs="Arial"/>
          <w:color w:val="000000"/>
          <w:sz w:val="20"/>
          <w:szCs w:val="20"/>
        </w:rPr>
      </w:pPr>
      <w:proofErr w:type="gramStart"/>
      <w:r w:rsidRPr="004F0707">
        <w:rPr>
          <w:rFonts w:ascii="Arial" w:hAnsi="Arial" w:cs="Arial"/>
          <w:color w:val="000000"/>
          <w:sz w:val="20"/>
          <w:szCs w:val="20"/>
        </w:rPr>
        <w:t>obedecer</w:t>
      </w:r>
      <w:proofErr w:type="gramEnd"/>
      <w:r w:rsidRPr="004F0707">
        <w:rPr>
          <w:rFonts w:ascii="Arial" w:hAnsi="Arial" w:cs="Arial"/>
          <w:color w:val="000000"/>
          <w:sz w:val="20"/>
          <w:szCs w:val="20"/>
        </w:rPr>
        <w:t xml:space="preserve"> aos requisitos de construção e inspeção para coletor-transportador rodoviário de resíduos de saúde, conforme ABNT NBR 14652:2013;</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numPr>
          <w:ilvl w:val="0"/>
          <w:numId w:val="24"/>
        </w:numPr>
        <w:tabs>
          <w:tab w:val="clear" w:pos="360"/>
        </w:tabs>
        <w:suppressAutoHyphens/>
        <w:spacing w:line="360" w:lineRule="auto"/>
        <w:ind w:left="851"/>
        <w:jc w:val="both"/>
        <w:rPr>
          <w:rFonts w:ascii="Arial" w:hAnsi="Arial" w:cs="Arial"/>
          <w:color w:val="000000"/>
          <w:sz w:val="20"/>
          <w:szCs w:val="20"/>
        </w:rPr>
      </w:pPr>
      <w:r w:rsidRPr="004F0707">
        <w:rPr>
          <w:rFonts w:ascii="Arial" w:hAnsi="Arial" w:cs="Arial"/>
          <w:color w:val="000000"/>
          <w:sz w:val="20"/>
          <w:szCs w:val="20"/>
        </w:rPr>
        <w:t>Constar em local visível o nome da municipalidade, o nome da empresa coletora (endereço e telefone), com identificação de risco de acordo com a NBR 7500, com símbolo e inscrição de “Resíduo Infectante</w:t>
      </w:r>
      <w:proofErr w:type="gramStart"/>
      <w:r w:rsidRPr="004F0707">
        <w:rPr>
          <w:rFonts w:ascii="Arial" w:hAnsi="Arial" w:cs="Arial"/>
          <w:color w:val="000000"/>
          <w:sz w:val="20"/>
          <w:szCs w:val="20"/>
        </w:rPr>
        <w:t xml:space="preserve"> “</w:t>
      </w:r>
      <w:proofErr w:type="gramEnd"/>
      <w:r w:rsidRPr="004F0707">
        <w:rPr>
          <w:rFonts w:ascii="Arial" w:hAnsi="Arial" w:cs="Arial"/>
          <w:color w:val="000000"/>
          <w:sz w:val="20"/>
          <w:szCs w:val="20"/>
        </w:rPr>
        <w:t>, com o número ou código estabelecido na Resolução ANTT 5232/2016, e o número do veículo coletor.</w:t>
      </w:r>
    </w:p>
    <w:p w:rsidR="004F0707" w:rsidRPr="004F0707" w:rsidRDefault="004F0707" w:rsidP="004F0707">
      <w:pPr>
        <w:pStyle w:val="PargrafodaLista"/>
        <w:rPr>
          <w:rFonts w:ascii="Arial" w:hAnsi="Arial" w:cs="Arial"/>
          <w:color w:val="000000"/>
          <w:sz w:val="20"/>
          <w:szCs w:val="20"/>
        </w:rPr>
      </w:pPr>
    </w:p>
    <w:p w:rsidR="004F0707" w:rsidRPr="004F0707" w:rsidRDefault="004F0707" w:rsidP="00CF220E">
      <w:pPr>
        <w:numPr>
          <w:ilvl w:val="0"/>
          <w:numId w:val="24"/>
        </w:numPr>
        <w:tabs>
          <w:tab w:val="clear" w:pos="360"/>
        </w:tabs>
        <w:suppressAutoHyphens/>
        <w:spacing w:line="360" w:lineRule="auto"/>
        <w:ind w:left="851" w:hanging="425"/>
        <w:jc w:val="both"/>
        <w:rPr>
          <w:rFonts w:ascii="Arial" w:hAnsi="Arial" w:cs="Arial"/>
          <w:color w:val="000000"/>
          <w:sz w:val="20"/>
          <w:szCs w:val="20"/>
        </w:rPr>
      </w:pPr>
      <w:proofErr w:type="gramStart"/>
      <w:r w:rsidRPr="004F0707">
        <w:rPr>
          <w:rFonts w:ascii="Arial" w:hAnsi="Arial" w:cs="Arial"/>
          <w:color w:val="000000"/>
          <w:sz w:val="20"/>
          <w:szCs w:val="20"/>
        </w:rPr>
        <w:t>ter</w:t>
      </w:r>
      <w:proofErr w:type="gramEnd"/>
      <w:r w:rsidRPr="004F0707">
        <w:rPr>
          <w:rFonts w:ascii="Arial" w:hAnsi="Arial" w:cs="Arial"/>
          <w:color w:val="000000"/>
          <w:sz w:val="20"/>
          <w:szCs w:val="20"/>
        </w:rPr>
        <w:t xml:space="preserve"> superfícies externas lisas e cantos arredondados de forma a facilitar a higienização;</w:t>
      </w:r>
    </w:p>
    <w:p w:rsidR="004F0707" w:rsidRPr="004F0707" w:rsidRDefault="004F0707" w:rsidP="004F0707">
      <w:pPr>
        <w:suppressAutoHyphens/>
        <w:spacing w:line="360" w:lineRule="auto"/>
        <w:ind w:left="851"/>
        <w:jc w:val="both"/>
        <w:rPr>
          <w:rFonts w:ascii="Arial" w:hAnsi="Arial" w:cs="Arial"/>
          <w:color w:val="000000"/>
          <w:sz w:val="20"/>
          <w:szCs w:val="20"/>
        </w:rPr>
      </w:pPr>
    </w:p>
    <w:p w:rsidR="004F0707" w:rsidRPr="004F0707" w:rsidRDefault="004F0707" w:rsidP="00CF220E">
      <w:pPr>
        <w:numPr>
          <w:ilvl w:val="0"/>
          <w:numId w:val="24"/>
        </w:numPr>
        <w:tabs>
          <w:tab w:val="clear" w:pos="360"/>
        </w:tabs>
        <w:suppressAutoHyphens/>
        <w:spacing w:line="360" w:lineRule="auto"/>
        <w:ind w:left="851" w:hanging="425"/>
        <w:jc w:val="both"/>
        <w:rPr>
          <w:rFonts w:ascii="Arial" w:hAnsi="Arial" w:cs="Arial"/>
          <w:color w:val="000000"/>
          <w:sz w:val="20"/>
          <w:szCs w:val="20"/>
        </w:rPr>
      </w:pPr>
      <w:proofErr w:type="gramStart"/>
      <w:r w:rsidRPr="004F0707">
        <w:rPr>
          <w:rFonts w:ascii="Arial" w:hAnsi="Arial" w:cs="Arial"/>
          <w:color w:val="000000"/>
          <w:sz w:val="20"/>
          <w:szCs w:val="20"/>
        </w:rPr>
        <w:t>não</w:t>
      </w:r>
      <w:proofErr w:type="gramEnd"/>
      <w:r w:rsidRPr="004F0707">
        <w:rPr>
          <w:rFonts w:ascii="Arial" w:hAnsi="Arial" w:cs="Arial"/>
          <w:color w:val="000000"/>
          <w:sz w:val="20"/>
          <w:szCs w:val="20"/>
        </w:rPr>
        <w:t xml:space="preserve"> permitir vazamento de líquido e ser provido de ventilação adequada;</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numPr>
          <w:ilvl w:val="0"/>
          <w:numId w:val="24"/>
        </w:numPr>
        <w:tabs>
          <w:tab w:val="clear" w:pos="360"/>
        </w:tabs>
        <w:suppressAutoHyphens/>
        <w:spacing w:line="360" w:lineRule="auto"/>
        <w:ind w:left="851" w:hanging="425"/>
        <w:jc w:val="both"/>
        <w:rPr>
          <w:rFonts w:ascii="Arial" w:hAnsi="Arial" w:cs="Arial"/>
          <w:color w:val="000000"/>
          <w:sz w:val="20"/>
          <w:szCs w:val="20"/>
        </w:rPr>
      </w:pPr>
      <w:proofErr w:type="gramStart"/>
      <w:r w:rsidRPr="004F0707">
        <w:rPr>
          <w:rFonts w:ascii="Arial" w:hAnsi="Arial" w:cs="Arial"/>
          <w:color w:val="000000"/>
          <w:sz w:val="20"/>
          <w:szCs w:val="20"/>
        </w:rPr>
        <w:t>sempre</w:t>
      </w:r>
      <w:proofErr w:type="gramEnd"/>
      <w:r w:rsidRPr="004F0707">
        <w:rPr>
          <w:rFonts w:ascii="Arial" w:hAnsi="Arial" w:cs="Arial"/>
          <w:color w:val="000000"/>
          <w:sz w:val="20"/>
          <w:szCs w:val="20"/>
        </w:rPr>
        <w:t xml:space="preserve"> que a forma de carregamento for manual, a altura de carga deve ser inferior a 1,20m;</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numPr>
          <w:ilvl w:val="0"/>
          <w:numId w:val="24"/>
        </w:numPr>
        <w:tabs>
          <w:tab w:val="clear" w:pos="360"/>
        </w:tabs>
        <w:suppressAutoHyphens/>
        <w:spacing w:line="360" w:lineRule="auto"/>
        <w:ind w:left="851" w:hanging="425"/>
        <w:jc w:val="both"/>
        <w:rPr>
          <w:rFonts w:ascii="Arial" w:hAnsi="Arial" w:cs="Arial"/>
          <w:color w:val="000000"/>
          <w:sz w:val="20"/>
          <w:szCs w:val="20"/>
        </w:rPr>
      </w:pPr>
      <w:proofErr w:type="gramStart"/>
      <w:r w:rsidRPr="004F0707">
        <w:rPr>
          <w:rFonts w:ascii="Arial" w:hAnsi="Arial" w:cs="Arial"/>
          <w:color w:val="000000"/>
          <w:sz w:val="20"/>
          <w:szCs w:val="20"/>
        </w:rPr>
        <w:t>quando</w:t>
      </w:r>
      <w:proofErr w:type="gramEnd"/>
      <w:r w:rsidRPr="004F0707">
        <w:rPr>
          <w:rFonts w:ascii="Arial" w:hAnsi="Arial" w:cs="Arial"/>
          <w:color w:val="000000"/>
          <w:sz w:val="20"/>
          <w:szCs w:val="20"/>
        </w:rPr>
        <w:t xml:space="preserve"> possuir sistema de carga e descarga, este deve operar de forma a não permitir o rompimento dos recipientes;</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numPr>
          <w:ilvl w:val="0"/>
          <w:numId w:val="24"/>
        </w:numPr>
        <w:tabs>
          <w:tab w:val="clear" w:pos="360"/>
        </w:tabs>
        <w:suppressAutoHyphens/>
        <w:spacing w:line="360" w:lineRule="auto"/>
        <w:ind w:left="851" w:hanging="425"/>
        <w:jc w:val="both"/>
        <w:rPr>
          <w:rFonts w:ascii="Arial" w:hAnsi="Arial" w:cs="Arial"/>
          <w:color w:val="000000"/>
          <w:sz w:val="20"/>
          <w:szCs w:val="20"/>
        </w:rPr>
      </w:pPr>
      <w:proofErr w:type="gramStart"/>
      <w:r w:rsidRPr="004F0707">
        <w:rPr>
          <w:rFonts w:ascii="Arial" w:hAnsi="Arial" w:cs="Arial"/>
          <w:color w:val="000000"/>
          <w:sz w:val="20"/>
          <w:szCs w:val="20"/>
        </w:rPr>
        <w:t>ser</w:t>
      </w:r>
      <w:proofErr w:type="gramEnd"/>
      <w:r w:rsidRPr="004F0707">
        <w:rPr>
          <w:rFonts w:ascii="Arial" w:hAnsi="Arial" w:cs="Arial"/>
          <w:color w:val="000000"/>
          <w:sz w:val="20"/>
          <w:szCs w:val="20"/>
        </w:rPr>
        <w:t xml:space="preserve"> de cor branca;</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numPr>
          <w:ilvl w:val="0"/>
          <w:numId w:val="24"/>
        </w:numPr>
        <w:tabs>
          <w:tab w:val="clear" w:pos="360"/>
        </w:tabs>
        <w:suppressAutoHyphens/>
        <w:spacing w:line="360" w:lineRule="auto"/>
        <w:ind w:left="851" w:hanging="425"/>
        <w:jc w:val="both"/>
        <w:rPr>
          <w:rFonts w:ascii="Arial" w:hAnsi="Arial" w:cs="Arial"/>
          <w:color w:val="000000"/>
          <w:sz w:val="20"/>
          <w:szCs w:val="20"/>
        </w:rPr>
      </w:pPr>
      <w:proofErr w:type="gramStart"/>
      <w:r w:rsidRPr="004F0707">
        <w:rPr>
          <w:rFonts w:ascii="Arial" w:hAnsi="Arial" w:cs="Arial"/>
          <w:color w:val="000000"/>
          <w:sz w:val="20"/>
          <w:szCs w:val="20"/>
        </w:rPr>
        <w:lastRenderedPageBreak/>
        <w:t>ostentar</w:t>
      </w:r>
      <w:proofErr w:type="gramEnd"/>
      <w:r w:rsidRPr="004F0707">
        <w:rPr>
          <w:rFonts w:ascii="Arial" w:hAnsi="Arial" w:cs="Arial"/>
          <w:color w:val="000000"/>
          <w:sz w:val="20"/>
          <w:szCs w:val="20"/>
        </w:rPr>
        <w:t xml:space="preserve"> a simbologia para o transporte rodoviário (ver NBR 7500:2017);</w:t>
      </w:r>
    </w:p>
    <w:p w:rsidR="004F0707" w:rsidRPr="004F0707" w:rsidRDefault="004F0707" w:rsidP="004F0707">
      <w:pPr>
        <w:pStyle w:val="PargrafodaLista"/>
        <w:rPr>
          <w:rFonts w:ascii="Arial" w:hAnsi="Arial" w:cs="Arial"/>
          <w:color w:val="000000"/>
          <w:sz w:val="20"/>
          <w:szCs w:val="20"/>
        </w:rPr>
      </w:pPr>
    </w:p>
    <w:p w:rsidR="004F0707" w:rsidRPr="004F0707" w:rsidRDefault="004F0707" w:rsidP="00CF220E">
      <w:pPr>
        <w:numPr>
          <w:ilvl w:val="0"/>
          <w:numId w:val="24"/>
        </w:numPr>
        <w:tabs>
          <w:tab w:val="clear" w:pos="360"/>
        </w:tabs>
        <w:suppressAutoHyphens/>
        <w:spacing w:line="360" w:lineRule="auto"/>
        <w:ind w:left="851" w:hanging="425"/>
        <w:jc w:val="both"/>
        <w:rPr>
          <w:rFonts w:ascii="Arial" w:hAnsi="Arial" w:cs="Arial"/>
          <w:color w:val="000000"/>
          <w:sz w:val="20"/>
          <w:szCs w:val="20"/>
        </w:rPr>
      </w:pPr>
      <w:proofErr w:type="gramStart"/>
      <w:r w:rsidRPr="004F0707">
        <w:rPr>
          <w:rFonts w:ascii="Arial" w:hAnsi="Arial" w:cs="Arial"/>
          <w:color w:val="000000"/>
          <w:sz w:val="20"/>
          <w:szCs w:val="20"/>
        </w:rPr>
        <w:t>possuir</w:t>
      </w:r>
      <w:proofErr w:type="gramEnd"/>
      <w:r w:rsidRPr="004F0707">
        <w:rPr>
          <w:rFonts w:ascii="Arial" w:hAnsi="Arial" w:cs="Arial"/>
          <w:color w:val="000000"/>
          <w:sz w:val="20"/>
          <w:szCs w:val="20"/>
        </w:rPr>
        <w:t xml:space="preserve"> o selo do CIPP – Certificado de Inspeção para o Transporte de Produtos Perigosos;</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pStyle w:val="PargrafodaLista"/>
        <w:numPr>
          <w:ilvl w:val="0"/>
          <w:numId w:val="24"/>
        </w:numPr>
        <w:tabs>
          <w:tab w:val="clear" w:pos="360"/>
        </w:tabs>
        <w:suppressAutoHyphens/>
        <w:spacing w:line="360" w:lineRule="auto"/>
        <w:ind w:left="851"/>
        <w:jc w:val="both"/>
        <w:rPr>
          <w:rFonts w:ascii="Arial" w:hAnsi="Arial" w:cs="Arial"/>
          <w:color w:val="000000"/>
          <w:sz w:val="20"/>
          <w:szCs w:val="20"/>
        </w:rPr>
      </w:pPr>
      <w:proofErr w:type="gramStart"/>
      <w:r w:rsidRPr="004F0707">
        <w:rPr>
          <w:rFonts w:ascii="Arial" w:hAnsi="Arial" w:cs="Arial"/>
          <w:color w:val="000000"/>
          <w:sz w:val="20"/>
          <w:szCs w:val="20"/>
        </w:rPr>
        <w:t>serem</w:t>
      </w:r>
      <w:proofErr w:type="gramEnd"/>
      <w:r w:rsidRPr="004F0707">
        <w:rPr>
          <w:rFonts w:ascii="Arial" w:hAnsi="Arial" w:cs="Arial"/>
          <w:color w:val="000000"/>
          <w:sz w:val="20"/>
          <w:szCs w:val="20"/>
        </w:rPr>
        <w:t xml:space="preserve"> operados por equipe treinada através do curso MOPP - Certificado de Condutores de Veículos de Transporte de Produtos Perigosos;</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pStyle w:val="PargrafodaLista"/>
        <w:numPr>
          <w:ilvl w:val="0"/>
          <w:numId w:val="24"/>
        </w:numPr>
        <w:tabs>
          <w:tab w:val="clear" w:pos="360"/>
        </w:tabs>
        <w:suppressAutoHyphens/>
        <w:spacing w:line="360" w:lineRule="auto"/>
        <w:ind w:left="850" w:hanging="425"/>
        <w:contextualSpacing w:val="0"/>
        <w:jc w:val="both"/>
        <w:rPr>
          <w:rFonts w:ascii="Arial" w:hAnsi="Arial" w:cs="Arial"/>
          <w:color w:val="000000"/>
          <w:sz w:val="20"/>
          <w:szCs w:val="20"/>
        </w:rPr>
      </w:pPr>
      <w:proofErr w:type="gramStart"/>
      <w:r w:rsidRPr="004F0707">
        <w:rPr>
          <w:rFonts w:ascii="Arial" w:hAnsi="Arial" w:cs="Arial"/>
          <w:color w:val="000000"/>
          <w:sz w:val="20"/>
          <w:szCs w:val="20"/>
        </w:rPr>
        <w:t>ser</w:t>
      </w:r>
      <w:proofErr w:type="gramEnd"/>
      <w:r w:rsidRPr="004F0707">
        <w:rPr>
          <w:rFonts w:ascii="Arial" w:hAnsi="Arial" w:cs="Arial"/>
          <w:color w:val="000000"/>
          <w:sz w:val="20"/>
          <w:szCs w:val="20"/>
        </w:rPr>
        <w:t xml:space="preserve"> devidamente licenciado pelos órgãos competentes e pertencer à frota da CONTRATADA;</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pStyle w:val="PargrafodaLista"/>
        <w:numPr>
          <w:ilvl w:val="0"/>
          <w:numId w:val="24"/>
        </w:numPr>
        <w:tabs>
          <w:tab w:val="clear" w:pos="360"/>
        </w:tabs>
        <w:suppressAutoHyphens/>
        <w:spacing w:line="360" w:lineRule="auto"/>
        <w:ind w:left="851" w:hanging="425"/>
        <w:contextualSpacing w:val="0"/>
        <w:jc w:val="both"/>
        <w:rPr>
          <w:rFonts w:ascii="Arial" w:hAnsi="Arial" w:cs="Arial"/>
          <w:color w:val="000000"/>
          <w:sz w:val="20"/>
          <w:szCs w:val="20"/>
        </w:rPr>
      </w:pPr>
      <w:r w:rsidRPr="004F0707">
        <w:rPr>
          <w:rFonts w:ascii="Arial" w:hAnsi="Arial" w:cs="Arial"/>
          <w:color w:val="000000"/>
          <w:sz w:val="20"/>
          <w:szCs w:val="20"/>
        </w:rPr>
        <w:t>Obedecer à Norma ABNT NBR 12810:2016;</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CF220E">
      <w:pPr>
        <w:pStyle w:val="PargrafodaLista"/>
        <w:numPr>
          <w:ilvl w:val="0"/>
          <w:numId w:val="24"/>
        </w:numPr>
        <w:tabs>
          <w:tab w:val="clear" w:pos="360"/>
        </w:tabs>
        <w:suppressAutoHyphens/>
        <w:spacing w:line="360" w:lineRule="auto"/>
        <w:ind w:left="851" w:hanging="425"/>
        <w:contextualSpacing w:val="0"/>
        <w:jc w:val="both"/>
        <w:rPr>
          <w:rFonts w:ascii="Arial" w:hAnsi="Arial" w:cs="Arial"/>
          <w:color w:val="000000"/>
          <w:sz w:val="20"/>
          <w:szCs w:val="20"/>
        </w:rPr>
      </w:pPr>
      <w:r w:rsidRPr="004F0707">
        <w:rPr>
          <w:rFonts w:ascii="Arial" w:hAnsi="Arial" w:cs="Arial"/>
          <w:color w:val="000000"/>
          <w:sz w:val="20"/>
          <w:szCs w:val="20"/>
        </w:rPr>
        <w:t xml:space="preserve">Os veículos deverão portar um conjunto mínimo de equipamentos que serão usados para atender às situações de emergência, acidente ou avaria, contendo materiais para sinalizar e isolar a aérea de ocorrência, bem como proteger o funcionário, sendo alguns equipamentos de material </w:t>
      </w:r>
      <w:proofErr w:type="spellStart"/>
      <w:r w:rsidRPr="004F0707">
        <w:rPr>
          <w:rFonts w:ascii="Arial" w:hAnsi="Arial" w:cs="Arial"/>
          <w:color w:val="000000"/>
          <w:sz w:val="20"/>
          <w:szCs w:val="20"/>
        </w:rPr>
        <w:t>antifaiscante</w:t>
      </w:r>
      <w:proofErr w:type="spellEnd"/>
      <w:r w:rsidRPr="004F0707">
        <w:rPr>
          <w:rFonts w:ascii="Arial" w:hAnsi="Arial" w:cs="Arial"/>
          <w:color w:val="000000"/>
          <w:sz w:val="20"/>
          <w:szCs w:val="20"/>
        </w:rPr>
        <w:t>, conforme NBR 9735;</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4F0707">
      <w:pPr>
        <w:suppressAutoHyphens/>
        <w:spacing w:line="360" w:lineRule="auto"/>
        <w:jc w:val="both"/>
        <w:rPr>
          <w:rFonts w:ascii="Arial" w:hAnsi="Arial" w:cs="Arial"/>
          <w:color w:val="000000"/>
          <w:sz w:val="20"/>
          <w:szCs w:val="20"/>
        </w:rPr>
      </w:pPr>
      <w:r w:rsidRPr="004F0707">
        <w:rPr>
          <w:rFonts w:ascii="Arial" w:hAnsi="Arial" w:cs="Arial"/>
          <w:color w:val="000000"/>
          <w:sz w:val="20"/>
          <w:szCs w:val="20"/>
        </w:rPr>
        <w:t>Os veículos utilizados no serviço serão vistoriados nos dias de coleta por meio de uma lista de verificação, anexo IV deste Termo de Referência, que deverá ser assinado pelos funcionários da CONTRATADA e um técnico da COGIC no momento da coleta.</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4F0707">
      <w:pPr>
        <w:spacing w:line="360" w:lineRule="auto"/>
        <w:jc w:val="both"/>
        <w:rPr>
          <w:rFonts w:ascii="Arial" w:hAnsi="Arial" w:cs="Arial"/>
          <w:color w:val="000000"/>
          <w:sz w:val="20"/>
          <w:szCs w:val="20"/>
        </w:rPr>
      </w:pPr>
      <w:r w:rsidRPr="004F0707">
        <w:rPr>
          <w:rFonts w:ascii="Arial" w:hAnsi="Arial" w:cs="Arial"/>
          <w:color w:val="000000"/>
          <w:sz w:val="20"/>
          <w:szCs w:val="20"/>
        </w:rPr>
        <w:t xml:space="preserve">A CONTRATADA deverá fornecer veículos </w:t>
      </w:r>
      <w:r w:rsidRPr="004F0707">
        <w:rPr>
          <w:rFonts w:ascii="Arial" w:hAnsi="Arial" w:cs="Arial"/>
          <w:b/>
          <w:color w:val="000000"/>
          <w:sz w:val="20"/>
          <w:szCs w:val="20"/>
        </w:rPr>
        <w:t>VAZIOS e HIGIENIZADOS</w:t>
      </w:r>
      <w:r w:rsidRPr="004F0707">
        <w:rPr>
          <w:rFonts w:ascii="Arial" w:hAnsi="Arial" w:cs="Arial"/>
          <w:color w:val="000000"/>
          <w:sz w:val="20"/>
          <w:szCs w:val="20"/>
        </w:rPr>
        <w:t xml:space="preserve"> para a coleta dos resíduos infectantes. </w:t>
      </w:r>
      <w:r w:rsidRPr="004F0707">
        <w:rPr>
          <w:rFonts w:ascii="Arial" w:hAnsi="Arial" w:cs="Arial"/>
          <w:b/>
          <w:color w:val="000000"/>
          <w:sz w:val="20"/>
          <w:szCs w:val="20"/>
        </w:rPr>
        <w:t>NÃO SERÁ PERMITIDO</w:t>
      </w:r>
      <w:r w:rsidRPr="004F0707">
        <w:rPr>
          <w:rFonts w:ascii="Arial" w:hAnsi="Arial" w:cs="Arial"/>
          <w:color w:val="000000"/>
          <w:sz w:val="20"/>
          <w:szCs w:val="20"/>
        </w:rPr>
        <w:t xml:space="preserve"> que os veículos </w:t>
      </w:r>
      <w:proofErr w:type="gramStart"/>
      <w:r w:rsidRPr="004F0707">
        <w:rPr>
          <w:rFonts w:ascii="Arial" w:hAnsi="Arial" w:cs="Arial"/>
          <w:color w:val="000000"/>
          <w:sz w:val="20"/>
          <w:szCs w:val="20"/>
        </w:rPr>
        <w:t>iniciem</w:t>
      </w:r>
      <w:proofErr w:type="gramEnd"/>
      <w:r w:rsidRPr="004F0707">
        <w:rPr>
          <w:rFonts w:ascii="Arial" w:hAnsi="Arial" w:cs="Arial"/>
          <w:color w:val="000000"/>
          <w:sz w:val="20"/>
          <w:szCs w:val="20"/>
        </w:rPr>
        <w:t xml:space="preserve"> a coleta nesses locais com resíduos de outros clientes da empresa. </w:t>
      </w:r>
    </w:p>
    <w:p w:rsidR="004F0707" w:rsidRPr="004F0707" w:rsidRDefault="004F0707" w:rsidP="004F0707">
      <w:pPr>
        <w:spacing w:line="360" w:lineRule="auto"/>
        <w:jc w:val="both"/>
        <w:rPr>
          <w:rFonts w:ascii="Arial" w:hAnsi="Arial" w:cs="Arial"/>
          <w:color w:val="000000"/>
          <w:sz w:val="20"/>
          <w:szCs w:val="20"/>
        </w:rPr>
      </w:pPr>
    </w:p>
    <w:p w:rsidR="004F0707" w:rsidRPr="004F0707" w:rsidRDefault="004F0707" w:rsidP="004F0707">
      <w:pPr>
        <w:pStyle w:val="Corpodetexto31"/>
        <w:tabs>
          <w:tab w:val="left" w:pos="786"/>
        </w:tabs>
        <w:spacing w:line="360" w:lineRule="auto"/>
        <w:rPr>
          <w:rFonts w:ascii="Arial" w:hAnsi="Arial" w:cs="Arial"/>
          <w:color w:val="000000"/>
          <w:sz w:val="20"/>
        </w:rPr>
      </w:pPr>
      <w:r w:rsidRPr="004F0707">
        <w:rPr>
          <w:rFonts w:ascii="Arial" w:hAnsi="Arial" w:cs="Arial"/>
          <w:color w:val="000000"/>
          <w:sz w:val="20"/>
        </w:rPr>
        <w:t>Os veículos utilizados pela CONTRATADA deverão estar em bom estado de conservação, entendendo-se como tal, não apresentar pontos de corrosão que comprometam sua estrutura, não apresentar vazamentos ou qualquer outro defeito que venha a comprometer a saúde e a segurança dos trabalhadores ou da população e do meio ambiente.</w:t>
      </w:r>
    </w:p>
    <w:p w:rsidR="004F0707" w:rsidRPr="004F0707" w:rsidRDefault="004F0707" w:rsidP="004F0707">
      <w:pPr>
        <w:suppressAutoHyphens/>
        <w:spacing w:line="360" w:lineRule="auto"/>
        <w:jc w:val="both"/>
        <w:rPr>
          <w:rFonts w:ascii="Arial" w:hAnsi="Arial" w:cs="Arial"/>
          <w:color w:val="000000"/>
          <w:sz w:val="20"/>
          <w:szCs w:val="20"/>
        </w:rPr>
      </w:pPr>
    </w:p>
    <w:p w:rsidR="004F0707" w:rsidRPr="004F0707" w:rsidRDefault="004F0707" w:rsidP="004F0707">
      <w:pPr>
        <w:suppressAutoHyphens/>
        <w:spacing w:line="360" w:lineRule="auto"/>
        <w:jc w:val="both"/>
        <w:rPr>
          <w:rFonts w:ascii="Arial" w:hAnsi="Arial" w:cs="Arial"/>
          <w:color w:val="000000"/>
          <w:sz w:val="20"/>
          <w:szCs w:val="20"/>
        </w:rPr>
      </w:pPr>
      <w:r w:rsidRPr="004F0707">
        <w:rPr>
          <w:rFonts w:ascii="Arial" w:hAnsi="Arial" w:cs="Arial"/>
          <w:color w:val="000000"/>
          <w:sz w:val="20"/>
          <w:szCs w:val="20"/>
        </w:rPr>
        <w:t>O local de lavagem dos veículos também poderá ser visitado eventualmente para verificação das condições estabelecidas neste Termo de Referência sendo a visita registrada através de lista de verificação, anexo II.</w:t>
      </w:r>
    </w:p>
    <w:p w:rsidR="004F0707" w:rsidRPr="008C2972" w:rsidRDefault="004F0707" w:rsidP="00CF220E">
      <w:pPr>
        <w:pStyle w:val="Ttulo2"/>
        <w:keepLines/>
        <w:numPr>
          <w:ilvl w:val="1"/>
          <w:numId w:val="20"/>
        </w:numPr>
        <w:tabs>
          <w:tab w:val="clear" w:pos="1701"/>
        </w:tabs>
        <w:spacing w:before="480" w:after="240" w:line="360" w:lineRule="auto"/>
        <w:ind w:right="0"/>
        <w:contextualSpacing/>
        <w:jc w:val="both"/>
        <w:rPr>
          <w:rFonts w:ascii="Arial" w:hAnsi="Arial" w:cs="Arial"/>
          <w:b w:val="0"/>
          <w:sz w:val="20"/>
        </w:rPr>
      </w:pPr>
      <w:bookmarkStart w:id="25" w:name="_Toc529539477"/>
      <w:r w:rsidRPr="008C2972">
        <w:rPr>
          <w:rFonts w:ascii="Arial" w:hAnsi="Arial" w:cs="Arial"/>
          <w:b w:val="0"/>
          <w:sz w:val="20"/>
        </w:rPr>
        <w:lastRenderedPageBreak/>
        <w:t>DA ESPECIFICAÇÃO TÉCNICA DO FORNO INCINERADOR</w:t>
      </w:r>
      <w:bookmarkEnd w:id="25"/>
    </w:p>
    <w:p w:rsidR="004F0707" w:rsidRPr="008C2972" w:rsidRDefault="004F0707" w:rsidP="004F0707">
      <w:pPr>
        <w:spacing w:line="360" w:lineRule="auto"/>
        <w:contextualSpacing/>
        <w:rPr>
          <w:rFonts w:ascii="Arial" w:hAnsi="Arial" w:cs="Arial"/>
          <w:color w:val="000000"/>
          <w:sz w:val="20"/>
          <w:szCs w:val="20"/>
        </w:rPr>
      </w:pPr>
      <w:r w:rsidRPr="008C2972">
        <w:rPr>
          <w:rFonts w:ascii="Arial" w:hAnsi="Arial" w:cs="Arial"/>
          <w:color w:val="000000"/>
          <w:sz w:val="20"/>
          <w:szCs w:val="20"/>
        </w:rPr>
        <w:t xml:space="preserve">O forno incinerador deve: </w:t>
      </w:r>
    </w:p>
    <w:p w:rsidR="008C2972" w:rsidRPr="008C2972" w:rsidRDefault="008C2972" w:rsidP="00CF220E">
      <w:pPr>
        <w:numPr>
          <w:ilvl w:val="0"/>
          <w:numId w:val="29"/>
        </w:numPr>
        <w:suppressAutoHyphens/>
        <w:spacing w:line="360" w:lineRule="auto"/>
        <w:contextualSpacing/>
        <w:jc w:val="both"/>
        <w:rPr>
          <w:rFonts w:ascii="Arial" w:hAnsi="Arial" w:cs="Arial"/>
          <w:color w:val="000000"/>
          <w:sz w:val="20"/>
          <w:szCs w:val="20"/>
        </w:rPr>
      </w:pPr>
      <w:proofErr w:type="gramStart"/>
      <w:r w:rsidRPr="008C2972">
        <w:rPr>
          <w:rFonts w:ascii="Arial" w:hAnsi="Arial" w:cs="Arial"/>
          <w:color w:val="000000"/>
          <w:sz w:val="20"/>
          <w:szCs w:val="20"/>
        </w:rPr>
        <w:t>ter</w:t>
      </w:r>
      <w:proofErr w:type="gramEnd"/>
      <w:r w:rsidRPr="008C2972">
        <w:rPr>
          <w:rFonts w:ascii="Arial" w:hAnsi="Arial" w:cs="Arial"/>
          <w:color w:val="000000"/>
          <w:sz w:val="20"/>
          <w:szCs w:val="20"/>
        </w:rPr>
        <w:t xml:space="preserve"> capacidade mínima de incineração de 100 Kg/h</w:t>
      </w:r>
    </w:p>
    <w:p w:rsidR="008C2972" w:rsidRPr="008C2972" w:rsidRDefault="008C2972" w:rsidP="00CF220E">
      <w:pPr>
        <w:numPr>
          <w:ilvl w:val="0"/>
          <w:numId w:val="29"/>
        </w:numPr>
        <w:suppressAutoHyphens/>
        <w:spacing w:line="360" w:lineRule="auto"/>
        <w:contextualSpacing/>
        <w:jc w:val="both"/>
        <w:rPr>
          <w:rFonts w:ascii="Arial" w:hAnsi="Arial" w:cs="Arial"/>
          <w:color w:val="000000"/>
          <w:sz w:val="20"/>
          <w:szCs w:val="20"/>
        </w:rPr>
      </w:pPr>
      <w:proofErr w:type="gramStart"/>
      <w:r w:rsidRPr="008C2972">
        <w:rPr>
          <w:rFonts w:ascii="Arial" w:hAnsi="Arial" w:cs="Arial"/>
          <w:color w:val="000000"/>
          <w:sz w:val="20"/>
          <w:szCs w:val="20"/>
        </w:rPr>
        <w:t>o</w:t>
      </w:r>
      <w:proofErr w:type="gramEnd"/>
      <w:r w:rsidRPr="008C2972">
        <w:rPr>
          <w:rFonts w:ascii="Arial" w:hAnsi="Arial" w:cs="Arial"/>
          <w:color w:val="000000"/>
          <w:sz w:val="20"/>
          <w:szCs w:val="20"/>
        </w:rPr>
        <w:t xml:space="preserve"> forno deve atingir a temperatura mínima de queima de 800 </w:t>
      </w:r>
      <w:proofErr w:type="spellStart"/>
      <w:r w:rsidRPr="008C2972">
        <w:rPr>
          <w:rFonts w:ascii="Arial" w:hAnsi="Arial" w:cs="Arial"/>
          <w:color w:val="000000"/>
          <w:sz w:val="20"/>
          <w:szCs w:val="20"/>
        </w:rPr>
        <w:t>ºC</w:t>
      </w:r>
      <w:proofErr w:type="spellEnd"/>
      <w:r w:rsidRPr="008C2972">
        <w:rPr>
          <w:rFonts w:ascii="Arial" w:hAnsi="Arial" w:cs="Arial"/>
          <w:color w:val="000000"/>
          <w:sz w:val="20"/>
          <w:szCs w:val="20"/>
        </w:rPr>
        <w:t>.;</w:t>
      </w:r>
    </w:p>
    <w:p w:rsidR="008C2972" w:rsidRPr="008C2972" w:rsidRDefault="008C2972" w:rsidP="00CF220E">
      <w:pPr>
        <w:numPr>
          <w:ilvl w:val="0"/>
          <w:numId w:val="29"/>
        </w:numPr>
        <w:suppressAutoHyphens/>
        <w:spacing w:line="360" w:lineRule="auto"/>
        <w:contextualSpacing/>
        <w:jc w:val="both"/>
        <w:rPr>
          <w:rFonts w:ascii="Arial" w:hAnsi="Arial" w:cs="Arial"/>
          <w:color w:val="000000"/>
          <w:sz w:val="20"/>
          <w:szCs w:val="20"/>
        </w:rPr>
      </w:pPr>
      <w:proofErr w:type="gramStart"/>
      <w:r w:rsidRPr="008C2972">
        <w:rPr>
          <w:rFonts w:ascii="Arial" w:hAnsi="Arial" w:cs="Arial"/>
          <w:color w:val="000000"/>
          <w:sz w:val="20"/>
          <w:szCs w:val="20"/>
        </w:rPr>
        <w:t>possuir</w:t>
      </w:r>
      <w:proofErr w:type="gramEnd"/>
      <w:r w:rsidRPr="008C2972">
        <w:rPr>
          <w:rFonts w:ascii="Arial" w:hAnsi="Arial" w:cs="Arial"/>
          <w:color w:val="000000"/>
          <w:sz w:val="20"/>
          <w:szCs w:val="20"/>
        </w:rPr>
        <w:t xml:space="preserve"> um lavador de gases tipo grade líquida a fim de reter eventuais particulados provenientes do processo de incineração;</w:t>
      </w:r>
    </w:p>
    <w:p w:rsidR="008C2972" w:rsidRPr="008C2972" w:rsidRDefault="008C2972" w:rsidP="00CF220E">
      <w:pPr>
        <w:numPr>
          <w:ilvl w:val="0"/>
          <w:numId w:val="29"/>
        </w:numPr>
        <w:suppressAutoHyphens/>
        <w:spacing w:line="360" w:lineRule="auto"/>
        <w:contextualSpacing/>
        <w:jc w:val="both"/>
        <w:rPr>
          <w:rFonts w:ascii="Arial" w:hAnsi="Arial" w:cs="Arial"/>
          <w:color w:val="000000"/>
          <w:sz w:val="20"/>
          <w:szCs w:val="20"/>
        </w:rPr>
      </w:pPr>
      <w:proofErr w:type="gramStart"/>
      <w:r w:rsidRPr="008C2972">
        <w:rPr>
          <w:rFonts w:ascii="Arial" w:hAnsi="Arial" w:cs="Arial"/>
          <w:color w:val="000000"/>
          <w:sz w:val="20"/>
          <w:szCs w:val="20"/>
        </w:rPr>
        <w:t>as</w:t>
      </w:r>
      <w:proofErr w:type="gramEnd"/>
      <w:r w:rsidRPr="008C2972">
        <w:rPr>
          <w:rFonts w:ascii="Arial" w:hAnsi="Arial" w:cs="Arial"/>
          <w:color w:val="000000"/>
          <w:sz w:val="20"/>
          <w:szCs w:val="20"/>
        </w:rPr>
        <w:t xml:space="preserve"> dimensões mínimas da boca do forno compatíveis com as dimensões máximas das </w:t>
      </w:r>
      <w:proofErr w:type="spellStart"/>
      <w:r w:rsidRPr="008C2972">
        <w:rPr>
          <w:rFonts w:ascii="Arial" w:hAnsi="Arial" w:cs="Arial"/>
          <w:color w:val="000000"/>
          <w:sz w:val="20"/>
          <w:szCs w:val="20"/>
        </w:rPr>
        <w:t>bombonas</w:t>
      </w:r>
      <w:proofErr w:type="spellEnd"/>
      <w:r w:rsidRPr="008C2972">
        <w:rPr>
          <w:rFonts w:ascii="Arial" w:hAnsi="Arial" w:cs="Arial"/>
          <w:color w:val="000000"/>
          <w:sz w:val="20"/>
          <w:szCs w:val="20"/>
        </w:rPr>
        <w:t xml:space="preserve"> a receberem o tratamento térmico.</w:t>
      </w:r>
    </w:p>
    <w:p w:rsidR="008C2972" w:rsidRPr="008C2972" w:rsidRDefault="008C2972" w:rsidP="008C2972">
      <w:pPr>
        <w:suppressAutoHyphens/>
        <w:spacing w:line="360" w:lineRule="auto"/>
        <w:contextualSpacing/>
        <w:jc w:val="both"/>
        <w:rPr>
          <w:rFonts w:ascii="Arial" w:hAnsi="Arial" w:cs="Arial"/>
          <w:color w:val="000000"/>
          <w:sz w:val="20"/>
          <w:szCs w:val="20"/>
        </w:rPr>
      </w:pPr>
    </w:p>
    <w:p w:rsidR="008C2972" w:rsidRPr="008C2972" w:rsidRDefault="008C2972" w:rsidP="008C2972">
      <w:pPr>
        <w:spacing w:line="360" w:lineRule="auto"/>
        <w:contextualSpacing/>
        <w:jc w:val="both"/>
        <w:rPr>
          <w:rFonts w:ascii="Arial" w:hAnsi="Arial" w:cs="Arial"/>
          <w:color w:val="000000"/>
          <w:sz w:val="20"/>
          <w:szCs w:val="20"/>
        </w:rPr>
      </w:pPr>
      <w:r w:rsidRPr="008C2972">
        <w:rPr>
          <w:rFonts w:ascii="Arial" w:hAnsi="Arial" w:cs="Arial"/>
          <w:color w:val="000000"/>
          <w:sz w:val="20"/>
          <w:szCs w:val="20"/>
        </w:rPr>
        <w:t xml:space="preserve">O tratamento aplicado ao resíduo é de total responsabilidade da empresa CONTRATADA e esta etapa será acompanhada periodicamente por profissionais da COGIC sendo a visita registrada através de lista de verificação (Anexo III). </w:t>
      </w:r>
    </w:p>
    <w:p w:rsidR="008C2972" w:rsidRPr="008C2972" w:rsidRDefault="008C2972" w:rsidP="008C2972">
      <w:pPr>
        <w:spacing w:line="360" w:lineRule="auto"/>
        <w:ind w:left="720"/>
        <w:contextualSpacing/>
        <w:rPr>
          <w:rFonts w:ascii="Arial" w:hAnsi="Arial" w:cs="Arial"/>
          <w:color w:val="000000"/>
          <w:sz w:val="20"/>
          <w:szCs w:val="20"/>
        </w:rPr>
      </w:pPr>
    </w:p>
    <w:p w:rsidR="008C2972" w:rsidRPr="008C2972" w:rsidRDefault="008C2972" w:rsidP="008C2972">
      <w:pPr>
        <w:spacing w:line="360" w:lineRule="auto"/>
        <w:contextualSpacing/>
        <w:jc w:val="both"/>
        <w:rPr>
          <w:rFonts w:ascii="Arial" w:hAnsi="Arial" w:cs="Arial"/>
          <w:color w:val="000000"/>
          <w:sz w:val="20"/>
          <w:szCs w:val="20"/>
        </w:rPr>
      </w:pPr>
      <w:r w:rsidRPr="008C2972">
        <w:rPr>
          <w:rFonts w:ascii="Arial" w:hAnsi="Arial" w:cs="Arial"/>
          <w:b/>
          <w:color w:val="000000"/>
          <w:sz w:val="20"/>
          <w:szCs w:val="20"/>
        </w:rPr>
        <w:t>OBS</w:t>
      </w:r>
      <w:r w:rsidRPr="008C2972">
        <w:rPr>
          <w:rFonts w:ascii="Arial" w:hAnsi="Arial" w:cs="Arial"/>
          <w:color w:val="000000"/>
          <w:sz w:val="20"/>
          <w:szCs w:val="20"/>
        </w:rPr>
        <w:t>: Os contentores (</w:t>
      </w:r>
      <w:proofErr w:type="spellStart"/>
      <w:r w:rsidRPr="008C2972">
        <w:rPr>
          <w:rFonts w:ascii="Arial" w:hAnsi="Arial" w:cs="Arial"/>
          <w:color w:val="000000"/>
          <w:sz w:val="20"/>
          <w:szCs w:val="20"/>
        </w:rPr>
        <w:t>bombonas</w:t>
      </w:r>
      <w:proofErr w:type="spellEnd"/>
      <w:r w:rsidRPr="008C2972">
        <w:rPr>
          <w:rFonts w:ascii="Arial" w:hAnsi="Arial" w:cs="Arial"/>
          <w:color w:val="000000"/>
          <w:sz w:val="20"/>
          <w:szCs w:val="20"/>
        </w:rPr>
        <w:t xml:space="preserve">) dos resíduos não poderão ser amassados, cortados, nem modificados de qualquer forma, manual ou mecanicamente em nenhuma hipótese, para que entrem no forno incinerador. Eles deverão entrar inteiros (íntegros), na forma em que forem recebidos pela CONTRATADA. </w:t>
      </w:r>
    </w:p>
    <w:p w:rsidR="008C2972" w:rsidRPr="008C2972" w:rsidRDefault="008C2972" w:rsidP="00CF220E">
      <w:pPr>
        <w:pStyle w:val="Ttulo2"/>
        <w:keepLines/>
        <w:numPr>
          <w:ilvl w:val="1"/>
          <w:numId w:val="20"/>
        </w:numPr>
        <w:tabs>
          <w:tab w:val="clear" w:pos="1701"/>
        </w:tabs>
        <w:spacing w:before="480" w:after="240" w:line="360" w:lineRule="auto"/>
        <w:ind w:right="0"/>
        <w:contextualSpacing/>
        <w:jc w:val="both"/>
        <w:rPr>
          <w:rFonts w:ascii="Arial" w:hAnsi="Arial" w:cs="Arial"/>
          <w:b w:val="0"/>
          <w:sz w:val="20"/>
        </w:rPr>
      </w:pPr>
      <w:bookmarkStart w:id="26" w:name="_Toc529539478"/>
      <w:r w:rsidRPr="008C2972">
        <w:rPr>
          <w:rFonts w:ascii="Arial" w:hAnsi="Arial" w:cs="Arial"/>
          <w:b w:val="0"/>
          <w:sz w:val="20"/>
        </w:rPr>
        <w:t>DAS CARACTERÍSTICAS DE MÃO-DE-OBRA</w:t>
      </w:r>
      <w:bookmarkEnd w:id="26"/>
    </w:p>
    <w:p w:rsidR="008C2972" w:rsidRPr="008C2972" w:rsidRDefault="008C2972" w:rsidP="008C2972">
      <w:pPr>
        <w:spacing w:line="360" w:lineRule="auto"/>
        <w:jc w:val="both"/>
        <w:rPr>
          <w:rFonts w:ascii="Arial" w:hAnsi="Arial" w:cs="Arial"/>
          <w:color w:val="000000"/>
          <w:sz w:val="20"/>
          <w:szCs w:val="20"/>
        </w:rPr>
      </w:pPr>
      <w:r w:rsidRPr="008C2972">
        <w:rPr>
          <w:rFonts w:ascii="Arial" w:hAnsi="Arial" w:cs="Arial"/>
          <w:color w:val="000000"/>
          <w:sz w:val="20"/>
          <w:szCs w:val="20"/>
        </w:rPr>
        <w:t>A CONTRATADA será responsável por quaisquer atos praticados por seus funcionários e prepostos, bem como procedimentos dos mesmos;</w:t>
      </w:r>
    </w:p>
    <w:p w:rsidR="008C2972" w:rsidRPr="008C2972" w:rsidRDefault="008C2972" w:rsidP="008C2972">
      <w:pPr>
        <w:spacing w:line="360" w:lineRule="auto"/>
        <w:jc w:val="both"/>
        <w:rPr>
          <w:rFonts w:ascii="Arial" w:hAnsi="Arial" w:cs="Arial"/>
          <w:color w:val="000000"/>
          <w:sz w:val="20"/>
          <w:szCs w:val="20"/>
        </w:rPr>
      </w:pPr>
    </w:p>
    <w:p w:rsidR="008C2972" w:rsidRPr="008C2972" w:rsidRDefault="008C2972" w:rsidP="008C2972">
      <w:pPr>
        <w:spacing w:line="360" w:lineRule="auto"/>
        <w:jc w:val="both"/>
        <w:rPr>
          <w:rFonts w:ascii="Arial" w:hAnsi="Arial" w:cs="Arial"/>
          <w:color w:val="000000"/>
          <w:sz w:val="20"/>
          <w:szCs w:val="20"/>
        </w:rPr>
      </w:pPr>
      <w:r w:rsidRPr="008C2972">
        <w:rPr>
          <w:rFonts w:ascii="Arial" w:hAnsi="Arial" w:cs="Arial"/>
          <w:color w:val="000000"/>
          <w:sz w:val="20"/>
          <w:szCs w:val="20"/>
        </w:rPr>
        <w:t xml:space="preserve">Os profissionais que atuarão na coleta e transporte de resíduos infectantes deverão obedecer às condições específicas de Equipamentos de Proteção Individual (EPI) conforme requisitos da ABNT NBR 12810:2016 e NR-6, </w:t>
      </w:r>
      <w:proofErr w:type="gramStart"/>
      <w:r w:rsidRPr="008C2972">
        <w:rPr>
          <w:rFonts w:ascii="Arial" w:hAnsi="Arial" w:cs="Arial"/>
          <w:color w:val="000000"/>
          <w:sz w:val="20"/>
          <w:szCs w:val="20"/>
        </w:rPr>
        <w:t>sob responsabilidade</w:t>
      </w:r>
      <w:proofErr w:type="gramEnd"/>
      <w:r w:rsidRPr="008C2972">
        <w:rPr>
          <w:rFonts w:ascii="Arial" w:hAnsi="Arial" w:cs="Arial"/>
          <w:color w:val="000000"/>
          <w:sz w:val="20"/>
          <w:szCs w:val="20"/>
        </w:rPr>
        <w:t xml:space="preserve"> da CONTRATADA.</w:t>
      </w:r>
    </w:p>
    <w:p w:rsidR="008C2972" w:rsidRPr="008C2972" w:rsidRDefault="008C2972" w:rsidP="008C2972">
      <w:pPr>
        <w:rPr>
          <w:rFonts w:ascii="Arial" w:hAnsi="Arial" w:cs="Arial"/>
          <w:color w:val="000000"/>
          <w:sz w:val="20"/>
          <w:szCs w:val="20"/>
        </w:rPr>
      </w:pPr>
    </w:p>
    <w:p w:rsidR="008C2972" w:rsidRPr="008C2972" w:rsidRDefault="008C2972" w:rsidP="00CF220E">
      <w:pPr>
        <w:numPr>
          <w:ilvl w:val="0"/>
          <w:numId w:val="32"/>
        </w:numPr>
        <w:tabs>
          <w:tab w:val="left" w:pos="432"/>
          <w:tab w:val="left" w:pos="851"/>
        </w:tabs>
        <w:suppressAutoHyphens/>
        <w:spacing w:line="360" w:lineRule="auto"/>
        <w:jc w:val="both"/>
        <w:rPr>
          <w:rFonts w:ascii="Arial" w:hAnsi="Arial" w:cs="Arial"/>
          <w:color w:val="000000"/>
          <w:sz w:val="20"/>
          <w:szCs w:val="20"/>
          <w:u w:val="single"/>
        </w:rPr>
      </w:pPr>
      <w:r w:rsidRPr="008C2972">
        <w:rPr>
          <w:rFonts w:ascii="Arial" w:hAnsi="Arial" w:cs="Arial"/>
          <w:color w:val="000000"/>
          <w:sz w:val="20"/>
          <w:szCs w:val="20"/>
          <w:u w:val="single"/>
        </w:rPr>
        <w:t>Motoristas</w:t>
      </w:r>
    </w:p>
    <w:p w:rsidR="008C2972" w:rsidRPr="008C2972" w:rsidRDefault="008C2972" w:rsidP="00CF220E">
      <w:pPr>
        <w:numPr>
          <w:ilvl w:val="0"/>
          <w:numId w:val="30"/>
        </w:numPr>
        <w:tabs>
          <w:tab w:val="clear" w:pos="360"/>
        </w:tabs>
        <w:suppressAutoHyphens/>
        <w:spacing w:line="360" w:lineRule="auto"/>
        <w:ind w:left="786"/>
        <w:jc w:val="both"/>
        <w:rPr>
          <w:rFonts w:ascii="Arial" w:hAnsi="Arial" w:cs="Arial"/>
          <w:color w:val="000000"/>
          <w:sz w:val="20"/>
          <w:szCs w:val="20"/>
        </w:rPr>
      </w:pPr>
      <w:r w:rsidRPr="008C2972">
        <w:rPr>
          <w:rFonts w:ascii="Arial" w:hAnsi="Arial" w:cs="Arial"/>
          <w:color w:val="000000"/>
          <w:sz w:val="20"/>
          <w:szCs w:val="20"/>
        </w:rPr>
        <w:t xml:space="preserve">Os motoristas deverão possuir Carteira Nacional de Habilitação na categoria correspondente ao veículo e ao tipo de serviço a ser executado, além de </w:t>
      </w:r>
      <w:r w:rsidRPr="008C2972">
        <w:rPr>
          <w:rFonts w:ascii="Arial" w:hAnsi="Arial" w:cs="Arial"/>
          <w:bCs/>
          <w:color w:val="000000"/>
          <w:sz w:val="20"/>
          <w:szCs w:val="20"/>
        </w:rPr>
        <w:t xml:space="preserve">atender as normas e legislações referentes ao transporte terrestre de cargas perigosas, </w:t>
      </w:r>
      <w:proofErr w:type="gramStart"/>
      <w:r w:rsidRPr="008C2972">
        <w:rPr>
          <w:rFonts w:ascii="Arial" w:hAnsi="Arial" w:cs="Arial"/>
          <w:bCs/>
          <w:color w:val="000000"/>
          <w:sz w:val="20"/>
          <w:szCs w:val="20"/>
        </w:rPr>
        <w:t>sob responsabilidade</w:t>
      </w:r>
      <w:proofErr w:type="gramEnd"/>
      <w:r w:rsidRPr="008C2972">
        <w:rPr>
          <w:rFonts w:ascii="Arial" w:hAnsi="Arial" w:cs="Arial"/>
          <w:bCs/>
          <w:color w:val="000000"/>
          <w:sz w:val="20"/>
          <w:szCs w:val="20"/>
        </w:rPr>
        <w:t xml:space="preserve"> da CONTRATADA. </w:t>
      </w:r>
    </w:p>
    <w:p w:rsidR="008C2972" w:rsidRPr="008C2972" w:rsidRDefault="008C2972" w:rsidP="00CF220E">
      <w:pPr>
        <w:numPr>
          <w:ilvl w:val="0"/>
          <w:numId w:val="30"/>
        </w:numPr>
        <w:tabs>
          <w:tab w:val="clear" w:pos="360"/>
        </w:tabs>
        <w:suppressAutoHyphens/>
        <w:spacing w:line="360" w:lineRule="auto"/>
        <w:ind w:left="786"/>
        <w:jc w:val="both"/>
        <w:rPr>
          <w:rFonts w:ascii="Arial" w:hAnsi="Arial" w:cs="Arial"/>
          <w:color w:val="000000"/>
          <w:sz w:val="20"/>
          <w:szCs w:val="20"/>
        </w:rPr>
      </w:pPr>
      <w:r w:rsidRPr="008C2972">
        <w:rPr>
          <w:rFonts w:ascii="Arial" w:hAnsi="Arial" w:cs="Arial"/>
          <w:color w:val="000000"/>
          <w:sz w:val="20"/>
          <w:szCs w:val="20"/>
        </w:rPr>
        <w:t>Os motoristas deverão apresentar-se adequadamente uniformizados com traje mínimo (calça comprida, camisa ou camiseta com mangas curta ou comprida, calçados fechados) e identificados conforme requisitos da ABNT NBR 9735, cujo fornecimento será de responsabilidade da CONTRATADA.</w:t>
      </w:r>
    </w:p>
    <w:p w:rsidR="008C2972" w:rsidRPr="008C2972" w:rsidRDefault="008C2972" w:rsidP="00CF220E">
      <w:pPr>
        <w:numPr>
          <w:ilvl w:val="0"/>
          <w:numId w:val="30"/>
        </w:numPr>
        <w:tabs>
          <w:tab w:val="clear" w:pos="360"/>
        </w:tabs>
        <w:suppressAutoHyphens/>
        <w:spacing w:line="360" w:lineRule="auto"/>
        <w:ind w:left="851"/>
        <w:jc w:val="both"/>
        <w:rPr>
          <w:rFonts w:ascii="Arial" w:hAnsi="Arial" w:cs="Arial"/>
          <w:color w:val="000000"/>
          <w:sz w:val="20"/>
          <w:szCs w:val="20"/>
        </w:rPr>
      </w:pPr>
      <w:r w:rsidRPr="008C2972">
        <w:rPr>
          <w:rFonts w:ascii="Arial" w:hAnsi="Arial" w:cs="Arial"/>
          <w:color w:val="000000"/>
          <w:sz w:val="20"/>
          <w:szCs w:val="20"/>
        </w:rPr>
        <w:lastRenderedPageBreak/>
        <w:t xml:space="preserve">Deve haver EPI disponível para o motorista para o trabalho de coleta, que em caso de acidentes ou emergências ambientais, deverão ser adequados ao risco dos resíduos transportados, conforme requisitos da ABNT NBR 12810:2016 e NR-6, </w:t>
      </w:r>
      <w:proofErr w:type="gramStart"/>
      <w:r w:rsidRPr="008C2972">
        <w:rPr>
          <w:rFonts w:ascii="Arial" w:hAnsi="Arial" w:cs="Arial"/>
          <w:color w:val="000000"/>
          <w:sz w:val="20"/>
          <w:szCs w:val="20"/>
        </w:rPr>
        <w:t>sob responsabilidade</w:t>
      </w:r>
      <w:proofErr w:type="gramEnd"/>
      <w:r w:rsidRPr="008C2972">
        <w:rPr>
          <w:rFonts w:ascii="Arial" w:hAnsi="Arial" w:cs="Arial"/>
          <w:color w:val="000000"/>
          <w:sz w:val="20"/>
          <w:szCs w:val="20"/>
        </w:rPr>
        <w:t xml:space="preserve"> da CONTRATADA.</w:t>
      </w:r>
    </w:p>
    <w:p w:rsidR="008C2972" w:rsidRPr="008C2972" w:rsidRDefault="008C2972" w:rsidP="00CF220E">
      <w:pPr>
        <w:numPr>
          <w:ilvl w:val="0"/>
          <w:numId w:val="30"/>
        </w:numPr>
        <w:tabs>
          <w:tab w:val="clear" w:pos="360"/>
        </w:tabs>
        <w:suppressAutoHyphens/>
        <w:spacing w:line="360" w:lineRule="auto"/>
        <w:ind w:left="851"/>
        <w:jc w:val="both"/>
        <w:rPr>
          <w:rFonts w:ascii="Arial" w:hAnsi="Arial" w:cs="Arial"/>
          <w:color w:val="000000"/>
          <w:sz w:val="20"/>
          <w:szCs w:val="20"/>
        </w:rPr>
      </w:pPr>
      <w:r w:rsidRPr="008C2972">
        <w:rPr>
          <w:rFonts w:ascii="Arial" w:hAnsi="Arial" w:cs="Arial"/>
          <w:color w:val="000000"/>
          <w:sz w:val="20"/>
          <w:szCs w:val="20"/>
        </w:rPr>
        <w:t xml:space="preserve">Deverão cooperar com a logística de coleta desenvolvida pelo Departamento de Gestão </w:t>
      </w:r>
      <w:r w:rsidRPr="008C2972">
        <w:rPr>
          <w:rFonts w:ascii="Arial" w:hAnsi="Arial" w:cs="Arial"/>
          <w:sz w:val="20"/>
          <w:szCs w:val="20"/>
        </w:rPr>
        <w:t xml:space="preserve">Ambiental/COGIC/Fiocruz, </w:t>
      </w:r>
      <w:r w:rsidRPr="008C2972">
        <w:rPr>
          <w:rFonts w:ascii="Arial" w:hAnsi="Arial" w:cs="Arial"/>
          <w:color w:val="000000"/>
          <w:sz w:val="20"/>
          <w:szCs w:val="20"/>
        </w:rPr>
        <w:t>bem como, assinar manifestos e outros comprovantes da realização da coleta, e apoiar o acompanhamento da coleta pelos fiscais de coleta de resíduos.</w:t>
      </w:r>
    </w:p>
    <w:p w:rsidR="008C2972" w:rsidRPr="008C2972" w:rsidRDefault="008C2972" w:rsidP="008C2972">
      <w:pPr>
        <w:suppressAutoHyphens/>
        <w:spacing w:line="360" w:lineRule="auto"/>
        <w:ind w:left="851" w:hanging="32"/>
        <w:jc w:val="both"/>
        <w:rPr>
          <w:rFonts w:ascii="Arial" w:hAnsi="Arial" w:cs="Arial"/>
          <w:b/>
          <w:color w:val="000000"/>
          <w:sz w:val="20"/>
          <w:szCs w:val="20"/>
        </w:rPr>
      </w:pPr>
    </w:p>
    <w:p w:rsidR="008C2972" w:rsidRPr="008C2972" w:rsidRDefault="008C2972" w:rsidP="008C2972">
      <w:pPr>
        <w:suppressAutoHyphens/>
        <w:spacing w:line="360" w:lineRule="auto"/>
        <w:ind w:left="567"/>
        <w:jc w:val="both"/>
        <w:rPr>
          <w:rFonts w:ascii="Arial" w:hAnsi="Arial" w:cs="Arial"/>
          <w:color w:val="000000"/>
          <w:sz w:val="20"/>
          <w:szCs w:val="20"/>
        </w:rPr>
      </w:pPr>
      <w:r w:rsidRPr="008C2972">
        <w:rPr>
          <w:rFonts w:ascii="Arial" w:hAnsi="Arial" w:cs="Arial"/>
          <w:b/>
          <w:color w:val="000000"/>
          <w:sz w:val="20"/>
          <w:szCs w:val="20"/>
        </w:rPr>
        <w:t>NOTA:</w:t>
      </w:r>
      <w:r w:rsidRPr="008C2972">
        <w:rPr>
          <w:rFonts w:ascii="Arial" w:hAnsi="Arial" w:cs="Arial"/>
          <w:color w:val="000000"/>
          <w:sz w:val="20"/>
          <w:szCs w:val="20"/>
        </w:rPr>
        <w:t xml:space="preserve"> O motorista não poderá executar e tampouco auxiliar o manejo dos resíduos.</w:t>
      </w:r>
    </w:p>
    <w:p w:rsidR="008C2972" w:rsidRPr="008C2972" w:rsidRDefault="008C2972" w:rsidP="008C2972">
      <w:pPr>
        <w:tabs>
          <w:tab w:val="left" w:pos="786"/>
        </w:tabs>
        <w:rPr>
          <w:rFonts w:ascii="Arial" w:hAnsi="Arial" w:cs="Arial"/>
          <w:color w:val="000000"/>
          <w:sz w:val="20"/>
          <w:szCs w:val="20"/>
        </w:rPr>
      </w:pPr>
    </w:p>
    <w:p w:rsidR="008C2972" w:rsidRPr="008C2972" w:rsidRDefault="008C2972" w:rsidP="00CF220E">
      <w:pPr>
        <w:numPr>
          <w:ilvl w:val="0"/>
          <w:numId w:val="32"/>
        </w:numPr>
        <w:tabs>
          <w:tab w:val="left" w:pos="432"/>
          <w:tab w:val="left" w:pos="851"/>
        </w:tabs>
        <w:suppressAutoHyphens/>
        <w:spacing w:line="360" w:lineRule="auto"/>
        <w:jc w:val="both"/>
        <w:rPr>
          <w:rFonts w:ascii="Arial" w:hAnsi="Arial" w:cs="Arial"/>
          <w:color w:val="000000"/>
          <w:sz w:val="20"/>
          <w:szCs w:val="20"/>
          <w:u w:val="single"/>
        </w:rPr>
      </w:pPr>
      <w:r w:rsidRPr="008C2972">
        <w:rPr>
          <w:rFonts w:ascii="Arial" w:hAnsi="Arial" w:cs="Arial"/>
          <w:color w:val="000000"/>
          <w:sz w:val="20"/>
          <w:szCs w:val="20"/>
          <w:u w:val="single"/>
        </w:rPr>
        <w:t>Ajudantes</w:t>
      </w:r>
    </w:p>
    <w:p w:rsidR="008C2972" w:rsidRPr="008C2972" w:rsidRDefault="008C2972" w:rsidP="00CF220E">
      <w:pPr>
        <w:numPr>
          <w:ilvl w:val="0"/>
          <w:numId w:val="31"/>
        </w:numPr>
        <w:tabs>
          <w:tab w:val="clear" w:pos="360"/>
        </w:tabs>
        <w:suppressAutoHyphens/>
        <w:spacing w:line="360" w:lineRule="auto"/>
        <w:ind w:left="851"/>
        <w:jc w:val="both"/>
        <w:rPr>
          <w:rFonts w:ascii="Arial" w:hAnsi="Arial" w:cs="Arial"/>
          <w:color w:val="000000"/>
          <w:sz w:val="20"/>
          <w:szCs w:val="20"/>
        </w:rPr>
      </w:pPr>
      <w:r w:rsidRPr="008C2972">
        <w:rPr>
          <w:rFonts w:ascii="Arial" w:hAnsi="Arial" w:cs="Arial"/>
          <w:color w:val="000000"/>
          <w:sz w:val="20"/>
          <w:szCs w:val="20"/>
        </w:rPr>
        <w:t xml:space="preserve">A CONTRATADA deverá disponibilizar, obrigatoriamente, no mínimo 02 ajudantes. </w:t>
      </w:r>
    </w:p>
    <w:p w:rsidR="008C2972" w:rsidRPr="008C2972" w:rsidRDefault="008C2972" w:rsidP="00CF220E">
      <w:pPr>
        <w:numPr>
          <w:ilvl w:val="0"/>
          <w:numId w:val="31"/>
        </w:numPr>
        <w:tabs>
          <w:tab w:val="clear" w:pos="360"/>
        </w:tabs>
        <w:suppressAutoHyphens/>
        <w:spacing w:line="360" w:lineRule="auto"/>
        <w:ind w:left="851"/>
        <w:jc w:val="both"/>
        <w:rPr>
          <w:rFonts w:ascii="Arial" w:hAnsi="Arial" w:cs="Arial"/>
          <w:color w:val="000000"/>
          <w:sz w:val="20"/>
          <w:szCs w:val="20"/>
        </w:rPr>
      </w:pPr>
      <w:r w:rsidRPr="008C2972">
        <w:rPr>
          <w:rFonts w:ascii="Arial" w:hAnsi="Arial" w:cs="Arial"/>
          <w:color w:val="000000"/>
          <w:sz w:val="20"/>
          <w:szCs w:val="20"/>
        </w:rPr>
        <w:t>Os ajudantes deverão apresentar-se adequadamente uniformizados com traje mínimo (calça comprida, camisa ou camiseta com mangas curta ou comprida, calçados fechados) e identificados conforme requisitos da ABNT NBR 9735, cujo fornecimento será de responsabilidade da CONTRATADA.</w:t>
      </w:r>
    </w:p>
    <w:p w:rsidR="008C2972" w:rsidRPr="008C2972" w:rsidRDefault="008C2972" w:rsidP="00CF220E">
      <w:pPr>
        <w:numPr>
          <w:ilvl w:val="0"/>
          <w:numId w:val="31"/>
        </w:numPr>
        <w:tabs>
          <w:tab w:val="clear" w:pos="360"/>
        </w:tabs>
        <w:suppressAutoHyphens/>
        <w:spacing w:line="360" w:lineRule="auto"/>
        <w:ind w:left="851"/>
        <w:jc w:val="both"/>
        <w:rPr>
          <w:rFonts w:ascii="Arial" w:hAnsi="Arial" w:cs="Arial"/>
          <w:color w:val="000000"/>
          <w:sz w:val="20"/>
          <w:szCs w:val="20"/>
        </w:rPr>
      </w:pPr>
      <w:r w:rsidRPr="008C2972">
        <w:rPr>
          <w:rFonts w:ascii="Arial" w:hAnsi="Arial" w:cs="Arial"/>
          <w:color w:val="000000"/>
          <w:sz w:val="20"/>
          <w:szCs w:val="20"/>
        </w:rPr>
        <w:t xml:space="preserve">Os ajudantes deverão ser devidamente qualificados e treinados para a função a desempenhar, com ênfase em manejo de resíduos sólidos de serviços de saúde, </w:t>
      </w:r>
      <w:proofErr w:type="gramStart"/>
      <w:r w:rsidRPr="008C2972">
        <w:rPr>
          <w:rFonts w:ascii="Arial" w:hAnsi="Arial" w:cs="Arial"/>
          <w:color w:val="000000"/>
          <w:sz w:val="20"/>
          <w:szCs w:val="20"/>
        </w:rPr>
        <w:t>sob responsabilidade</w:t>
      </w:r>
      <w:proofErr w:type="gramEnd"/>
      <w:r w:rsidRPr="008C2972">
        <w:rPr>
          <w:rFonts w:ascii="Arial" w:hAnsi="Arial" w:cs="Arial"/>
          <w:color w:val="000000"/>
          <w:sz w:val="20"/>
          <w:szCs w:val="20"/>
        </w:rPr>
        <w:t xml:space="preserve"> da CONTRATADA ;</w:t>
      </w:r>
    </w:p>
    <w:p w:rsidR="008C2972" w:rsidRPr="008C2972" w:rsidRDefault="008C2972" w:rsidP="008C2972">
      <w:pPr>
        <w:suppressAutoHyphens/>
        <w:spacing w:line="360" w:lineRule="auto"/>
        <w:ind w:left="851"/>
        <w:jc w:val="both"/>
        <w:rPr>
          <w:rFonts w:ascii="Arial" w:hAnsi="Arial" w:cs="Arial"/>
          <w:color w:val="000000"/>
          <w:sz w:val="20"/>
          <w:szCs w:val="20"/>
        </w:rPr>
      </w:pPr>
    </w:p>
    <w:p w:rsidR="008C2972" w:rsidRPr="008C2972" w:rsidRDefault="008C2972" w:rsidP="00CF220E">
      <w:pPr>
        <w:numPr>
          <w:ilvl w:val="0"/>
          <w:numId w:val="31"/>
        </w:numPr>
        <w:tabs>
          <w:tab w:val="clear" w:pos="360"/>
        </w:tabs>
        <w:suppressAutoHyphens/>
        <w:spacing w:line="360" w:lineRule="auto"/>
        <w:ind w:left="786"/>
        <w:jc w:val="both"/>
        <w:rPr>
          <w:rFonts w:ascii="Arial" w:hAnsi="Arial" w:cs="Arial"/>
          <w:color w:val="000000"/>
          <w:sz w:val="20"/>
          <w:szCs w:val="20"/>
        </w:rPr>
      </w:pPr>
      <w:r w:rsidRPr="008C2972">
        <w:rPr>
          <w:rFonts w:ascii="Arial" w:hAnsi="Arial" w:cs="Arial"/>
          <w:color w:val="000000"/>
          <w:sz w:val="20"/>
          <w:szCs w:val="20"/>
        </w:rPr>
        <w:t xml:space="preserve">Deve haver EPI disponíveis para cada ajudante para o trabalho de coleta, que em caso de acidentes ou emergências ambientais, deverão ser adequados ao risco dos resíduos transportados, conforme requisitos da ABNT NBR 12810:2016 e NR-6, </w:t>
      </w:r>
      <w:proofErr w:type="gramStart"/>
      <w:r w:rsidRPr="008C2972">
        <w:rPr>
          <w:rFonts w:ascii="Arial" w:hAnsi="Arial" w:cs="Arial"/>
          <w:color w:val="000000"/>
          <w:sz w:val="20"/>
          <w:szCs w:val="20"/>
        </w:rPr>
        <w:t>sob responsabilidade</w:t>
      </w:r>
      <w:proofErr w:type="gramEnd"/>
      <w:r w:rsidRPr="008C2972">
        <w:rPr>
          <w:rFonts w:ascii="Arial" w:hAnsi="Arial" w:cs="Arial"/>
          <w:color w:val="000000"/>
          <w:sz w:val="20"/>
          <w:szCs w:val="20"/>
        </w:rPr>
        <w:t xml:space="preserve"> da CONTRATADA.</w:t>
      </w:r>
    </w:p>
    <w:p w:rsidR="008C2972" w:rsidRPr="008C2972" w:rsidRDefault="008C2972" w:rsidP="008C2972">
      <w:pPr>
        <w:tabs>
          <w:tab w:val="left" w:pos="786"/>
        </w:tabs>
        <w:suppressAutoHyphens/>
        <w:spacing w:line="360" w:lineRule="auto"/>
        <w:ind w:left="786"/>
        <w:jc w:val="both"/>
        <w:rPr>
          <w:rFonts w:ascii="Arial" w:hAnsi="Arial" w:cs="Arial"/>
          <w:color w:val="000000"/>
          <w:sz w:val="20"/>
          <w:szCs w:val="20"/>
        </w:rPr>
      </w:pPr>
    </w:p>
    <w:p w:rsidR="008C2972" w:rsidRPr="008C2972" w:rsidRDefault="008C2972" w:rsidP="008C2972">
      <w:pPr>
        <w:suppressAutoHyphens/>
        <w:spacing w:line="360" w:lineRule="auto"/>
        <w:ind w:left="567"/>
        <w:jc w:val="both"/>
        <w:rPr>
          <w:rFonts w:ascii="Arial" w:hAnsi="Arial" w:cs="Arial"/>
          <w:b/>
          <w:color w:val="000000"/>
          <w:sz w:val="20"/>
          <w:szCs w:val="20"/>
        </w:rPr>
      </w:pPr>
      <w:r w:rsidRPr="008C2972">
        <w:rPr>
          <w:rFonts w:ascii="Arial" w:hAnsi="Arial" w:cs="Arial"/>
          <w:b/>
          <w:color w:val="000000"/>
          <w:sz w:val="20"/>
          <w:szCs w:val="20"/>
        </w:rPr>
        <w:t>OBS: A empresa deverá apresentar comprovação de treinamento destes profissionais sempre que solicitado pela fiscalização do contrato.</w:t>
      </w:r>
    </w:p>
    <w:p w:rsidR="008C2972" w:rsidRPr="008C2972" w:rsidRDefault="008C2972" w:rsidP="008C2972">
      <w:pPr>
        <w:suppressAutoHyphens/>
        <w:spacing w:line="360" w:lineRule="auto"/>
        <w:ind w:left="567"/>
        <w:jc w:val="both"/>
        <w:rPr>
          <w:rFonts w:ascii="Arial" w:hAnsi="Arial" w:cs="Arial"/>
          <w:b/>
          <w:color w:val="000000"/>
          <w:sz w:val="20"/>
          <w:szCs w:val="20"/>
        </w:rPr>
      </w:pPr>
    </w:p>
    <w:p w:rsidR="008C2972" w:rsidRPr="008C2972" w:rsidRDefault="008C2972" w:rsidP="00CF220E">
      <w:pPr>
        <w:numPr>
          <w:ilvl w:val="0"/>
          <w:numId w:val="32"/>
        </w:numPr>
        <w:tabs>
          <w:tab w:val="left" w:pos="432"/>
          <w:tab w:val="left" w:pos="851"/>
        </w:tabs>
        <w:suppressAutoHyphens/>
        <w:spacing w:line="360" w:lineRule="auto"/>
        <w:jc w:val="both"/>
        <w:rPr>
          <w:rFonts w:ascii="Arial" w:hAnsi="Arial" w:cs="Arial"/>
          <w:color w:val="000000"/>
          <w:sz w:val="20"/>
          <w:szCs w:val="20"/>
          <w:u w:val="single"/>
        </w:rPr>
      </w:pPr>
      <w:r w:rsidRPr="008C2972">
        <w:rPr>
          <w:rFonts w:ascii="Arial" w:hAnsi="Arial" w:cs="Arial"/>
          <w:color w:val="000000"/>
          <w:sz w:val="20"/>
          <w:szCs w:val="20"/>
          <w:u w:val="single"/>
        </w:rPr>
        <w:t>Manutenção</w:t>
      </w:r>
    </w:p>
    <w:p w:rsidR="008C2972" w:rsidRPr="008C2972" w:rsidRDefault="008C2972" w:rsidP="008C2972">
      <w:pPr>
        <w:spacing w:line="360" w:lineRule="auto"/>
        <w:jc w:val="both"/>
        <w:rPr>
          <w:rFonts w:ascii="Arial" w:hAnsi="Arial" w:cs="Arial"/>
          <w:color w:val="000000"/>
          <w:sz w:val="20"/>
          <w:szCs w:val="20"/>
        </w:rPr>
      </w:pPr>
      <w:r w:rsidRPr="008C2972">
        <w:rPr>
          <w:rFonts w:ascii="Arial" w:hAnsi="Arial" w:cs="Arial"/>
          <w:color w:val="000000"/>
          <w:sz w:val="20"/>
          <w:szCs w:val="20"/>
        </w:rPr>
        <w:t>A CONTRATADA compromete-se a realizar a manutenção dos veículos, tanto em caráter preventivo quanto corretivo. Também deverá fornecer e instalar peças de reposição, assegurando a perfeita execução do Contrato.</w:t>
      </w:r>
    </w:p>
    <w:p w:rsidR="008C2972" w:rsidRPr="008C2972" w:rsidRDefault="008C2972" w:rsidP="008C2972">
      <w:pPr>
        <w:spacing w:line="360" w:lineRule="auto"/>
        <w:jc w:val="both"/>
        <w:rPr>
          <w:rFonts w:ascii="Arial" w:hAnsi="Arial" w:cs="Arial"/>
          <w:bCs/>
          <w:color w:val="000000"/>
          <w:sz w:val="20"/>
          <w:szCs w:val="20"/>
        </w:rPr>
      </w:pPr>
    </w:p>
    <w:p w:rsidR="008C2972" w:rsidRPr="008C2972" w:rsidRDefault="008C2972" w:rsidP="008C2972">
      <w:pPr>
        <w:spacing w:line="360" w:lineRule="auto"/>
        <w:jc w:val="both"/>
        <w:rPr>
          <w:rFonts w:ascii="Arial" w:hAnsi="Arial" w:cs="Arial"/>
          <w:bCs/>
          <w:color w:val="000000"/>
          <w:sz w:val="20"/>
          <w:szCs w:val="20"/>
        </w:rPr>
      </w:pPr>
      <w:r w:rsidRPr="008C2972">
        <w:rPr>
          <w:rFonts w:ascii="Arial" w:hAnsi="Arial" w:cs="Arial"/>
          <w:bCs/>
          <w:color w:val="000000"/>
          <w:sz w:val="20"/>
          <w:szCs w:val="20"/>
        </w:rPr>
        <w:t xml:space="preserve">O abastecimento de combustível do veículo coletor será de inteira responsabilidade da CONTRATADA. Obrigatoriamente o mesmo deverá estar plenamente abastecido no ato da </w:t>
      </w:r>
      <w:r w:rsidRPr="008C2972">
        <w:rPr>
          <w:rFonts w:ascii="Arial" w:hAnsi="Arial" w:cs="Arial"/>
          <w:bCs/>
          <w:color w:val="000000"/>
          <w:sz w:val="20"/>
          <w:szCs w:val="20"/>
        </w:rPr>
        <w:lastRenderedPageBreak/>
        <w:t>coleta, evitando-se que haja interrupções por falta de combustível durante o percurso da retirada dos resíduos de seus locais de geração até o destino final.</w:t>
      </w:r>
    </w:p>
    <w:p w:rsidR="008C2972" w:rsidRPr="008C2972" w:rsidRDefault="008C2972" w:rsidP="008C2972">
      <w:pPr>
        <w:spacing w:line="360" w:lineRule="auto"/>
        <w:jc w:val="both"/>
        <w:rPr>
          <w:rFonts w:ascii="Arial" w:hAnsi="Arial" w:cs="Arial"/>
          <w:color w:val="000000"/>
          <w:sz w:val="20"/>
          <w:szCs w:val="20"/>
        </w:rPr>
      </w:pPr>
    </w:p>
    <w:p w:rsidR="008C2972" w:rsidRPr="008C2972" w:rsidRDefault="008C2972" w:rsidP="00CF220E">
      <w:pPr>
        <w:pStyle w:val="Nivel1"/>
        <w:numPr>
          <w:ilvl w:val="0"/>
          <w:numId w:val="20"/>
        </w:numPr>
        <w:spacing w:line="360" w:lineRule="auto"/>
        <w:ind w:left="284" w:hanging="284"/>
        <w:contextualSpacing/>
        <w:rPr>
          <w:b w:val="0"/>
        </w:rPr>
      </w:pPr>
      <w:bookmarkStart w:id="27" w:name="_Toc529539479"/>
      <w:r w:rsidRPr="008C2972">
        <w:rPr>
          <w:b w:val="0"/>
        </w:rPr>
        <w:t>INFORMAÇÕES IMPORTANTES PARA O DIMENSIONAMENTO DA PROPOSTA</w:t>
      </w:r>
      <w:bookmarkEnd w:id="27"/>
    </w:p>
    <w:p w:rsidR="008C2972" w:rsidRPr="008C2972" w:rsidRDefault="008C2972" w:rsidP="008C2972">
      <w:pPr>
        <w:spacing w:line="360" w:lineRule="auto"/>
        <w:jc w:val="both"/>
        <w:rPr>
          <w:rFonts w:ascii="Arial" w:hAnsi="Arial" w:cs="Arial"/>
          <w:sz w:val="20"/>
          <w:szCs w:val="20"/>
        </w:rPr>
      </w:pPr>
      <w:r w:rsidRPr="008C2972">
        <w:rPr>
          <w:rFonts w:ascii="Arial" w:hAnsi="Arial" w:cs="Arial"/>
          <w:bCs/>
          <w:sz w:val="20"/>
          <w:szCs w:val="20"/>
        </w:rPr>
        <w:t xml:space="preserve">A empresa vencedora do certame somente cobrará e receberá pelos resíduos efetivamente coletados e tratados. </w:t>
      </w:r>
      <w:r w:rsidRPr="008C2972">
        <w:rPr>
          <w:rFonts w:ascii="Arial" w:hAnsi="Arial" w:cs="Arial"/>
          <w:sz w:val="20"/>
          <w:szCs w:val="20"/>
        </w:rPr>
        <w:t>A contratação do serviço tem base na estimativa de demanda anual dos serviços de coleta e transporte externo dos resíduos infectantes do grupo A.</w:t>
      </w:r>
      <w:proofErr w:type="gramStart"/>
      <w:r w:rsidRPr="008C2972">
        <w:rPr>
          <w:rFonts w:ascii="Arial" w:hAnsi="Arial" w:cs="Arial"/>
          <w:sz w:val="20"/>
          <w:szCs w:val="20"/>
        </w:rPr>
        <w:t xml:space="preserve">  </w:t>
      </w:r>
      <w:proofErr w:type="gramEnd"/>
      <w:r w:rsidRPr="008C2972">
        <w:rPr>
          <w:rFonts w:ascii="Arial" w:hAnsi="Arial" w:cs="Arial"/>
          <w:sz w:val="20"/>
          <w:szCs w:val="20"/>
        </w:rPr>
        <w:t xml:space="preserve">A composição do custo total desta contratação será baseada na unidade de medida por quilo coletado, isto incluirá valor unitário do resíduo a ser incinerado, contendo a coleta, transporte e a destinação final, a parte será pago o custo do fornecimento de embalagens. </w:t>
      </w:r>
    </w:p>
    <w:p w:rsidR="008C2972" w:rsidRPr="008C2972" w:rsidRDefault="008C2972" w:rsidP="008C2972">
      <w:pPr>
        <w:rPr>
          <w:rFonts w:ascii="Arial" w:hAnsi="Arial" w:cs="Arial"/>
          <w:sz w:val="20"/>
          <w:szCs w:val="20"/>
          <w:lang w:val="x-none" w:eastAsia="x-none"/>
        </w:rPr>
      </w:pPr>
    </w:p>
    <w:p w:rsidR="008C2972" w:rsidRPr="008C2972" w:rsidRDefault="008C2972" w:rsidP="008C2972">
      <w:pPr>
        <w:spacing w:line="360" w:lineRule="auto"/>
        <w:contextualSpacing/>
        <w:jc w:val="both"/>
        <w:rPr>
          <w:rFonts w:ascii="Arial" w:hAnsi="Arial" w:cs="Arial"/>
          <w:sz w:val="20"/>
          <w:szCs w:val="20"/>
        </w:rPr>
      </w:pPr>
      <w:r w:rsidRPr="008C2972">
        <w:rPr>
          <w:rFonts w:ascii="Arial" w:hAnsi="Arial" w:cs="Arial"/>
          <w:sz w:val="20"/>
          <w:szCs w:val="20"/>
        </w:rPr>
        <w:t xml:space="preserve">O Termo de Referência apresenta uma demanda anual </w:t>
      </w:r>
      <w:proofErr w:type="gramStart"/>
      <w:r w:rsidRPr="008C2972">
        <w:rPr>
          <w:rFonts w:ascii="Arial" w:hAnsi="Arial" w:cs="Arial"/>
          <w:sz w:val="20"/>
          <w:szCs w:val="20"/>
        </w:rPr>
        <w:t>estimada</w:t>
      </w:r>
      <w:proofErr w:type="gramEnd"/>
      <w:r w:rsidRPr="008C2972">
        <w:rPr>
          <w:rFonts w:ascii="Arial" w:hAnsi="Arial" w:cs="Arial"/>
          <w:sz w:val="20"/>
          <w:szCs w:val="20"/>
        </w:rPr>
        <w:t xml:space="preserve"> de serviços a serem executados, porém somente os serviços efetivamente executados pela CONTRATADA serão pagos mensalmente.</w:t>
      </w:r>
    </w:p>
    <w:p w:rsidR="008C2972" w:rsidRPr="008C2972" w:rsidRDefault="008C2972" w:rsidP="008C2972">
      <w:pPr>
        <w:rPr>
          <w:rFonts w:ascii="Arial" w:hAnsi="Arial" w:cs="Arial"/>
          <w:sz w:val="20"/>
          <w:szCs w:val="20"/>
          <w:lang w:val="x-none" w:eastAsia="x-none"/>
        </w:rPr>
      </w:pPr>
    </w:p>
    <w:p w:rsidR="008C2972" w:rsidRPr="008C2972" w:rsidRDefault="008C2972" w:rsidP="008C2972">
      <w:pPr>
        <w:rPr>
          <w:rFonts w:ascii="Arial" w:hAnsi="Arial" w:cs="Arial"/>
          <w:sz w:val="20"/>
          <w:szCs w:val="20"/>
          <w:lang w:val="x-none" w:eastAsia="x-none"/>
        </w:rPr>
      </w:pPr>
    </w:p>
    <w:p w:rsidR="008C2972" w:rsidRPr="008C2972" w:rsidRDefault="008C2972" w:rsidP="008C2972">
      <w:pPr>
        <w:ind w:left="-1134"/>
        <w:rPr>
          <w:rFonts w:ascii="Arial" w:hAnsi="Arial" w:cs="Arial"/>
          <w:sz w:val="20"/>
          <w:szCs w:val="20"/>
        </w:rPr>
      </w:pPr>
      <w:r w:rsidRPr="008C2972">
        <w:rPr>
          <w:rFonts w:ascii="Arial" w:hAnsi="Arial" w:cs="Arial"/>
          <w:noProof/>
          <w:sz w:val="20"/>
          <w:szCs w:val="20"/>
        </w:rPr>
        <w:drawing>
          <wp:inline distT="0" distB="0" distL="0" distR="0" wp14:anchorId="4A961F81" wp14:editId="7C436436">
            <wp:extent cx="6971257" cy="3505200"/>
            <wp:effectExtent l="0" t="0" r="127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7006803" cy="3523073"/>
                    </a:xfrm>
                    <a:prstGeom prst="rect">
                      <a:avLst/>
                    </a:prstGeom>
                  </pic:spPr>
                </pic:pic>
              </a:graphicData>
            </a:graphic>
          </wp:inline>
        </w:drawing>
      </w:r>
    </w:p>
    <w:p w:rsidR="008C2972" w:rsidRPr="008C2972" w:rsidRDefault="008C2972" w:rsidP="008C2972">
      <w:pPr>
        <w:ind w:left="-993"/>
        <w:rPr>
          <w:rFonts w:ascii="Arial" w:hAnsi="Arial" w:cs="Arial"/>
          <w:sz w:val="20"/>
          <w:szCs w:val="20"/>
        </w:rPr>
      </w:pPr>
    </w:p>
    <w:p w:rsidR="008C2972" w:rsidRPr="008C2972" w:rsidRDefault="008C2972" w:rsidP="008C2972">
      <w:pPr>
        <w:ind w:left="-993"/>
        <w:rPr>
          <w:rFonts w:ascii="Arial" w:hAnsi="Arial" w:cs="Arial"/>
          <w:sz w:val="20"/>
          <w:szCs w:val="20"/>
        </w:rPr>
      </w:pPr>
    </w:p>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sz w:val="20"/>
          <w:szCs w:val="20"/>
        </w:rPr>
      </w:pPr>
      <w:r w:rsidRPr="008C2972">
        <w:rPr>
          <w:rFonts w:ascii="Arial" w:hAnsi="Arial" w:cs="Arial"/>
          <w:noProof/>
          <w:sz w:val="20"/>
          <w:szCs w:val="20"/>
        </w:rPr>
        <w:lastRenderedPageBreak/>
        <w:drawing>
          <wp:inline distT="0" distB="0" distL="0" distR="0" wp14:anchorId="40686F57" wp14:editId="018442E3">
            <wp:extent cx="5552233" cy="382905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70180" cy="3841427"/>
                    </a:xfrm>
                    <a:prstGeom prst="rect">
                      <a:avLst/>
                    </a:prstGeom>
                  </pic:spPr>
                </pic:pic>
              </a:graphicData>
            </a:graphic>
          </wp:inline>
        </w:drawing>
      </w:r>
    </w:p>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sz w:val="20"/>
          <w:szCs w:val="20"/>
        </w:rPr>
      </w:pPr>
      <w:r w:rsidRPr="008C2972">
        <w:rPr>
          <w:rFonts w:ascii="Arial" w:hAnsi="Arial" w:cs="Arial"/>
          <w:noProof/>
          <w:sz w:val="20"/>
          <w:szCs w:val="20"/>
        </w:rPr>
        <w:drawing>
          <wp:inline distT="0" distB="0" distL="0" distR="0" wp14:anchorId="4A06AF9E" wp14:editId="7D8C203B">
            <wp:extent cx="5532755" cy="3751580"/>
            <wp:effectExtent l="0" t="0" r="0" b="127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547155" cy="3761344"/>
                    </a:xfrm>
                    <a:prstGeom prst="rect">
                      <a:avLst/>
                    </a:prstGeom>
                  </pic:spPr>
                </pic:pic>
              </a:graphicData>
            </a:graphic>
          </wp:inline>
        </w:drawing>
      </w:r>
    </w:p>
    <w:p w:rsidR="008C2972" w:rsidRPr="008C2972" w:rsidRDefault="008C2972" w:rsidP="008C2972">
      <w:pPr>
        <w:rPr>
          <w:rFonts w:ascii="Arial" w:hAnsi="Arial" w:cs="Arial"/>
          <w:sz w:val="20"/>
          <w:szCs w:val="20"/>
        </w:rPr>
      </w:pPr>
    </w:p>
    <w:p w:rsidR="008C2972" w:rsidRPr="008C2972" w:rsidRDefault="008C2972" w:rsidP="00CF220E">
      <w:pPr>
        <w:pStyle w:val="PargrafodaLista"/>
        <w:numPr>
          <w:ilvl w:val="1"/>
          <w:numId w:val="45"/>
        </w:numPr>
        <w:rPr>
          <w:rFonts w:ascii="Arial" w:hAnsi="Arial" w:cs="Arial"/>
          <w:sz w:val="20"/>
          <w:szCs w:val="20"/>
        </w:rPr>
      </w:pPr>
      <w:r w:rsidRPr="008C2972">
        <w:rPr>
          <w:rFonts w:ascii="Arial" w:hAnsi="Arial" w:cs="Arial"/>
          <w:sz w:val="20"/>
          <w:szCs w:val="20"/>
        </w:rPr>
        <w:t>CRITÉRIOS AMBIENTAIS ADOTADOS</w:t>
      </w:r>
    </w:p>
    <w:p w:rsidR="008C2972" w:rsidRPr="008C2972" w:rsidRDefault="008C2972" w:rsidP="008C2972">
      <w:pPr>
        <w:pStyle w:val="PargrafodaLista"/>
        <w:ind w:left="360"/>
        <w:rPr>
          <w:rFonts w:ascii="Arial" w:hAnsi="Arial" w:cs="Arial"/>
          <w:sz w:val="20"/>
          <w:szCs w:val="20"/>
        </w:rPr>
      </w:pPr>
    </w:p>
    <w:p w:rsidR="008C2972" w:rsidRPr="008C2972" w:rsidRDefault="008C2972" w:rsidP="008C2972">
      <w:pPr>
        <w:spacing w:line="360" w:lineRule="auto"/>
        <w:jc w:val="both"/>
        <w:rPr>
          <w:rFonts w:ascii="Arial" w:hAnsi="Arial" w:cs="Arial"/>
          <w:sz w:val="20"/>
          <w:szCs w:val="20"/>
        </w:rPr>
      </w:pPr>
      <w:r w:rsidRPr="008C2972">
        <w:rPr>
          <w:rFonts w:ascii="Arial" w:hAnsi="Arial" w:cs="Arial"/>
          <w:sz w:val="20"/>
          <w:szCs w:val="20"/>
        </w:rPr>
        <w:t xml:space="preserve">Algumas práticas ambientais sustentáveis visam </w:t>
      </w:r>
      <w:proofErr w:type="gramStart"/>
      <w:r w:rsidRPr="008C2972">
        <w:rPr>
          <w:rFonts w:ascii="Arial" w:hAnsi="Arial" w:cs="Arial"/>
          <w:sz w:val="20"/>
          <w:szCs w:val="20"/>
        </w:rPr>
        <w:t>a</w:t>
      </w:r>
      <w:proofErr w:type="gramEnd"/>
      <w:r w:rsidRPr="008C2972">
        <w:rPr>
          <w:rFonts w:ascii="Arial" w:hAnsi="Arial" w:cs="Arial"/>
          <w:sz w:val="20"/>
          <w:szCs w:val="20"/>
        </w:rPr>
        <w:t xml:space="preserve"> otimização de recursos, redução de desperdícios e redução dos índices de poluição e deverão ser observados pela CONTRATADA, entre as quais destacamos, sem prejuízo de outras normativas legais ou boas práticas que venham a surgir no decorrer da vigência do contrato.</w:t>
      </w:r>
    </w:p>
    <w:p w:rsidR="008C2972" w:rsidRPr="008C2972" w:rsidRDefault="008C2972" w:rsidP="008C2972">
      <w:pPr>
        <w:spacing w:line="360" w:lineRule="auto"/>
        <w:jc w:val="both"/>
        <w:rPr>
          <w:rFonts w:ascii="Arial" w:hAnsi="Arial" w:cs="Arial"/>
          <w:sz w:val="20"/>
          <w:szCs w:val="20"/>
        </w:rPr>
      </w:pPr>
    </w:p>
    <w:p w:rsidR="008C2972" w:rsidRPr="008C2972" w:rsidRDefault="008C2972" w:rsidP="008C2972">
      <w:pPr>
        <w:spacing w:line="360" w:lineRule="auto"/>
        <w:jc w:val="both"/>
        <w:rPr>
          <w:rFonts w:ascii="Arial" w:hAnsi="Arial" w:cs="Arial"/>
          <w:sz w:val="20"/>
          <w:szCs w:val="20"/>
        </w:rPr>
      </w:pPr>
      <w:r w:rsidRPr="008C2972">
        <w:rPr>
          <w:rFonts w:ascii="Arial" w:hAnsi="Arial" w:cs="Arial"/>
          <w:sz w:val="20"/>
          <w:szCs w:val="20"/>
        </w:rPr>
        <w:t>A CONTRATADA deverá contribuir para a promoção do desenvolvimento nacional sustentável no cumprimento de diretrizes e critérios de sustentabilidade ambiental, de acordo com o art. 225 da Constituição Federal/88, e em conformidade com o art. 3º da Lei nº 8.666/93 e com o art. 6º da Instrução Normativa/SLTI/MPOG nº 01, de 19 de janeiro de 2010 no que couber:</w:t>
      </w:r>
      <w:proofErr w:type="gramStart"/>
      <w:r w:rsidRPr="008C2972">
        <w:rPr>
          <w:rFonts w:ascii="Arial" w:hAnsi="Arial" w:cs="Arial"/>
          <w:sz w:val="20"/>
          <w:szCs w:val="20"/>
        </w:rPr>
        <w:t xml:space="preserve">  </w:t>
      </w:r>
    </w:p>
    <w:p w:rsidR="008C2972" w:rsidRPr="008C2972" w:rsidRDefault="008C2972" w:rsidP="008C2972">
      <w:pPr>
        <w:spacing w:line="360" w:lineRule="auto"/>
        <w:jc w:val="both"/>
        <w:rPr>
          <w:rFonts w:ascii="Arial" w:hAnsi="Arial" w:cs="Arial"/>
          <w:sz w:val="20"/>
          <w:szCs w:val="20"/>
        </w:rPr>
      </w:pPr>
      <w:proofErr w:type="gramEnd"/>
    </w:p>
    <w:p w:rsidR="008C2972" w:rsidRPr="008C2972" w:rsidRDefault="008C2972" w:rsidP="00CF220E">
      <w:pPr>
        <w:pStyle w:val="Corpodetexto"/>
        <w:widowControl w:val="0"/>
        <w:numPr>
          <w:ilvl w:val="0"/>
          <w:numId w:val="39"/>
        </w:numPr>
        <w:overflowPunct w:val="0"/>
        <w:autoSpaceDE w:val="0"/>
        <w:spacing w:after="0" w:line="360" w:lineRule="auto"/>
        <w:ind w:left="284" w:right="113" w:firstLine="0"/>
        <w:jc w:val="both"/>
        <w:textAlignment w:val="baseline"/>
        <w:rPr>
          <w:rFonts w:ascii="Arial" w:hAnsi="Arial" w:cs="Arial"/>
          <w:i/>
          <w:sz w:val="20"/>
          <w:szCs w:val="20"/>
          <w:shd w:val="clear" w:color="auto" w:fill="FFFFFF"/>
        </w:rPr>
      </w:pPr>
      <w:r w:rsidRPr="008C2972">
        <w:rPr>
          <w:rFonts w:ascii="Arial" w:hAnsi="Arial" w:cs="Arial"/>
          <w:sz w:val="20"/>
          <w:szCs w:val="20"/>
          <w:shd w:val="clear" w:color="auto" w:fill="FFFFFF"/>
        </w:rPr>
        <w:t>Fornecer aos empregados os equipamentos de segurança necessários à execução dos serviços e realizar programas internos de treinamento de seus empregados para as práticas de sustentabilidade, observadas as normas ambientais vigentes.</w:t>
      </w:r>
    </w:p>
    <w:p w:rsidR="008C2972" w:rsidRPr="008C2972" w:rsidRDefault="008C2972" w:rsidP="008C2972">
      <w:pPr>
        <w:pStyle w:val="Corpodetexto"/>
        <w:widowControl w:val="0"/>
        <w:overflowPunct w:val="0"/>
        <w:autoSpaceDE w:val="0"/>
        <w:spacing w:after="0" w:line="360" w:lineRule="auto"/>
        <w:ind w:left="284" w:right="113"/>
        <w:textAlignment w:val="baseline"/>
        <w:rPr>
          <w:rFonts w:ascii="Arial" w:hAnsi="Arial" w:cs="Arial"/>
          <w:i/>
          <w:sz w:val="20"/>
          <w:szCs w:val="20"/>
          <w:shd w:val="clear" w:color="auto" w:fill="FFFFFF"/>
        </w:rPr>
      </w:pPr>
    </w:p>
    <w:p w:rsidR="008C2972" w:rsidRPr="008C2972" w:rsidRDefault="008C2972" w:rsidP="00CF220E">
      <w:pPr>
        <w:pStyle w:val="Corpodetexto"/>
        <w:widowControl w:val="0"/>
        <w:numPr>
          <w:ilvl w:val="0"/>
          <w:numId w:val="39"/>
        </w:numPr>
        <w:overflowPunct w:val="0"/>
        <w:autoSpaceDE w:val="0"/>
        <w:spacing w:after="0" w:line="360" w:lineRule="auto"/>
        <w:ind w:left="284" w:right="113" w:firstLine="0"/>
        <w:jc w:val="both"/>
        <w:textAlignment w:val="baseline"/>
        <w:rPr>
          <w:rFonts w:ascii="Arial" w:hAnsi="Arial" w:cs="Arial"/>
          <w:i/>
          <w:sz w:val="20"/>
          <w:szCs w:val="20"/>
          <w:shd w:val="clear" w:color="auto" w:fill="FFFFFF"/>
        </w:rPr>
      </w:pPr>
      <w:r w:rsidRPr="008C2972">
        <w:rPr>
          <w:rFonts w:ascii="Arial" w:hAnsi="Arial" w:cs="Arial"/>
          <w:sz w:val="20"/>
          <w:szCs w:val="20"/>
          <w:shd w:val="clear" w:color="auto" w:fill="FFFFFF"/>
        </w:rPr>
        <w:t>Para evitar o desperdício e mantendo critérios especiais e privilegiados para aquisição e uso de equipamentos e complementos que promovam a redução do consumo.</w:t>
      </w:r>
    </w:p>
    <w:p w:rsidR="008C2972" w:rsidRPr="008C2972" w:rsidRDefault="008C2972" w:rsidP="008C2972">
      <w:pPr>
        <w:pStyle w:val="Corpodetexto"/>
        <w:widowControl w:val="0"/>
        <w:overflowPunct w:val="0"/>
        <w:autoSpaceDE w:val="0"/>
        <w:spacing w:after="0" w:line="360" w:lineRule="auto"/>
        <w:ind w:right="113"/>
        <w:textAlignment w:val="baseline"/>
        <w:rPr>
          <w:rFonts w:ascii="Arial" w:hAnsi="Arial" w:cs="Arial"/>
          <w:i/>
          <w:sz w:val="20"/>
          <w:szCs w:val="20"/>
          <w:shd w:val="clear" w:color="auto" w:fill="FFFFFF"/>
        </w:rPr>
      </w:pPr>
    </w:p>
    <w:p w:rsidR="008C2972" w:rsidRPr="008C2972" w:rsidRDefault="008C2972" w:rsidP="00CF220E">
      <w:pPr>
        <w:pStyle w:val="Contedodatabela"/>
        <w:widowControl/>
        <w:numPr>
          <w:ilvl w:val="0"/>
          <w:numId w:val="39"/>
        </w:numPr>
        <w:suppressAutoHyphens w:val="0"/>
        <w:overflowPunct w:val="0"/>
        <w:autoSpaceDE w:val="0"/>
        <w:autoSpaceDN w:val="0"/>
        <w:adjustRightInd w:val="0"/>
        <w:spacing w:line="360" w:lineRule="auto"/>
        <w:ind w:left="284" w:right="113" w:firstLine="0"/>
        <w:jc w:val="both"/>
        <w:textAlignment w:val="baseline"/>
        <w:rPr>
          <w:rFonts w:ascii="Arial" w:eastAsia="Times New Roman" w:hAnsi="Arial" w:cs="Arial"/>
          <w:kern w:val="0"/>
          <w:sz w:val="20"/>
          <w:szCs w:val="20"/>
          <w:shd w:val="clear" w:color="auto" w:fill="FFFFFF"/>
          <w:lang w:val="x-none" w:eastAsia="ar-SA"/>
        </w:rPr>
      </w:pPr>
      <w:r w:rsidRPr="008C2972">
        <w:rPr>
          <w:rFonts w:ascii="Arial" w:eastAsia="Times New Roman" w:hAnsi="Arial" w:cs="Arial"/>
          <w:kern w:val="0"/>
          <w:sz w:val="20"/>
          <w:szCs w:val="20"/>
          <w:shd w:val="clear" w:color="auto" w:fill="FFFFFF"/>
          <w:lang w:val="x-none" w:eastAsia="ar-SA"/>
        </w:rPr>
        <w:t xml:space="preserve">No que diz respeito à mão de obra a </w:t>
      </w:r>
      <w:r w:rsidRPr="008C2972">
        <w:rPr>
          <w:rFonts w:ascii="Arial" w:eastAsia="Times New Roman" w:hAnsi="Arial" w:cs="Arial"/>
          <w:kern w:val="0"/>
          <w:sz w:val="20"/>
          <w:szCs w:val="20"/>
          <w:shd w:val="clear" w:color="auto" w:fill="FFFFFF"/>
          <w:lang w:eastAsia="ar-SA"/>
        </w:rPr>
        <w:t xml:space="preserve">CONTRATADA </w:t>
      </w:r>
      <w:r w:rsidRPr="008C2972">
        <w:rPr>
          <w:rFonts w:ascii="Arial" w:eastAsia="Times New Roman" w:hAnsi="Arial" w:cs="Arial"/>
          <w:kern w:val="0"/>
          <w:sz w:val="20"/>
          <w:szCs w:val="20"/>
          <w:shd w:val="clear" w:color="auto" w:fill="FFFFFF"/>
          <w:lang w:val="x-none" w:eastAsia="ar-SA"/>
        </w:rPr>
        <w:t>deverá obedecer às normas técnicas, de saúde, de higiene e de segurança do trabalho, de acordo com as normas do Ministério do Trabalho e Emprego realizando treinamentos dos seus funcionários;</w:t>
      </w:r>
    </w:p>
    <w:p w:rsidR="008C2972" w:rsidRPr="008C2972" w:rsidRDefault="008C2972" w:rsidP="008C2972">
      <w:pPr>
        <w:pStyle w:val="PargrafodaLista"/>
        <w:rPr>
          <w:rFonts w:ascii="Arial" w:hAnsi="Arial" w:cs="Arial"/>
          <w:sz w:val="20"/>
          <w:szCs w:val="20"/>
          <w:shd w:val="clear" w:color="auto" w:fill="FFFFFF"/>
          <w:lang w:val="x-none" w:eastAsia="ar-SA"/>
        </w:rPr>
      </w:pPr>
    </w:p>
    <w:p w:rsidR="008C2972" w:rsidRPr="008C2972" w:rsidRDefault="008C2972" w:rsidP="00CF220E">
      <w:pPr>
        <w:numPr>
          <w:ilvl w:val="0"/>
          <w:numId w:val="39"/>
        </w:numPr>
        <w:autoSpaceDE w:val="0"/>
        <w:autoSpaceDN w:val="0"/>
        <w:adjustRightInd w:val="0"/>
        <w:spacing w:line="360" w:lineRule="auto"/>
        <w:ind w:left="284" w:right="113" w:firstLine="0"/>
        <w:jc w:val="both"/>
        <w:rPr>
          <w:rFonts w:ascii="Arial" w:hAnsi="Arial" w:cs="Arial"/>
          <w:sz w:val="20"/>
          <w:szCs w:val="20"/>
          <w:shd w:val="clear" w:color="auto" w:fill="FFFFFF"/>
          <w:lang w:val="x-none" w:eastAsia="ar-SA"/>
        </w:rPr>
      </w:pPr>
      <w:r w:rsidRPr="008C2972">
        <w:rPr>
          <w:rFonts w:ascii="Arial" w:hAnsi="Arial" w:cs="Arial"/>
          <w:sz w:val="20"/>
          <w:szCs w:val="20"/>
          <w:shd w:val="clear" w:color="auto" w:fill="FFFFFF"/>
          <w:lang w:val="x-none" w:eastAsia="ar-SA"/>
        </w:rPr>
        <w:t xml:space="preserve">Responsabilizar-se pelo recolhimento e descarte adequado de todo o material </w:t>
      </w:r>
      <w:r w:rsidRPr="008C2972">
        <w:rPr>
          <w:rFonts w:ascii="Arial" w:hAnsi="Arial" w:cs="Arial"/>
          <w:sz w:val="20"/>
          <w:szCs w:val="20"/>
          <w:shd w:val="clear" w:color="auto" w:fill="FFFFFF"/>
          <w:lang w:eastAsia="ar-SA"/>
        </w:rPr>
        <w:t>recolhido</w:t>
      </w:r>
      <w:r w:rsidRPr="008C2972">
        <w:rPr>
          <w:rFonts w:ascii="Arial" w:hAnsi="Arial" w:cs="Arial"/>
          <w:sz w:val="20"/>
          <w:szCs w:val="20"/>
          <w:shd w:val="clear" w:color="auto" w:fill="FFFFFF"/>
          <w:lang w:val="x-none" w:eastAsia="ar-SA"/>
        </w:rPr>
        <w:t>, durante a execução dos serviços;</w:t>
      </w:r>
    </w:p>
    <w:p w:rsidR="008C2972" w:rsidRPr="008C2972" w:rsidRDefault="008C2972" w:rsidP="008C2972">
      <w:pPr>
        <w:pStyle w:val="PargrafodaLista"/>
        <w:rPr>
          <w:rFonts w:ascii="Arial" w:hAnsi="Arial" w:cs="Arial"/>
          <w:sz w:val="20"/>
          <w:szCs w:val="20"/>
          <w:shd w:val="clear" w:color="auto" w:fill="FFFFFF"/>
          <w:lang w:val="x-none" w:eastAsia="ar-SA"/>
        </w:rPr>
      </w:pPr>
    </w:p>
    <w:p w:rsidR="008C2972" w:rsidRPr="008C2972" w:rsidRDefault="008C2972" w:rsidP="00CF220E">
      <w:pPr>
        <w:numPr>
          <w:ilvl w:val="0"/>
          <w:numId w:val="39"/>
        </w:numPr>
        <w:overflowPunct w:val="0"/>
        <w:autoSpaceDE w:val="0"/>
        <w:autoSpaceDN w:val="0"/>
        <w:adjustRightInd w:val="0"/>
        <w:spacing w:line="360" w:lineRule="auto"/>
        <w:ind w:left="284" w:right="113" w:firstLine="0"/>
        <w:jc w:val="both"/>
        <w:textAlignment w:val="baseline"/>
        <w:rPr>
          <w:rFonts w:ascii="Arial" w:hAnsi="Arial" w:cs="Arial"/>
          <w:sz w:val="20"/>
          <w:szCs w:val="20"/>
          <w:shd w:val="clear" w:color="auto" w:fill="FFFFFF"/>
          <w:lang w:val="x-none" w:eastAsia="ar-SA"/>
        </w:rPr>
      </w:pPr>
      <w:r w:rsidRPr="008C2972">
        <w:rPr>
          <w:rFonts w:ascii="Arial" w:hAnsi="Arial" w:cs="Arial"/>
          <w:sz w:val="20"/>
          <w:szCs w:val="20"/>
          <w:shd w:val="clear" w:color="auto" w:fill="FFFFFF"/>
          <w:lang w:val="x-none" w:eastAsia="ar-SA"/>
        </w:rPr>
        <w:t>Atendimento às leis e normas ambientais;</w:t>
      </w:r>
    </w:p>
    <w:p w:rsidR="008C2972" w:rsidRPr="008C2972" w:rsidRDefault="008C2972" w:rsidP="008C2972">
      <w:pPr>
        <w:pStyle w:val="PargrafodaLista"/>
        <w:rPr>
          <w:rFonts w:ascii="Arial" w:hAnsi="Arial" w:cs="Arial"/>
          <w:sz w:val="20"/>
          <w:szCs w:val="20"/>
          <w:shd w:val="clear" w:color="auto" w:fill="FFFFFF"/>
          <w:lang w:val="x-none" w:eastAsia="ar-SA"/>
        </w:rPr>
      </w:pPr>
    </w:p>
    <w:p w:rsidR="008C2972" w:rsidRPr="008C2972" w:rsidRDefault="008C2972" w:rsidP="00CF220E">
      <w:pPr>
        <w:pStyle w:val="Corpodetexto"/>
        <w:widowControl w:val="0"/>
        <w:numPr>
          <w:ilvl w:val="0"/>
          <w:numId w:val="39"/>
        </w:numPr>
        <w:overflowPunct w:val="0"/>
        <w:autoSpaceDE w:val="0"/>
        <w:spacing w:after="0" w:line="360" w:lineRule="auto"/>
        <w:ind w:left="284" w:right="113" w:firstLine="0"/>
        <w:jc w:val="both"/>
        <w:textAlignment w:val="baseline"/>
        <w:rPr>
          <w:rFonts w:ascii="Arial" w:hAnsi="Arial" w:cs="Arial"/>
          <w:i/>
          <w:sz w:val="20"/>
          <w:szCs w:val="20"/>
          <w:shd w:val="clear" w:color="auto" w:fill="FFFFFF"/>
        </w:rPr>
      </w:pPr>
      <w:bookmarkStart w:id="28" w:name="_Hlk522527952"/>
      <w:r w:rsidRPr="008C2972">
        <w:rPr>
          <w:rFonts w:ascii="Arial" w:hAnsi="Arial" w:cs="Arial"/>
          <w:sz w:val="20"/>
          <w:szCs w:val="20"/>
          <w:shd w:val="clear" w:color="auto" w:fill="FFFFFF"/>
        </w:rPr>
        <w:t xml:space="preserve">Observar, no que diz respeito à poluição sonora, se os seus equipamentos necessitam de Selo Ruído ou documento equivalente que indique o nível de potência sonora, medido em decibel </w:t>
      </w:r>
      <w:proofErr w:type="spellStart"/>
      <w:proofErr w:type="gramStart"/>
      <w:r w:rsidRPr="008C2972">
        <w:rPr>
          <w:rFonts w:ascii="Arial" w:hAnsi="Arial" w:cs="Arial"/>
          <w:sz w:val="20"/>
          <w:szCs w:val="20"/>
          <w:shd w:val="clear" w:color="auto" w:fill="FFFFFF"/>
        </w:rPr>
        <w:t>Db</w:t>
      </w:r>
      <w:proofErr w:type="spellEnd"/>
      <w:proofErr w:type="gramEnd"/>
      <w:r w:rsidRPr="008C2972">
        <w:rPr>
          <w:rFonts w:ascii="Arial" w:hAnsi="Arial" w:cs="Arial"/>
          <w:sz w:val="20"/>
          <w:szCs w:val="20"/>
          <w:shd w:val="clear" w:color="auto" w:fill="FFFFFF"/>
        </w:rPr>
        <w:t>(A), conforme Resolução CONAMA n.º 20, de 7/12/1994, em face do ruído excessivo causar prejuízo à saúde física e mental, afetando particularmente a audição e a utilização de tecnologias adequadas e conhecidas que permitam atender às necessidades de redução de níveis de ruído.</w:t>
      </w:r>
    </w:p>
    <w:p w:rsidR="008C2972" w:rsidRPr="008C2972" w:rsidRDefault="008C2972" w:rsidP="008C2972">
      <w:pPr>
        <w:pStyle w:val="PargrafodaLista"/>
        <w:spacing w:line="360" w:lineRule="auto"/>
        <w:contextualSpacing w:val="0"/>
        <w:rPr>
          <w:rFonts w:ascii="Arial" w:hAnsi="Arial" w:cs="Arial"/>
          <w:i/>
          <w:sz w:val="20"/>
          <w:szCs w:val="20"/>
          <w:shd w:val="clear" w:color="auto" w:fill="FFFFFF"/>
        </w:rPr>
      </w:pPr>
    </w:p>
    <w:bookmarkEnd w:id="28"/>
    <w:p w:rsidR="008C2972" w:rsidRPr="008C2972" w:rsidRDefault="008C2972" w:rsidP="00CF220E">
      <w:pPr>
        <w:pStyle w:val="Corpodetexto"/>
        <w:widowControl w:val="0"/>
        <w:numPr>
          <w:ilvl w:val="0"/>
          <w:numId w:val="39"/>
        </w:numPr>
        <w:overflowPunct w:val="0"/>
        <w:autoSpaceDE w:val="0"/>
        <w:spacing w:after="0" w:line="360" w:lineRule="auto"/>
        <w:ind w:left="284" w:right="113" w:firstLine="0"/>
        <w:jc w:val="both"/>
        <w:textAlignment w:val="baseline"/>
        <w:rPr>
          <w:rFonts w:ascii="Arial" w:hAnsi="Arial" w:cs="Arial"/>
          <w:i/>
          <w:sz w:val="20"/>
          <w:szCs w:val="20"/>
          <w:shd w:val="clear" w:color="auto" w:fill="FFFFFF"/>
        </w:rPr>
      </w:pPr>
      <w:r w:rsidRPr="008C2972">
        <w:rPr>
          <w:rFonts w:ascii="Arial" w:hAnsi="Arial" w:cs="Arial"/>
          <w:sz w:val="20"/>
          <w:szCs w:val="20"/>
          <w:shd w:val="clear" w:color="auto" w:fill="FFFFFF"/>
        </w:rPr>
        <w:t>Respeitar as Normas Brasileiras (</w:t>
      </w:r>
      <w:proofErr w:type="spellStart"/>
      <w:r w:rsidRPr="008C2972">
        <w:rPr>
          <w:rFonts w:ascii="Arial" w:hAnsi="Arial" w:cs="Arial"/>
          <w:sz w:val="20"/>
          <w:szCs w:val="20"/>
          <w:shd w:val="clear" w:color="auto" w:fill="FFFFFF"/>
        </w:rPr>
        <w:t>NBR’s</w:t>
      </w:r>
      <w:proofErr w:type="spellEnd"/>
      <w:r w:rsidRPr="008C2972">
        <w:rPr>
          <w:rFonts w:ascii="Arial" w:hAnsi="Arial" w:cs="Arial"/>
          <w:sz w:val="20"/>
          <w:szCs w:val="20"/>
          <w:shd w:val="clear" w:color="auto" w:fill="FFFFFF"/>
        </w:rPr>
        <w:t xml:space="preserve">) sobre resíduos sólidos, bem como a Política Nacional de Resíduos Sólidos. </w:t>
      </w:r>
    </w:p>
    <w:p w:rsidR="008C2972" w:rsidRPr="008C2972" w:rsidRDefault="008C2972" w:rsidP="008C2972">
      <w:pPr>
        <w:pStyle w:val="Corpodetexto"/>
        <w:widowControl w:val="0"/>
        <w:overflowPunct w:val="0"/>
        <w:autoSpaceDE w:val="0"/>
        <w:spacing w:after="0" w:line="360" w:lineRule="auto"/>
        <w:ind w:right="113"/>
        <w:textAlignment w:val="baseline"/>
        <w:rPr>
          <w:rFonts w:ascii="Arial" w:hAnsi="Arial" w:cs="Arial"/>
          <w:i/>
          <w:sz w:val="20"/>
          <w:szCs w:val="20"/>
          <w:shd w:val="clear" w:color="auto" w:fill="FFFFFF"/>
        </w:rPr>
      </w:pPr>
    </w:p>
    <w:p w:rsidR="008C2972" w:rsidRPr="008C2972" w:rsidRDefault="008C2972" w:rsidP="00CF220E">
      <w:pPr>
        <w:pStyle w:val="Corpodetexto"/>
        <w:widowControl w:val="0"/>
        <w:numPr>
          <w:ilvl w:val="0"/>
          <w:numId w:val="39"/>
        </w:numPr>
        <w:overflowPunct w:val="0"/>
        <w:autoSpaceDE w:val="0"/>
        <w:spacing w:after="0" w:line="360" w:lineRule="auto"/>
        <w:ind w:left="284" w:right="113" w:firstLine="0"/>
        <w:jc w:val="both"/>
        <w:textAlignment w:val="baseline"/>
        <w:rPr>
          <w:rFonts w:ascii="Arial" w:hAnsi="Arial" w:cs="Arial"/>
          <w:i/>
          <w:sz w:val="20"/>
          <w:szCs w:val="20"/>
          <w:shd w:val="clear" w:color="auto" w:fill="FFFFFF"/>
        </w:rPr>
      </w:pPr>
      <w:r w:rsidRPr="008C2972">
        <w:rPr>
          <w:rFonts w:ascii="Arial" w:hAnsi="Arial" w:cs="Arial"/>
          <w:sz w:val="20"/>
          <w:szCs w:val="20"/>
          <w:shd w:val="clear" w:color="auto" w:fill="FFFFFF"/>
        </w:rPr>
        <w:t>A supervisão dos serviços executada pela Fiocruz sempre convalidará ou orientará as técnicas de execução dos serviços contratados, de acordo com os melhores referencias de sustentabilidade.</w:t>
      </w:r>
    </w:p>
    <w:p w:rsidR="008C2972" w:rsidRPr="008C2972" w:rsidRDefault="008C2972" w:rsidP="00CF220E">
      <w:pPr>
        <w:pStyle w:val="Nivel1"/>
        <w:numPr>
          <w:ilvl w:val="0"/>
          <w:numId w:val="42"/>
        </w:numPr>
        <w:spacing w:line="360" w:lineRule="auto"/>
        <w:contextualSpacing/>
        <w:rPr>
          <w:b w:val="0"/>
        </w:rPr>
      </w:pPr>
      <w:bookmarkStart w:id="29" w:name="_Toc529539480"/>
      <w:r w:rsidRPr="008C2972">
        <w:rPr>
          <w:b w:val="0"/>
        </w:rPr>
        <w:t>METODOLOGIA DE AVALIAÇÃO DA EXECUÇÃO DOS SERVIÇOS</w:t>
      </w:r>
      <w:bookmarkEnd w:id="29"/>
    </w:p>
    <w:p w:rsidR="008C2972" w:rsidRPr="008C2972" w:rsidRDefault="008C2972" w:rsidP="00CF220E">
      <w:pPr>
        <w:pStyle w:val="PargrafodaLista"/>
        <w:numPr>
          <w:ilvl w:val="1"/>
          <w:numId w:val="42"/>
        </w:numPr>
        <w:spacing w:line="360" w:lineRule="auto"/>
        <w:jc w:val="both"/>
        <w:rPr>
          <w:rFonts w:ascii="Arial" w:hAnsi="Arial" w:cs="Arial"/>
          <w:sz w:val="20"/>
          <w:szCs w:val="20"/>
        </w:rPr>
      </w:pPr>
      <w:r w:rsidRPr="008C2972">
        <w:rPr>
          <w:rFonts w:ascii="Arial" w:hAnsi="Arial" w:cs="Arial"/>
          <w:sz w:val="20"/>
          <w:szCs w:val="20"/>
        </w:rPr>
        <w:t>Os serviços deverão ser executados com base nos parâmetros mínimos a seguir estabelecidos:</w:t>
      </w:r>
    </w:p>
    <w:p w:rsidR="008C2972" w:rsidRPr="008C2972" w:rsidRDefault="008C2972" w:rsidP="008C2972">
      <w:pPr>
        <w:pStyle w:val="PargrafodaLista"/>
        <w:spacing w:line="360" w:lineRule="auto"/>
        <w:ind w:left="360"/>
        <w:jc w:val="both"/>
        <w:rPr>
          <w:rFonts w:ascii="Arial" w:hAnsi="Arial" w:cs="Arial"/>
          <w:sz w:val="20"/>
          <w:szCs w:val="20"/>
        </w:rPr>
      </w:pPr>
    </w:p>
    <w:p w:rsidR="008C2972" w:rsidRPr="008C2972" w:rsidRDefault="008C2972" w:rsidP="008C2972">
      <w:pPr>
        <w:spacing w:after="180" w:line="360" w:lineRule="auto"/>
        <w:ind w:firstLine="426"/>
        <w:contextualSpacing/>
        <w:jc w:val="both"/>
        <w:rPr>
          <w:rFonts w:ascii="Arial" w:hAnsi="Arial" w:cs="Arial"/>
          <w:color w:val="000000"/>
          <w:sz w:val="20"/>
          <w:szCs w:val="20"/>
        </w:rPr>
      </w:pPr>
      <w:r w:rsidRPr="008C2972">
        <w:rPr>
          <w:rFonts w:ascii="Arial" w:hAnsi="Arial" w:cs="Arial"/>
          <w:color w:val="000000"/>
          <w:sz w:val="20"/>
          <w:szCs w:val="20"/>
        </w:rPr>
        <w:t>6.1.1 Relatório de Medição de Serviço Mensal -</w:t>
      </w:r>
      <w:proofErr w:type="gramStart"/>
      <w:r w:rsidRPr="008C2972">
        <w:rPr>
          <w:rFonts w:ascii="Arial" w:hAnsi="Arial" w:cs="Arial"/>
          <w:color w:val="000000"/>
          <w:sz w:val="20"/>
          <w:szCs w:val="20"/>
        </w:rPr>
        <w:t xml:space="preserve">  </w:t>
      </w:r>
      <w:proofErr w:type="gramEnd"/>
      <w:r w:rsidRPr="008C2972">
        <w:rPr>
          <w:rFonts w:ascii="Arial" w:hAnsi="Arial" w:cs="Arial"/>
          <w:color w:val="000000"/>
          <w:sz w:val="20"/>
          <w:szCs w:val="20"/>
        </w:rPr>
        <w:t xml:space="preserve">mensalmente a CONTRATADA deverá emitir relatório de controle das coletas realizadas e </w:t>
      </w:r>
      <w:proofErr w:type="spellStart"/>
      <w:r w:rsidRPr="008C2972">
        <w:rPr>
          <w:rFonts w:ascii="Arial" w:hAnsi="Arial" w:cs="Arial"/>
          <w:color w:val="000000"/>
          <w:sz w:val="20"/>
          <w:szCs w:val="20"/>
        </w:rPr>
        <w:t>bombonas</w:t>
      </w:r>
      <w:proofErr w:type="spellEnd"/>
      <w:r w:rsidRPr="008C2972">
        <w:rPr>
          <w:rFonts w:ascii="Arial" w:hAnsi="Arial" w:cs="Arial"/>
          <w:color w:val="000000"/>
          <w:sz w:val="20"/>
          <w:szCs w:val="20"/>
        </w:rPr>
        <w:t xml:space="preserve"> entregues para conferência e aprovação pela CONTRATANTE.</w:t>
      </w:r>
    </w:p>
    <w:p w:rsidR="008C2972" w:rsidRPr="008C2972" w:rsidRDefault="008C2972" w:rsidP="008C2972">
      <w:pPr>
        <w:spacing w:after="180" w:line="360" w:lineRule="auto"/>
        <w:ind w:firstLine="426"/>
        <w:contextualSpacing/>
        <w:jc w:val="both"/>
        <w:rPr>
          <w:rFonts w:ascii="Arial" w:hAnsi="Arial" w:cs="Arial"/>
          <w:color w:val="000000"/>
          <w:sz w:val="20"/>
          <w:szCs w:val="20"/>
        </w:rPr>
      </w:pPr>
      <w:r w:rsidRPr="008C2972">
        <w:rPr>
          <w:rFonts w:ascii="Arial" w:hAnsi="Arial" w:cs="Arial"/>
          <w:sz w:val="20"/>
          <w:szCs w:val="20"/>
        </w:rPr>
        <w:t>6.1.2 Acompanhamento realizado pela CONTRATANTE de todas as fases do serviço no que se refere à execução, de modo assegurar a plena aplicação das especificações constantes deste edital;</w:t>
      </w:r>
    </w:p>
    <w:p w:rsidR="008C2972" w:rsidRPr="008C2972" w:rsidRDefault="008C2972" w:rsidP="008C2972">
      <w:pPr>
        <w:spacing w:line="360" w:lineRule="auto"/>
        <w:ind w:firstLine="426"/>
        <w:contextualSpacing/>
        <w:jc w:val="both"/>
        <w:rPr>
          <w:rFonts w:ascii="Arial" w:hAnsi="Arial" w:cs="Arial"/>
          <w:sz w:val="20"/>
          <w:szCs w:val="20"/>
        </w:rPr>
      </w:pPr>
      <w:r w:rsidRPr="008C2972">
        <w:rPr>
          <w:rFonts w:ascii="Arial" w:hAnsi="Arial" w:cs="Arial"/>
          <w:sz w:val="20"/>
          <w:szCs w:val="20"/>
        </w:rPr>
        <w:t>6.1.3</w:t>
      </w:r>
      <w:proofErr w:type="gramStart"/>
      <w:r w:rsidRPr="008C2972">
        <w:rPr>
          <w:rFonts w:ascii="Arial" w:hAnsi="Arial" w:cs="Arial"/>
          <w:sz w:val="20"/>
          <w:szCs w:val="20"/>
        </w:rPr>
        <w:t xml:space="preserve">  </w:t>
      </w:r>
      <w:proofErr w:type="gramEnd"/>
      <w:r w:rsidRPr="008C2972">
        <w:rPr>
          <w:rFonts w:ascii="Arial" w:hAnsi="Arial" w:cs="Arial"/>
          <w:sz w:val="20"/>
          <w:szCs w:val="20"/>
        </w:rPr>
        <w:t>A CONTRATANTE realizará registro fotográfico, sempre que achar conveniente, das etapas de campo;</w:t>
      </w:r>
    </w:p>
    <w:p w:rsidR="008C2972" w:rsidRPr="008C2972" w:rsidRDefault="008C2972" w:rsidP="008C2972">
      <w:pPr>
        <w:spacing w:line="360" w:lineRule="auto"/>
        <w:ind w:firstLine="426"/>
        <w:contextualSpacing/>
        <w:jc w:val="both"/>
        <w:rPr>
          <w:rFonts w:ascii="Arial" w:hAnsi="Arial" w:cs="Arial"/>
          <w:sz w:val="20"/>
          <w:szCs w:val="20"/>
        </w:rPr>
      </w:pPr>
      <w:r w:rsidRPr="008C2972">
        <w:rPr>
          <w:rFonts w:ascii="Arial" w:hAnsi="Arial" w:cs="Arial"/>
          <w:sz w:val="20"/>
          <w:szCs w:val="20"/>
        </w:rPr>
        <w:t xml:space="preserve">6.1.4 A CONTRATANTE deve descrever as ocorrências através de e-mail à CONTRATADA para ciência e providências; </w:t>
      </w:r>
    </w:p>
    <w:p w:rsidR="008C2972" w:rsidRPr="008C2972" w:rsidRDefault="008C2972" w:rsidP="00CF220E">
      <w:pPr>
        <w:pStyle w:val="Nivel1"/>
        <w:numPr>
          <w:ilvl w:val="0"/>
          <w:numId w:val="42"/>
        </w:numPr>
        <w:spacing w:line="360" w:lineRule="auto"/>
        <w:ind w:left="284" w:hanging="284"/>
        <w:contextualSpacing/>
        <w:rPr>
          <w:b w:val="0"/>
        </w:rPr>
      </w:pPr>
      <w:bookmarkStart w:id="30" w:name="_Toc529539481"/>
      <w:r w:rsidRPr="008C2972">
        <w:rPr>
          <w:b w:val="0"/>
        </w:rPr>
        <w:t>REQUISITOS DA CONTRATAÇÃO</w:t>
      </w:r>
      <w:bookmarkEnd w:id="30"/>
      <w:r w:rsidRPr="008C2972">
        <w:rPr>
          <w:b w:val="0"/>
        </w:rPr>
        <w:t xml:space="preserve"> </w:t>
      </w:r>
    </w:p>
    <w:p w:rsidR="008C2972" w:rsidRPr="008C2972" w:rsidRDefault="008C2972" w:rsidP="00CF220E">
      <w:pPr>
        <w:pStyle w:val="Contedodatabela"/>
        <w:numPr>
          <w:ilvl w:val="0"/>
          <w:numId w:val="36"/>
        </w:numPr>
        <w:ind w:left="284" w:hanging="284"/>
        <w:rPr>
          <w:rFonts w:ascii="Arial" w:hAnsi="Arial" w:cs="Arial"/>
          <w:color w:val="000000"/>
          <w:sz w:val="20"/>
          <w:szCs w:val="20"/>
        </w:rPr>
      </w:pPr>
      <w:bookmarkStart w:id="31" w:name="_Hlk532388735"/>
      <w:r w:rsidRPr="008C2972">
        <w:rPr>
          <w:rFonts w:ascii="Arial" w:hAnsi="Arial" w:cs="Arial"/>
          <w:color w:val="000000"/>
          <w:sz w:val="20"/>
          <w:szCs w:val="20"/>
        </w:rPr>
        <w:t xml:space="preserve">Elencar os requisitos necessários ao atendimento da necessidade; </w:t>
      </w:r>
    </w:p>
    <w:p w:rsidR="008C2972" w:rsidRPr="008C2972" w:rsidRDefault="008C2972" w:rsidP="008C2972">
      <w:pPr>
        <w:autoSpaceDE w:val="0"/>
        <w:jc w:val="both"/>
        <w:rPr>
          <w:rFonts w:ascii="Arial" w:hAnsi="Arial" w:cs="Arial"/>
          <w:color w:val="000000"/>
          <w:sz w:val="20"/>
          <w:szCs w:val="20"/>
        </w:rPr>
      </w:pPr>
    </w:p>
    <w:p w:rsidR="008C2972" w:rsidRPr="008C2972" w:rsidRDefault="008C2972" w:rsidP="008C2972">
      <w:pPr>
        <w:pStyle w:val="Default"/>
        <w:spacing w:line="360" w:lineRule="auto"/>
        <w:jc w:val="both"/>
        <w:rPr>
          <w:color w:val="auto"/>
          <w:sz w:val="20"/>
          <w:szCs w:val="20"/>
        </w:rPr>
      </w:pPr>
      <w:r w:rsidRPr="008C2972">
        <w:rPr>
          <w:color w:val="auto"/>
          <w:sz w:val="20"/>
          <w:szCs w:val="20"/>
        </w:rPr>
        <w:t xml:space="preserve">São requisitos necessários ao atendimento da necessidade da Instituição que as licitantes interessadas no certame para contratação da </w:t>
      </w:r>
      <w:r w:rsidRPr="008C2972">
        <w:rPr>
          <w:b/>
          <w:color w:val="auto"/>
          <w:sz w:val="20"/>
          <w:szCs w:val="20"/>
        </w:rPr>
        <w:t>Prestação de Serviços Continuados de Tratamento Térmico por Incineração/Cremação e Destinação Final de Resíduos de Serviço de Saúde Grupo A2 (peças anatômicas de animais) e A3 peças anatômicas (membros) do ser humano; Através de Fornecimento de Embalagem, Coleta Externa, Transporte Externo</w:t>
      </w:r>
      <w:r w:rsidRPr="008C2972">
        <w:rPr>
          <w:color w:val="auto"/>
          <w:sz w:val="20"/>
          <w:szCs w:val="20"/>
        </w:rPr>
        <w:t>:</w:t>
      </w:r>
    </w:p>
    <w:p w:rsidR="008C2972" w:rsidRPr="008C2972" w:rsidRDefault="008C2972" w:rsidP="008C2972">
      <w:pPr>
        <w:spacing w:line="360" w:lineRule="auto"/>
        <w:jc w:val="both"/>
        <w:rPr>
          <w:rFonts w:ascii="Arial" w:hAnsi="Arial" w:cs="Arial"/>
          <w:sz w:val="20"/>
          <w:szCs w:val="20"/>
        </w:rPr>
      </w:pPr>
    </w:p>
    <w:p w:rsidR="008C2972" w:rsidRPr="008C2972" w:rsidRDefault="008C2972" w:rsidP="006E4B5A">
      <w:pPr>
        <w:numPr>
          <w:ilvl w:val="0"/>
          <w:numId w:val="50"/>
        </w:numPr>
        <w:autoSpaceDE w:val="0"/>
        <w:snapToGrid w:val="0"/>
        <w:spacing w:before="120" w:after="120" w:line="360" w:lineRule="auto"/>
        <w:ind w:left="284" w:firstLine="0"/>
        <w:contextualSpacing/>
        <w:jc w:val="both"/>
        <w:rPr>
          <w:rFonts w:ascii="Arial" w:hAnsi="Arial" w:cs="Arial"/>
          <w:color w:val="000000"/>
          <w:sz w:val="20"/>
          <w:szCs w:val="20"/>
        </w:rPr>
      </w:pPr>
      <w:r w:rsidRPr="008C2972">
        <w:rPr>
          <w:rFonts w:ascii="Arial" w:hAnsi="Arial" w:cs="Arial"/>
          <w:color w:val="000000"/>
          <w:sz w:val="20"/>
          <w:szCs w:val="20"/>
        </w:rPr>
        <w:t>Declaração de que as instalações são no Estado do Rio de Janeiro, em um raio máximo de até 50 (cinquenta) km da cidade do Rio de Janeiro, a ser comprovado na fase de habilitação. Caso a licitante já disponha de matriz, filial ou escritório no local definido</w:t>
      </w:r>
      <w:proofErr w:type="gramStart"/>
      <w:r w:rsidRPr="008C2972">
        <w:rPr>
          <w:rFonts w:ascii="Arial" w:hAnsi="Arial" w:cs="Arial"/>
          <w:color w:val="000000"/>
          <w:sz w:val="20"/>
          <w:szCs w:val="20"/>
        </w:rPr>
        <w:t>, deverá</w:t>
      </w:r>
      <w:proofErr w:type="gramEnd"/>
      <w:r w:rsidRPr="008C2972">
        <w:rPr>
          <w:rFonts w:ascii="Arial" w:hAnsi="Arial" w:cs="Arial"/>
          <w:color w:val="000000"/>
          <w:sz w:val="20"/>
          <w:szCs w:val="20"/>
        </w:rPr>
        <w:t xml:space="preserve"> declarar as suas instalações.</w:t>
      </w:r>
    </w:p>
    <w:p w:rsidR="008C2972" w:rsidRPr="008C2972" w:rsidRDefault="008C2972" w:rsidP="008C2972">
      <w:pPr>
        <w:tabs>
          <w:tab w:val="left" w:pos="4050"/>
        </w:tabs>
        <w:autoSpaceDE w:val="0"/>
        <w:snapToGrid w:val="0"/>
        <w:spacing w:before="120" w:after="120" w:line="360" w:lineRule="auto"/>
        <w:ind w:left="284"/>
        <w:contextualSpacing/>
        <w:jc w:val="both"/>
        <w:rPr>
          <w:rFonts w:ascii="Arial" w:hAnsi="Arial" w:cs="Arial"/>
          <w:color w:val="000000"/>
          <w:sz w:val="20"/>
          <w:szCs w:val="20"/>
        </w:rPr>
      </w:pPr>
      <w:r w:rsidRPr="008C2972">
        <w:rPr>
          <w:rFonts w:ascii="Arial" w:hAnsi="Arial" w:cs="Arial"/>
          <w:color w:val="000000"/>
          <w:sz w:val="20"/>
          <w:szCs w:val="20"/>
        </w:rPr>
        <w:tab/>
      </w:r>
    </w:p>
    <w:p w:rsidR="008C2972" w:rsidRPr="008C2972" w:rsidRDefault="008C2972" w:rsidP="006E4B5A">
      <w:pPr>
        <w:numPr>
          <w:ilvl w:val="0"/>
          <w:numId w:val="50"/>
        </w:numPr>
        <w:autoSpaceDE w:val="0"/>
        <w:snapToGrid w:val="0"/>
        <w:spacing w:before="120" w:after="120" w:line="360" w:lineRule="auto"/>
        <w:ind w:left="284" w:firstLine="0"/>
        <w:contextualSpacing/>
        <w:jc w:val="both"/>
        <w:rPr>
          <w:rFonts w:ascii="Arial" w:hAnsi="Arial" w:cs="Arial"/>
          <w:color w:val="000000"/>
          <w:sz w:val="20"/>
          <w:szCs w:val="20"/>
        </w:rPr>
      </w:pPr>
      <w:r w:rsidRPr="008C2972">
        <w:rPr>
          <w:rFonts w:ascii="Arial" w:hAnsi="Arial" w:cs="Arial"/>
          <w:color w:val="000000"/>
          <w:sz w:val="20"/>
          <w:szCs w:val="20"/>
        </w:rPr>
        <w:lastRenderedPageBreak/>
        <w:t>Exigência descrita no item anterior justifica-se pela necessidade dos deslocamentos para as vistorias técnicas, in loco, pelos fiscais técnicos, quanto aos cumprimentos das normas legais, quando da efetiva execução do Objeto.</w:t>
      </w:r>
    </w:p>
    <w:p w:rsidR="008C2972" w:rsidRPr="008C2972" w:rsidRDefault="008C2972" w:rsidP="008C2972">
      <w:pPr>
        <w:spacing w:line="360" w:lineRule="auto"/>
        <w:ind w:left="284"/>
        <w:rPr>
          <w:rFonts w:ascii="Arial" w:hAnsi="Arial" w:cs="Arial"/>
          <w:sz w:val="20"/>
          <w:szCs w:val="20"/>
        </w:rPr>
      </w:pPr>
    </w:p>
    <w:p w:rsidR="008C2972" w:rsidRPr="008C2972" w:rsidRDefault="008C2972" w:rsidP="006E4B5A">
      <w:pPr>
        <w:numPr>
          <w:ilvl w:val="0"/>
          <w:numId w:val="50"/>
        </w:numPr>
        <w:spacing w:before="120" w:after="120" w:line="360" w:lineRule="auto"/>
        <w:ind w:left="284" w:firstLine="0"/>
        <w:contextualSpacing/>
        <w:jc w:val="both"/>
        <w:rPr>
          <w:rFonts w:ascii="Arial" w:hAnsi="Arial" w:cs="Arial"/>
          <w:bCs/>
          <w:color w:val="000000"/>
          <w:sz w:val="20"/>
          <w:szCs w:val="20"/>
        </w:rPr>
      </w:pPr>
      <w:r w:rsidRPr="008C2972">
        <w:rPr>
          <w:rFonts w:ascii="Arial" w:hAnsi="Arial" w:cs="Arial"/>
          <w:sz w:val="20"/>
          <w:szCs w:val="20"/>
        </w:rPr>
        <w:t xml:space="preserve">Comprovação de aptidão para a prestação dos serviços em características, quantidades e prazos compatíveis com o objeto desta licitação. A licitante deverá apresentar um ou mais atestados de capacidade técnica em nome da empresa licitante, comprovando o desempenho na prestação de serviços continuados de tratamento térmico por incineração/cremação de serviço de saúde grupo A2 (peças anatômicas de animais) e A3 peças anatômicas (membros) do ser humano; com destinação final de resíduos, segundo a RDC nº 222/2018 da ANVISA, em conformidades com o Termo de Referência, fornecido por pessoa jurídica de direito público ou privado, devidamente registrado nas entidades profissionais competentes para tal registro, nos termos do subitem 10.6, alínea “c.2”, do Anexo VII-A da IN MPOG nº 05/2017. </w:t>
      </w:r>
    </w:p>
    <w:p w:rsidR="008C2972" w:rsidRPr="008C2972" w:rsidRDefault="008C2972" w:rsidP="008C2972">
      <w:pPr>
        <w:rPr>
          <w:rFonts w:ascii="Arial" w:hAnsi="Arial" w:cs="Arial"/>
          <w:bCs/>
          <w:color w:val="000000"/>
          <w:sz w:val="20"/>
          <w:szCs w:val="20"/>
        </w:rPr>
      </w:pPr>
    </w:p>
    <w:p w:rsidR="008C2972" w:rsidRPr="008C2972" w:rsidRDefault="008C2972" w:rsidP="006E4B5A">
      <w:pPr>
        <w:numPr>
          <w:ilvl w:val="1"/>
          <w:numId w:val="50"/>
        </w:numPr>
        <w:spacing w:before="120" w:after="120" w:line="360" w:lineRule="auto"/>
        <w:ind w:left="567" w:firstLine="0"/>
        <w:contextualSpacing/>
        <w:jc w:val="both"/>
        <w:rPr>
          <w:rFonts w:ascii="Arial" w:hAnsi="Arial" w:cs="Arial"/>
          <w:bCs/>
          <w:color w:val="000000"/>
          <w:sz w:val="20"/>
          <w:szCs w:val="20"/>
        </w:rPr>
      </w:pPr>
      <w:r w:rsidRPr="008C2972">
        <w:rPr>
          <w:rFonts w:ascii="Arial" w:hAnsi="Arial" w:cs="Arial"/>
          <w:bCs/>
          <w:color w:val="000000"/>
          <w:sz w:val="20"/>
          <w:szCs w:val="20"/>
        </w:rPr>
        <w:t xml:space="preserve">Os atestados deverão referir-se a serviços prestados no âmbito de sua atividade econômica principal ou secundária especificadas no contrato social vigente, nos termos do subitem 10.3, alínea “b”, do Anexo VII-A da IN MPOG nº 05/2017; </w:t>
      </w:r>
    </w:p>
    <w:p w:rsidR="008C2972" w:rsidRPr="008C2972" w:rsidRDefault="008C2972" w:rsidP="008C2972">
      <w:pPr>
        <w:spacing w:before="120" w:after="120" w:line="360" w:lineRule="auto"/>
        <w:ind w:left="567"/>
        <w:contextualSpacing/>
        <w:jc w:val="both"/>
        <w:rPr>
          <w:rFonts w:ascii="Arial" w:hAnsi="Arial" w:cs="Arial"/>
          <w:bCs/>
          <w:color w:val="000000"/>
          <w:sz w:val="20"/>
          <w:szCs w:val="20"/>
        </w:rPr>
      </w:pPr>
    </w:p>
    <w:p w:rsidR="008C2972" w:rsidRPr="008C2972" w:rsidRDefault="008C2972" w:rsidP="006E4B5A">
      <w:pPr>
        <w:widowControl w:val="0"/>
        <w:numPr>
          <w:ilvl w:val="1"/>
          <w:numId w:val="50"/>
        </w:numPr>
        <w:suppressAutoHyphens/>
        <w:spacing w:before="120" w:after="120" w:line="360" w:lineRule="auto"/>
        <w:ind w:left="567" w:firstLine="0"/>
        <w:contextualSpacing/>
        <w:jc w:val="both"/>
        <w:rPr>
          <w:rFonts w:ascii="Arial" w:hAnsi="Arial" w:cs="Arial"/>
          <w:bCs/>
          <w:color w:val="000000"/>
          <w:sz w:val="20"/>
          <w:szCs w:val="20"/>
        </w:rPr>
      </w:pPr>
      <w:r w:rsidRPr="008C2972">
        <w:rPr>
          <w:rFonts w:ascii="Arial" w:hAnsi="Arial" w:cs="Arial"/>
          <w:sz w:val="20"/>
          <w:szCs w:val="20"/>
        </w:rPr>
        <w:t>Somente serão aceitos atestados expedidos após a conclusão do contrato ou se decorrido pelo menos um ano do início de sua execução, exceto se firmado para ser executado em prazo inferior, nos termos do subitem 10.8 do Anexo VII-A da IN MPOG nº 05/2017.</w:t>
      </w:r>
      <w:r w:rsidRPr="008C2972">
        <w:rPr>
          <w:rFonts w:ascii="Arial" w:hAnsi="Arial" w:cs="Arial"/>
          <w:bCs/>
          <w:color w:val="000000"/>
          <w:sz w:val="20"/>
          <w:szCs w:val="20"/>
        </w:rPr>
        <w:t xml:space="preserve"> </w:t>
      </w:r>
    </w:p>
    <w:p w:rsidR="008C2972" w:rsidRPr="008C2972" w:rsidRDefault="008C2972" w:rsidP="008C2972">
      <w:pPr>
        <w:rPr>
          <w:rFonts w:ascii="Arial" w:hAnsi="Arial" w:cs="Arial"/>
          <w:bCs/>
          <w:color w:val="000000"/>
          <w:sz w:val="20"/>
          <w:szCs w:val="20"/>
        </w:rPr>
      </w:pPr>
    </w:p>
    <w:p w:rsidR="008C2972" w:rsidRPr="008C2972" w:rsidRDefault="008C2972" w:rsidP="006E4B5A">
      <w:pPr>
        <w:widowControl w:val="0"/>
        <w:numPr>
          <w:ilvl w:val="1"/>
          <w:numId w:val="50"/>
        </w:numPr>
        <w:suppressAutoHyphens/>
        <w:spacing w:before="120" w:after="120" w:line="360" w:lineRule="auto"/>
        <w:ind w:left="567" w:firstLine="0"/>
        <w:contextualSpacing/>
        <w:jc w:val="both"/>
        <w:rPr>
          <w:rFonts w:ascii="Arial" w:hAnsi="Arial" w:cs="Arial"/>
          <w:bCs/>
          <w:color w:val="000000"/>
          <w:sz w:val="20"/>
          <w:szCs w:val="20"/>
        </w:rPr>
      </w:pPr>
      <w:r w:rsidRPr="008C2972">
        <w:rPr>
          <w:rFonts w:ascii="Arial" w:hAnsi="Arial" w:cs="Arial"/>
          <w:bCs/>
          <w:color w:val="000000"/>
          <w:sz w:val="20"/>
          <w:szCs w:val="20"/>
        </w:rPr>
        <w:t xml:space="preserve">Para a comprovação da experiência mínima de </w:t>
      </w:r>
      <w:proofErr w:type="gramStart"/>
      <w:r w:rsidRPr="008C2972">
        <w:rPr>
          <w:rFonts w:ascii="Arial" w:hAnsi="Arial" w:cs="Arial"/>
          <w:bCs/>
          <w:color w:val="000000"/>
          <w:sz w:val="20"/>
          <w:szCs w:val="20"/>
        </w:rPr>
        <w:t>1</w:t>
      </w:r>
      <w:proofErr w:type="gramEnd"/>
      <w:r w:rsidRPr="008C2972">
        <w:rPr>
          <w:rFonts w:ascii="Arial" w:hAnsi="Arial" w:cs="Arial"/>
          <w:bCs/>
          <w:color w:val="000000"/>
          <w:sz w:val="20"/>
          <w:szCs w:val="20"/>
        </w:rPr>
        <w:t xml:space="preserve"> (um) ano, será aceito o somatório de atestados de períodos diferentes, nos termos do subitem 10.7, do Anexo VII-A da IN MPOG nº 05/2017. </w:t>
      </w:r>
    </w:p>
    <w:p w:rsidR="008C2972" w:rsidRPr="008C2972" w:rsidRDefault="008C2972" w:rsidP="008C2972">
      <w:pPr>
        <w:widowControl w:val="0"/>
        <w:suppressAutoHyphens/>
        <w:spacing w:before="120" w:after="120" w:line="360" w:lineRule="auto"/>
        <w:ind w:left="567"/>
        <w:contextualSpacing/>
        <w:jc w:val="both"/>
        <w:rPr>
          <w:rFonts w:ascii="Arial" w:hAnsi="Arial" w:cs="Arial"/>
          <w:bCs/>
          <w:color w:val="000000"/>
          <w:sz w:val="20"/>
          <w:szCs w:val="20"/>
        </w:rPr>
      </w:pPr>
    </w:p>
    <w:p w:rsidR="008C2972" w:rsidRPr="008C2972" w:rsidRDefault="008C2972" w:rsidP="006E4B5A">
      <w:pPr>
        <w:widowControl w:val="0"/>
        <w:numPr>
          <w:ilvl w:val="1"/>
          <w:numId w:val="50"/>
        </w:numPr>
        <w:suppressAutoHyphens/>
        <w:spacing w:before="120" w:after="120" w:line="360" w:lineRule="auto"/>
        <w:ind w:left="567" w:firstLine="0"/>
        <w:contextualSpacing/>
        <w:jc w:val="both"/>
        <w:rPr>
          <w:rFonts w:ascii="Arial" w:hAnsi="Arial" w:cs="Arial"/>
          <w:bCs/>
          <w:sz w:val="20"/>
          <w:szCs w:val="20"/>
        </w:rPr>
      </w:pPr>
      <w:r w:rsidRPr="008C2972">
        <w:rPr>
          <w:rFonts w:ascii="Arial" w:hAnsi="Arial" w:cs="Arial"/>
          <w:bCs/>
          <w:sz w:val="20"/>
          <w:szCs w:val="20"/>
        </w:rPr>
        <w:t>Para fins de comprovação de quantitativo mínimo do serviço, serão aceitos diferentes atestados de serviços executados de forma concomitante, a fim de equivaler a uma única contratação, nos termos do subitem 10.9, do Anexo VII-A da IN MPOG nº 05/2017.</w:t>
      </w:r>
    </w:p>
    <w:p w:rsidR="008C2972" w:rsidRPr="008C2972" w:rsidRDefault="008C2972" w:rsidP="008C2972">
      <w:pPr>
        <w:rPr>
          <w:rFonts w:ascii="Arial" w:hAnsi="Arial" w:cs="Arial"/>
          <w:bCs/>
          <w:sz w:val="20"/>
          <w:szCs w:val="20"/>
        </w:rPr>
      </w:pPr>
    </w:p>
    <w:p w:rsidR="008C2972" w:rsidRPr="008C2972" w:rsidRDefault="008C2972" w:rsidP="006E4B5A">
      <w:pPr>
        <w:widowControl w:val="0"/>
        <w:numPr>
          <w:ilvl w:val="1"/>
          <w:numId w:val="50"/>
        </w:numPr>
        <w:suppressAutoHyphens/>
        <w:spacing w:before="120" w:after="120" w:line="360" w:lineRule="auto"/>
        <w:ind w:left="567" w:firstLine="0"/>
        <w:contextualSpacing/>
        <w:jc w:val="both"/>
        <w:rPr>
          <w:rFonts w:ascii="Arial" w:hAnsi="Arial" w:cs="Arial"/>
          <w:bCs/>
          <w:sz w:val="20"/>
          <w:szCs w:val="20"/>
        </w:rPr>
      </w:pPr>
      <w:r w:rsidRPr="008C2972">
        <w:rPr>
          <w:rFonts w:ascii="Arial" w:hAnsi="Arial" w:cs="Arial"/>
          <w:bCs/>
          <w:sz w:val="20"/>
          <w:szCs w:val="20"/>
        </w:rPr>
        <w:t xml:space="preserve">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nos termos do subitem 10.10 do Anexo VII-A da IN </w:t>
      </w:r>
      <w:r w:rsidRPr="008C2972">
        <w:rPr>
          <w:rFonts w:ascii="Arial" w:hAnsi="Arial" w:cs="Arial"/>
          <w:bCs/>
          <w:sz w:val="20"/>
          <w:szCs w:val="20"/>
        </w:rPr>
        <w:lastRenderedPageBreak/>
        <w:t xml:space="preserve">MPOG nº 05/2017. </w:t>
      </w:r>
    </w:p>
    <w:p w:rsidR="008C2972" w:rsidRPr="008C2972" w:rsidRDefault="008C2972" w:rsidP="008C2972">
      <w:pPr>
        <w:pStyle w:val="PargrafodaLista"/>
        <w:rPr>
          <w:rFonts w:ascii="Arial" w:hAnsi="Arial" w:cs="Arial"/>
          <w:bCs/>
          <w:sz w:val="20"/>
          <w:szCs w:val="20"/>
        </w:rPr>
      </w:pPr>
    </w:p>
    <w:p w:rsidR="008C2972" w:rsidRPr="008C2972" w:rsidRDefault="008C2972" w:rsidP="006E4B5A">
      <w:pPr>
        <w:pStyle w:val="PargrafodaLista"/>
        <w:numPr>
          <w:ilvl w:val="0"/>
          <w:numId w:val="50"/>
        </w:numPr>
        <w:spacing w:after="200" w:line="360" w:lineRule="auto"/>
        <w:ind w:left="284" w:firstLine="0"/>
        <w:jc w:val="both"/>
        <w:rPr>
          <w:rFonts w:ascii="Arial" w:hAnsi="Arial" w:cs="Arial"/>
          <w:bCs/>
          <w:sz w:val="20"/>
          <w:szCs w:val="20"/>
        </w:rPr>
      </w:pPr>
      <w:r w:rsidRPr="008C2972">
        <w:rPr>
          <w:rFonts w:ascii="Arial" w:hAnsi="Arial" w:cs="Arial"/>
          <w:bCs/>
          <w:sz w:val="20"/>
          <w:szCs w:val="20"/>
        </w:rPr>
        <w:t>Registro ou inscrição no Conselho Regional de Engenharia e Agronomia (CREA) ou Conselho Regional de Química (CRQ), que comprove atividade relacionada com o objeto solicitado e a indicação de seus(s) responsáveis e do corpo técnico da empresa, com a definição de suas áreas de atuação, em conformidade com o disposto no artigo 1º da Resolução n.º 266/79 do CONFEA;</w:t>
      </w:r>
    </w:p>
    <w:p w:rsidR="008C2972" w:rsidRPr="008C2972" w:rsidRDefault="008C2972" w:rsidP="006E4B5A">
      <w:pPr>
        <w:widowControl w:val="0"/>
        <w:numPr>
          <w:ilvl w:val="0"/>
          <w:numId w:val="50"/>
        </w:numPr>
        <w:suppressAutoHyphens/>
        <w:spacing w:line="360" w:lineRule="auto"/>
        <w:ind w:left="284" w:firstLine="0"/>
        <w:contextualSpacing/>
        <w:jc w:val="both"/>
        <w:rPr>
          <w:rFonts w:ascii="Arial" w:hAnsi="Arial" w:cs="Arial"/>
          <w:bCs/>
          <w:sz w:val="20"/>
          <w:szCs w:val="20"/>
          <w:lang w:val="x-none"/>
        </w:rPr>
      </w:pPr>
      <w:r w:rsidRPr="008C2972">
        <w:rPr>
          <w:rFonts w:ascii="Arial" w:hAnsi="Arial" w:cs="Arial"/>
          <w:bCs/>
          <w:sz w:val="20"/>
          <w:szCs w:val="20"/>
          <w:lang w:val="x-none"/>
        </w:rPr>
        <w:t>Declaração formal emitida pela licitante de que os equipamentos</w:t>
      </w:r>
      <w:r w:rsidRPr="008C2972">
        <w:rPr>
          <w:rFonts w:ascii="Arial" w:hAnsi="Arial" w:cs="Arial"/>
          <w:bCs/>
          <w:sz w:val="20"/>
          <w:szCs w:val="20"/>
        </w:rPr>
        <w:t xml:space="preserve"> </w:t>
      </w:r>
      <w:r w:rsidRPr="008C2972">
        <w:rPr>
          <w:rFonts w:ascii="Arial" w:hAnsi="Arial" w:cs="Arial"/>
          <w:bCs/>
          <w:sz w:val="20"/>
          <w:szCs w:val="20"/>
          <w:lang w:val="x-none"/>
        </w:rPr>
        <w:t>necessários para execução dos serviços de que trata o objeto desta licitação estarão disponíveis e em perfeitas condições de uso por ocasião de sua utilização quando da contratação. Esses equipamentos estarão sujeitos à vistoria “in loco” pela FIOCRUZ, por ocasião de sua utilização na contratação e sempre que necessário</w:t>
      </w:r>
      <w:r w:rsidRPr="008C2972">
        <w:rPr>
          <w:rFonts w:ascii="Arial" w:hAnsi="Arial" w:cs="Arial"/>
          <w:bCs/>
          <w:sz w:val="20"/>
          <w:szCs w:val="20"/>
        </w:rPr>
        <w:t>;</w:t>
      </w:r>
    </w:p>
    <w:p w:rsidR="008C2972" w:rsidRPr="008C2972" w:rsidRDefault="008C2972" w:rsidP="008C2972">
      <w:pPr>
        <w:widowControl w:val="0"/>
        <w:suppressAutoHyphens/>
        <w:spacing w:line="360" w:lineRule="auto"/>
        <w:ind w:left="284"/>
        <w:contextualSpacing/>
        <w:jc w:val="both"/>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firstLine="0"/>
        <w:contextualSpacing/>
        <w:jc w:val="both"/>
        <w:rPr>
          <w:rFonts w:ascii="Arial" w:hAnsi="Arial" w:cs="Arial"/>
          <w:bCs/>
          <w:sz w:val="20"/>
          <w:szCs w:val="20"/>
          <w:lang w:val="x-none"/>
        </w:rPr>
      </w:pPr>
      <w:r w:rsidRPr="008C2972">
        <w:rPr>
          <w:rFonts w:ascii="Arial" w:hAnsi="Arial" w:cs="Arial"/>
          <w:bCs/>
          <w:sz w:val="20"/>
          <w:szCs w:val="20"/>
          <w:lang w:val="x-none"/>
        </w:rPr>
        <w:t xml:space="preserve">A </w:t>
      </w:r>
      <w:r w:rsidRPr="008C2972">
        <w:rPr>
          <w:rFonts w:ascii="Arial" w:hAnsi="Arial" w:cs="Arial"/>
          <w:bCs/>
          <w:color w:val="000000"/>
          <w:sz w:val="20"/>
          <w:szCs w:val="20"/>
          <w:lang w:val="x-none"/>
        </w:rPr>
        <w:t xml:space="preserve">CONTRATADA deverá fornecer e alocar </w:t>
      </w:r>
      <w:proofErr w:type="spellStart"/>
      <w:r w:rsidRPr="008C2972">
        <w:rPr>
          <w:rFonts w:ascii="Arial" w:hAnsi="Arial" w:cs="Arial"/>
          <w:bCs/>
          <w:color w:val="000000"/>
          <w:sz w:val="20"/>
          <w:szCs w:val="20"/>
          <w:lang w:val="x-none"/>
        </w:rPr>
        <w:t>bombonas</w:t>
      </w:r>
      <w:proofErr w:type="spellEnd"/>
      <w:r w:rsidRPr="008C2972">
        <w:rPr>
          <w:rFonts w:ascii="Arial" w:hAnsi="Arial" w:cs="Arial"/>
          <w:bCs/>
          <w:color w:val="000000"/>
          <w:sz w:val="20"/>
          <w:szCs w:val="20"/>
          <w:lang w:val="x-none"/>
        </w:rPr>
        <w:t xml:space="preserve"> plásticas de Polietileno (PE) ou Polipropileno (PP), com tampa removível e capacidade</w:t>
      </w:r>
      <w:r w:rsidRPr="008C2972">
        <w:rPr>
          <w:rFonts w:ascii="Arial" w:hAnsi="Arial" w:cs="Arial"/>
          <w:bCs/>
          <w:color w:val="000000"/>
          <w:sz w:val="20"/>
          <w:szCs w:val="20"/>
        </w:rPr>
        <w:t xml:space="preserve"> de 50 litros</w:t>
      </w:r>
      <w:r w:rsidRPr="008C2972">
        <w:rPr>
          <w:rFonts w:ascii="Arial" w:hAnsi="Arial" w:cs="Arial"/>
          <w:bCs/>
          <w:color w:val="000000"/>
          <w:sz w:val="20"/>
          <w:szCs w:val="20"/>
          <w:lang w:val="x-none"/>
        </w:rPr>
        <w:t xml:space="preserve">, a serem </w:t>
      </w:r>
      <w:r w:rsidRPr="008C2972">
        <w:rPr>
          <w:rFonts w:ascii="Arial" w:hAnsi="Arial" w:cs="Arial"/>
          <w:bCs/>
          <w:sz w:val="20"/>
          <w:szCs w:val="20"/>
          <w:lang w:val="x-none"/>
        </w:rPr>
        <w:t>utilizadas no cumprimento do objeto e que deverão atender as normas e legislações referentes ao transporte terrestre de cargas perigosas.</w:t>
      </w:r>
    </w:p>
    <w:p w:rsidR="008C2972" w:rsidRPr="008C2972" w:rsidRDefault="008C2972" w:rsidP="008C2972">
      <w:pPr>
        <w:ind w:left="284"/>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firstLine="0"/>
        <w:contextualSpacing/>
        <w:jc w:val="both"/>
        <w:rPr>
          <w:rFonts w:ascii="Arial" w:hAnsi="Arial" w:cs="Arial"/>
          <w:bCs/>
          <w:sz w:val="20"/>
          <w:szCs w:val="20"/>
          <w:lang w:val="x-none"/>
        </w:rPr>
      </w:pPr>
      <w:r w:rsidRPr="008C2972">
        <w:rPr>
          <w:rFonts w:ascii="Arial" w:hAnsi="Arial" w:cs="Arial"/>
          <w:bCs/>
          <w:sz w:val="20"/>
          <w:szCs w:val="20"/>
          <w:lang w:val="x-none"/>
        </w:rPr>
        <w:t>Quanto à capacitação técnico-profissional: apresentação de Certidão de Acervo Técnico – CAT, expedida pelo CREA ou CRQ da região pertinente, nos termos da legislação aplicável, em nome do(s) responsável(</w:t>
      </w:r>
      <w:proofErr w:type="spellStart"/>
      <w:r w:rsidRPr="008C2972">
        <w:rPr>
          <w:rFonts w:ascii="Arial" w:hAnsi="Arial" w:cs="Arial"/>
          <w:bCs/>
          <w:sz w:val="20"/>
          <w:szCs w:val="20"/>
          <w:lang w:val="x-none"/>
        </w:rPr>
        <w:t>is</w:t>
      </w:r>
      <w:proofErr w:type="spellEnd"/>
      <w:r w:rsidRPr="008C2972">
        <w:rPr>
          <w:rFonts w:ascii="Arial" w:hAnsi="Arial" w:cs="Arial"/>
          <w:bCs/>
          <w:sz w:val="20"/>
          <w:szCs w:val="20"/>
          <w:lang w:val="x-none"/>
        </w:rPr>
        <w:t>) técnico(s) e/ou membros da equipe técnica que participarão do serviço, que demonstre a Anotação de Responsabilidade Técnica - ART ou o Registro de Responsabilidade Técnica - RRT, relativo à execução dos serviços.</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firstLine="0"/>
        <w:contextualSpacing/>
        <w:jc w:val="both"/>
        <w:rPr>
          <w:rFonts w:ascii="Arial" w:hAnsi="Arial" w:cs="Arial"/>
          <w:bCs/>
          <w:sz w:val="20"/>
          <w:szCs w:val="20"/>
          <w:lang w:val="x-none"/>
        </w:rPr>
      </w:pPr>
      <w:r w:rsidRPr="008C2972">
        <w:rPr>
          <w:rFonts w:ascii="Arial" w:hAnsi="Arial" w:cs="Arial"/>
          <w:bCs/>
          <w:sz w:val="20"/>
          <w:szCs w:val="20"/>
          <w:lang w:val="x-none"/>
        </w:rPr>
        <w:t xml:space="preserve">Todo e qualquer serviço será executado por profissionais habilitados, com certificado de registro da entidade de categoria de classe, com Atestado e CAT averbado de projeto/serviço de igual natureza ao do serviço a ser realizado e para a empresa na forma da resolução 1025/2009 – CONFEA.  </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firstLine="0"/>
        <w:contextualSpacing/>
        <w:jc w:val="both"/>
        <w:rPr>
          <w:rFonts w:ascii="Arial" w:hAnsi="Arial" w:cs="Arial"/>
          <w:bCs/>
          <w:sz w:val="20"/>
          <w:szCs w:val="20"/>
          <w:lang w:val="x-none"/>
        </w:rPr>
      </w:pPr>
      <w:r w:rsidRPr="008C2972">
        <w:rPr>
          <w:rFonts w:ascii="Arial" w:hAnsi="Arial" w:cs="Arial"/>
          <w:bCs/>
          <w:sz w:val="20"/>
          <w:szCs w:val="20"/>
          <w:lang w:val="x-none"/>
        </w:rPr>
        <w:t>Os Responsáveis Técnicos (RT) e/ou membros da equipe técnica deverão pertencer ao quadro permanente da licitante, na data prevista para entrega da proposta.</w:t>
      </w:r>
    </w:p>
    <w:p w:rsidR="008C2972" w:rsidRPr="008C2972" w:rsidRDefault="008C2972" w:rsidP="008C2972">
      <w:pPr>
        <w:widowControl w:val="0"/>
        <w:spacing w:before="120" w:after="120" w:line="360" w:lineRule="auto"/>
        <w:contextualSpacing/>
        <w:jc w:val="both"/>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firstLine="0"/>
        <w:contextualSpacing/>
        <w:jc w:val="both"/>
        <w:rPr>
          <w:rFonts w:ascii="Arial" w:hAnsi="Arial" w:cs="Arial"/>
          <w:bCs/>
          <w:sz w:val="20"/>
          <w:szCs w:val="20"/>
          <w:lang w:val="x-none"/>
        </w:rPr>
      </w:pPr>
      <w:r w:rsidRPr="008C2972">
        <w:rPr>
          <w:rFonts w:ascii="Arial" w:hAnsi="Arial" w:cs="Arial"/>
          <w:bCs/>
          <w:sz w:val="20"/>
          <w:szCs w:val="20"/>
          <w:lang w:val="x-none"/>
        </w:rPr>
        <w:t>Entende-se, para fins deste Edital, como pertencente ao quadro técnico da licitante o Sócio; Diretor; Empregado; responsável técnico; profissional contratado;</w:t>
      </w:r>
    </w:p>
    <w:p w:rsidR="008C2972" w:rsidRPr="008C2972" w:rsidRDefault="008C2972" w:rsidP="006E4B5A">
      <w:pPr>
        <w:widowControl w:val="0"/>
        <w:numPr>
          <w:ilvl w:val="1"/>
          <w:numId w:val="50"/>
        </w:numPr>
        <w:spacing w:before="120" w:after="120" w:line="360" w:lineRule="auto"/>
        <w:ind w:left="567" w:firstLine="0"/>
        <w:contextualSpacing/>
        <w:jc w:val="both"/>
        <w:rPr>
          <w:rFonts w:ascii="Arial" w:hAnsi="Arial" w:cs="Arial"/>
          <w:bCs/>
          <w:sz w:val="20"/>
          <w:szCs w:val="20"/>
          <w:lang w:val="x-none"/>
        </w:rPr>
      </w:pPr>
      <w:r w:rsidRPr="008C2972">
        <w:rPr>
          <w:rFonts w:ascii="Arial" w:hAnsi="Arial" w:cs="Arial"/>
          <w:bCs/>
          <w:sz w:val="20"/>
          <w:szCs w:val="20"/>
          <w:lang w:val="x-none"/>
        </w:rPr>
        <w:t>A comprovação de vinculação dos profissionais deverá atender aos seguintes requisitos:</w:t>
      </w:r>
    </w:p>
    <w:p w:rsidR="008C2972" w:rsidRPr="008C2972" w:rsidRDefault="008C2972" w:rsidP="006E4B5A">
      <w:pPr>
        <w:pStyle w:val="PargrafodaLista"/>
        <w:widowControl w:val="0"/>
        <w:numPr>
          <w:ilvl w:val="2"/>
          <w:numId w:val="50"/>
        </w:numPr>
        <w:spacing w:before="120" w:after="120" w:line="360" w:lineRule="auto"/>
        <w:ind w:left="567" w:firstLine="0"/>
        <w:jc w:val="both"/>
        <w:rPr>
          <w:rFonts w:ascii="Arial" w:hAnsi="Arial" w:cs="Arial"/>
          <w:bCs/>
          <w:sz w:val="20"/>
          <w:szCs w:val="20"/>
        </w:rPr>
      </w:pPr>
      <w:r w:rsidRPr="008C2972">
        <w:rPr>
          <w:rFonts w:ascii="Arial" w:hAnsi="Arial" w:cs="Arial"/>
          <w:bCs/>
          <w:sz w:val="20"/>
          <w:szCs w:val="20"/>
        </w:rPr>
        <w:lastRenderedPageBreak/>
        <w:t>Sócio: Contrato Social devidamente registrado no órgão competente;</w:t>
      </w:r>
    </w:p>
    <w:p w:rsidR="008C2972" w:rsidRPr="008C2972" w:rsidRDefault="008C2972" w:rsidP="006E4B5A">
      <w:pPr>
        <w:widowControl w:val="0"/>
        <w:numPr>
          <w:ilvl w:val="2"/>
          <w:numId w:val="50"/>
        </w:numPr>
        <w:spacing w:before="120" w:after="120" w:line="360" w:lineRule="auto"/>
        <w:ind w:left="567" w:firstLine="0"/>
        <w:contextualSpacing/>
        <w:jc w:val="both"/>
        <w:rPr>
          <w:rFonts w:ascii="Arial" w:hAnsi="Arial" w:cs="Arial"/>
          <w:bCs/>
          <w:sz w:val="20"/>
          <w:szCs w:val="20"/>
          <w:lang w:val="x-none"/>
        </w:rPr>
      </w:pPr>
      <w:r w:rsidRPr="008C2972">
        <w:rPr>
          <w:rFonts w:ascii="Arial" w:hAnsi="Arial" w:cs="Arial"/>
          <w:bCs/>
          <w:sz w:val="20"/>
          <w:szCs w:val="20"/>
          <w:lang w:val="x-none"/>
        </w:rPr>
        <w:t>Diretor: cópia do Contrato Social, em se tratando de firma individual ou limitada ou cópia da ata de eleição devidamente publicada na imprensa, em se tratando de sociedade anônima;</w:t>
      </w:r>
    </w:p>
    <w:p w:rsidR="008C2972" w:rsidRPr="008C2972" w:rsidRDefault="008C2972" w:rsidP="006E4B5A">
      <w:pPr>
        <w:widowControl w:val="0"/>
        <w:numPr>
          <w:ilvl w:val="2"/>
          <w:numId w:val="50"/>
        </w:numPr>
        <w:spacing w:before="120" w:after="120" w:line="360" w:lineRule="auto"/>
        <w:ind w:left="567" w:firstLine="0"/>
        <w:contextualSpacing/>
        <w:jc w:val="both"/>
        <w:rPr>
          <w:rFonts w:ascii="Arial" w:hAnsi="Arial" w:cs="Arial"/>
          <w:bCs/>
          <w:sz w:val="20"/>
          <w:szCs w:val="20"/>
          <w:lang w:val="x-none"/>
        </w:rPr>
      </w:pPr>
      <w:r w:rsidRPr="008C2972">
        <w:rPr>
          <w:rFonts w:ascii="Arial" w:hAnsi="Arial" w:cs="Arial"/>
          <w:bCs/>
          <w:sz w:val="20"/>
          <w:szCs w:val="20"/>
          <w:lang w:val="x-none"/>
        </w:rPr>
        <w:t xml:space="preserve">Empregado: cópia atualizada da Carteira de Trabalho e Previdência Social – CTPS ou </w:t>
      </w:r>
      <w:r w:rsidRPr="008C2972">
        <w:rPr>
          <w:rFonts w:ascii="Arial" w:hAnsi="Arial" w:cs="Arial"/>
          <w:bCs/>
          <w:sz w:val="20"/>
          <w:szCs w:val="20"/>
        </w:rPr>
        <w:t xml:space="preserve">     </w:t>
      </w:r>
      <w:r w:rsidRPr="008C2972">
        <w:rPr>
          <w:rFonts w:ascii="Arial" w:hAnsi="Arial" w:cs="Arial"/>
          <w:bCs/>
          <w:sz w:val="20"/>
          <w:szCs w:val="20"/>
          <w:lang w:val="x-none"/>
        </w:rPr>
        <w:t>Contrato de Trabalho em vigor.</w:t>
      </w:r>
    </w:p>
    <w:p w:rsidR="008C2972" w:rsidRPr="008C2972" w:rsidRDefault="008C2972" w:rsidP="006E4B5A">
      <w:pPr>
        <w:widowControl w:val="0"/>
        <w:numPr>
          <w:ilvl w:val="2"/>
          <w:numId w:val="50"/>
        </w:numPr>
        <w:spacing w:before="120" w:after="120" w:line="360" w:lineRule="auto"/>
        <w:ind w:left="567" w:firstLine="0"/>
        <w:contextualSpacing/>
        <w:jc w:val="both"/>
        <w:rPr>
          <w:rFonts w:ascii="Arial" w:hAnsi="Arial" w:cs="Arial"/>
          <w:bCs/>
          <w:sz w:val="20"/>
          <w:szCs w:val="20"/>
          <w:lang w:val="x-none"/>
        </w:rPr>
      </w:pPr>
      <w:r w:rsidRPr="008C2972">
        <w:rPr>
          <w:rFonts w:ascii="Arial" w:hAnsi="Arial" w:cs="Arial"/>
          <w:bCs/>
          <w:sz w:val="20"/>
          <w:szCs w:val="20"/>
          <w:lang w:val="x-none"/>
        </w:rPr>
        <w:t>Respons</w:t>
      </w:r>
      <w:r w:rsidRPr="008C2972">
        <w:rPr>
          <w:rFonts w:ascii="Arial" w:hAnsi="Arial" w:cs="Arial"/>
          <w:bCs/>
          <w:sz w:val="20"/>
          <w:szCs w:val="20"/>
        </w:rPr>
        <w:t xml:space="preserve">ável Técnico:  </w:t>
      </w:r>
      <w:r w:rsidRPr="008C2972">
        <w:rPr>
          <w:rFonts w:ascii="Arial" w:hAnsi="Arial" w:cs="Arial"/>
          <w:bCs/>
          <w:sz w:val="20"/>
          <w:szCs w:val="20"/>
          <w:lang w:val="x-none"/>
        </w:rPr>
        <w:t>cópia da Certidão expedida pelo CREA ou CRQ</w:t>
      </w:r>
      <w:r w:rsidRPr="008C2972">
        <w:rPr>
          <w:rFonts w:ascii="Arial" w:hAnsi="Arial" w:cs="Arial"/>
          <w:bCs/>
          <w:sz w:val="20"/>
          <w:szCs w:val="20"/>
        </w:rPr>
        <w:t xml:space="preserve"> do Estado do Rio de Janeiro,</w:t>
      </w:r>
      <w:r w:rsidRPr="008C2972">
        <w:rPr>
          <w:rFonts w:ascii="Arial" w:hAnsi="Arial" w:cs="Arial"/>
          <w:bCs/>
          <w:sz w:val="20"/>
          <w:szCs w:val="20"/>
          <w:lang w:val="x-none"/>
        </w:rPr>
        <w:t xml:space="preserve"> onde consta o registro do profissional como RT, ou a apresentação de um dos seguintes documentos:</w:t>
      </w:r>
      <w:r w:rsidRPr="008C2972">
        <w:rPr>
          <w:rFonts w:ascii="Arial" w:hAnsi="Arial" w:cs="Arial"/>
          <w:bCs/>
          <w:sz w:val="20"/>
          <w:szCs w:val="20"/>
        </w:rPr>
        <w:t xml:space="preserve"> </w:t>
      </w:r>
    </w:p>
    <w:p w:rsidR="008C2972" w:rsidRPr="008C2972" w:rsidRDefault="008C2972" w:rsidP="00CF220E">
      <w:pPr>
        <w:numPr>
          <w:ilvl w:val="0"/>
          <w:numId w:val="37"/>
        </w:numPr>
        <w:spacing w:before="120" w:after="120" w:line="360" w:lineRule="auto"/>
        <w:ind w:left="1134" w:firstLine="0"/>
        <w:contextualSpacing/>
        <w:jc w:val="both"/>
        <w:rPr>
          <w:rFonts w:ascii="Arial" w:hAnsi="Arial" w:cs="Arial"/>
          <w:bCs/>
          <w:sz w:val="20"/>
          <w:szCs w:val="20"/>
          <w:lang w:val="x-none"/>
        </w:rPr>
      </w:pPr>
      <w:r w:rsidRPr="008C2972">
        <w:rPr>
          <w:rFonts w:ascii="Arial" w:hAnsi="Arial" w:cs="Arial"/>
          <w:bCs/>
          <w:sz w:val="20"/>
          <w:szCs w:val="20"/>
          <w:lang w:val="x-none"/>
        </w:rPr>
        <w:t>Ficha de registro do empregado - RE, devidamente registrada no Ministério do Trabalho; ou</w:t>
      </w:r>
    </w:p>
    <w:p w:rsidR="008C2972" w:rsidRPr="008C2972" w:rsidRDefault="008C2972" w:rsidP="00CF220E">
      <w:pPr>
        <w:numPr>
          <w:ilvl w:val="0"/>
          <w:numId w:val="37"/>
        </w:numPr>
        <w:spacing w:before="120" w:after="120" w:line="360" w:lineRule="auto"/>
        <w:ind w:left="1134" w:firstLine="0"/>
        <w:contextualSpacing/>
        <w:jc w:val="both"/>
        <w:rPr>
          <w:rFonts w:ascii="Arial" w:hAnsi="Arial" w:cs="Arial"/>
          <w:bCs/>
          <w:sz w:val="20"/>
          <w:szCs w:val="20"/>
          <w:lang w:val="x-none"/>
        </w:rPr>
      </w:pPr>
      <w:r w:rsidRPr="008C2972">
        <w:rPr>
          <w:rFonts w:ascii="Arial" w:hAnsi="Arial" w:cs="Arial"/>
          <w:bCs/>
          <w:sz w:val="20"/>
          <w:szCs w:val="20"/>
          <w:lang w:val="x-none"/>
        </w:rPr>
        <w:t>Carteira de Trabalho e Previdência Social - CTPS, em nome do profissional; ou</w:t>
      </w:r>
    </w:p>
    <w:p w:rsidR="008C2972" w:rsidRPr="008C2972" w:rsidRDefault="008C2972" w:rsidP="00CF220E">
      <w:pPr>
        <w:numPr>
          <w:ilvl w:val="0"/>
          <w:numId w:val="37"/>
        </w:numPr>
        <w:spacing w:before="120" w:after="120" w:line="360" w:lineRule="auto"/>
        <w:ind w:left="1134" w:firstLine="0"/>
        <w:contextualSpacing/>
        <w:jc w:val="both"/>
        <w:rPr>
          <w:rFonts w:ascii="Arial" w:hAnsi="Arial" w:cs="Arial"/>
          <w:bCs/>
          <w:sz w:val="20"/>
          <w:szCs w:val="20"/>
          <w:lang w:val="x-none"/>
        </w:rPr>
      </w:pPr>
      <w:r w:rsidRPr="008C2972">
        <w:rPr>
          <w:rFonts w:ascii="Arial" w:hAnsi="Arial" w:cs="Arial"/>
          <w:bCs/>
          <w:sz w:val="20"/>
          <w:szCs w:val="20"/>
          <w:lang w:val="x-none"/>
        </w:rPr>
        <w:t>Contrato Social ou último aditivo se houver;</w:t>
      </w:r>
      <w:r w:rsidRPr="008C2972">
        <w:rPr>
          <w:rFonts w:ascii="Arial" w:hAnsi="Arial" w:cs="Arial"/>
          <w:bCs/>
          <w:sz w:val="20"/>
          <w:szCs w:val="20"/>
        </w:rPr>
        <w:t xml:space="preserve"> ou</w:t>
      </w:r>
    </w:p>
    <w:p w:rsidR="008C2972" w:rsidRPr="008C2972" w:rsidRDefault="008C2972" w:rsidP="00CF220E">
      <w:pPr>
        <w:numPr>
          <w:ilvl w:val="0"/>
          <w:numId w:val="37"/>
        </w:numPr>
        <w:spacing w:before="120" w:after="120" w:line="360" w:lineRule="auto"/>
        <w:ind w:left="1134" w:firstLine="0"/>
        <w:contextualSpacing/>
        <w:jc w:val="both"/>
        <w:rPr>
          <w:rFonts w:ascii="Arial" w:hAnsi="Arial" w:cs="Arial"/>
          <w:bCs/>
          <w:sz w:val="20"/>
          <w:szCs w:val="20"/>
          <w:lang w:val="x-none"/>
        </w:rPr>
      </w:pPr>
      <w:r w:rsidRPr="008C2972">
        <w:rPr>
          <w:rFonts w:ascii="Arial" w:hAnsi="Arial" w:cs="Arial"/>
          <w:bCs/>
          <w:sz w:val="20"/>
          <w:szCs w:val="20"/>
          <w:lang w:val="x-none"/>
        </w:rPr>
        <w:t>Declaração de contratação futura, acompanhada da anuência do profissional detentor do(s) Atestado(s) apresentado(s).</w:t>
      </w:r>
    </w:p>
    <w:p w:rsidR="008C2972" w:rsidRPr="008C2972" w:rsidRDefault="008C2972" w:rsidP="006E4B5A">
      <w:pPr>
        <w:widowControl w:val="0"/>
        <w:numPr>
          <w:ilvl w:val="2"/>
          <w:numId w:val="50"/>
        </w:numPr>
        <w:spacing w:before="120" w:after="120" w:line="360" w:lineRule="auto"/>
        <w:ind w:left="567" w:firstLine="0"/>
        <w:contextualSpacing/>
        <w:jc w:val="both"/>
        <w:rPr>
          <w:rFonts w:ascii="Arial" w:hAnsi="Arial" w:cs="Arial"/>
          <w:bCs/>
          <w:sz w:val="20"/>
          <w:szCs w:val="20"/>
          <w:lang w:val="x-none"/>
        </w:rPr>
      </w:pPr>
      <w:r w:rsidRPr="008C2972">
        <w:rPr>
          <w:rFonts w:ascii="Arial" w:hAnsi="Arial" w:cs="Arial"/>
          <w:bCs/>
          <w:sz w:val="20"/>
          <w:szCs w:val="20"/>
        </w:rPr>
        <w:t xml:space="preserve"> Profissional Contratado: contrato de prestação de serviço com ou sem vínculo empregatício.</w:t>
      </w:r>
    </w:p>
    <w:p w:rsidR="008C2972" w:rsidRPr="008C2972" w:rsidRDefault="008C2972" w:rsidP="008C2972">
      <w:pPr>
        <w:spacing w:before="120" w:after="120" w:line="360" w:lineRule="auto"/>
        <w:ind w:left="284"/>
        <w:contextualSpacing/>
        <w:jc w:val="both"/>
        <w:rPr>
          <w:rFonts w:ascii="Arial" w:hAnsi="Arial" w:cs="Arial"/>
          <w:bCs/>
          <w:sz w:val="20"/>
          <w:szCs w:val="20"/>
        </w:rPr>
      </w:pPr>
    </w:p>
    <w:p w:rsidR="008C2972" w:rsidRPr="008C2972" w:rsidRDefault="008C2972" w:rsidP="006E4B5A">
      <w:pPr>
        <w:widowControl w:val="0"/>
        <w:numPr>
          <w:ilvl w:val="0"/>
          <w:numId w:val="50"/>
        </w:numPr>
        <w:spacing w:before="120" w:after="120" w:line="360" w:lineRule="auto"/>
        <w:ind w:left="284" w:right="51" w:firstLine="0"/>
        <w:contextualSpacing/>
        <w:jc w:val="both"/>
        <w:rPr>
          <w:rFonts w:ascii="Arial" w:hAnsi="Arial" w:cs="Arial"/>
          <w:bCs/>
          <w:sz w:val="20"/>
          <w:szCs w:val="20"/>
          <w:lang w:val="x-none"/>
        </w:rPr>
      </w:pPr>
      <w:r w:rsidRPr="008C2972">
        <w:rPr>
          <w:rFonts w:ascii="Arial" w:hAnsi="Arial" w:cs="Arial"/>
          <w:bCs/>
          <w:sz w:val="20"/>
          <w:szCs w:val="20"/>
          <w:lang w:val="x-none"/>
        </w:rPr>
        <w:t>Os integrantes da Equipe Técnica deverão ser obrigatoriamente os profissionais que efetivamente irão executar e assumir a responsabilidade técnica pelos serviços para os quais foram indicados.</w:t>
      </w:r>
    </w:p>
    <w:p w:rsidR="008C2972" w:rsidRPr="008C2972" w:rsidRDefault="008C2972" w:rsidP="008C2972">
      <w:pPr>
        <w:widowControl w:val="0"/>
        <w:spacing w:before="120" w:after="120" w:line="360" w:lineRule="auto"/>
        <w:ind w:left="284" w:right="51"/>
        <w:contextualSpacing/>
        <w:jc w:val="both"/>
        <w:rPr>
          <w:rFonts w:ascii="Arial" w:hAnsi="Arial" w:cs="Arial"/>
          <w:bCs/>
          <w:sz w:val="20"/>
          <w:szCs w:val="20"/>
          <w:lang w:val="x-none"/>
        </w:rPr>
      </w:pPr>
    </w:p>
    <w:p w:rsidR="008C2972" w:rsidRPr="008C2972" w:rsidRDefault="008C2972" w:rsidP="006E4B5A">
      <w:pPr>
        <w:widowControl w:val="0"/>
        <w:numPr>
          <w:ilvl w:val="1"/>
          <w:numId w:val="50"/>
        </w:numPr>
        <w:spacing w:before="120" w:after="120" w:line="360" w:lineRule="auto"/>
        <w:ind w:left="567" w:right="51" w:firstLine="0"/>
        <w:contextualSpacing/>
        <w:jc w:val="both"/>
        <w:rPr>
          <w:rFonts w:ascii="Arial" w:hAnsi="Arial" w:cs="Arial"/>
          <w:bCs/>
          <w:sz w:val="20"/>
          <w:szCs w:val="20"/>
          <w:lang w:val="x-none"/>
        </w:rPr>
      </w:pPr>
      <w:r w:rsidRPr="008C2972">
        <w:rPr>
          <w:rFonts w:ascii="Arial" w:hAnsi="Arial" w:cs="Arial"/>
          <w:bCs/>
          <w:sz w:val="20"/>
          <w:szCs w:val="20"/>
          <w:lang w:val="x-none"/>
        </w:rPr>
        <w:t>No decorrer da execução do serviço, os profissionais de que trata o subitem anterior poderão ser substituídos, nos termos do artigo 30, §10, da Lei n° 8.666, de 1993.</w:t>
      </w:r>
    </w:p>
    <w:p w:rsidR="008C2972" w:rsidRPr="008C2972" w:rsidRDefault="008C2972" w:rsidP="008C2972">
      <w:pPr>
        <w:widowControl w:val="0"/>
        <w:spacing w:before="120" w:after="120" w:line="360" w:lineRule="auto"/>
        <w:ind w:left="567" w:right="51"/>
        <w:contextualSpacing/>
        <w:jc w:val="both"/>
        <w:rPr>
          <w:rFonts w:ascii="Arial" w:hAnsi="Arial" w:cs="Arial"/>
          <w:bCs/>
          <w:sz w:val="20"/>
          <w:szCs w:val="20"/>
          <w:lang w:val="x-none"/>
        </w:rPr>
      </w:pPr>
    </w:p>
    <w:p w:rsidR="008C2972" w:rsidRPr="008C2972" w:rsidRDefault="008C2972" w:rsidP="006E4B5A">
      <w:pPr>
        <w:widowControl w:val="0"/>
        <w:numPr>
          <w:ilvl w:val="1"/>
          <w:numId w:val="50"/>
        </w:numPr>
        <w:spacing w:before="120" w:after="120" w:line="360" w:lineRule="auto"/>
        <w:ind w:left="567" w:right="51" w:firstLine="0"/>
        <w:contextualSpacing/>
        <w:jc w:val="both"/>
        <w:rPr>
          <w:rFonts w:ascii="Arial" w:hAnsi="Arial" w:cs="Arial"/>
          <w:bCs/>
          <w:sz w:val="20"/>
          <w:szCs w:val="20"/>
          <w:lang w:val="x-none"/>
        </w:rPr>
      </w:pPr>
      <w:r w:rsidRPr="008C2972">
        <w:rPr>
          <w:rFonts w:ascii="Arial" w:hAnsi="Arial" w:cs="Arial"/>
          <w:bCs/>
          <w:sz w:val="20"/>
          <w:szCs w:val="20"/>
          <w:lang w:val="x-none"/>
        </w:rPr>
        <w:t>Somente será admitida a substituição de qualquer profissional, cujos Atestados tenham contribuído para a classificação da licitante, por outro com acervo técnico equivalente ou superior ao apresentado na licitação para o profissional a ser substituído.</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1"/>
          <w:numId w:val="50"/>
        </w:numPr>
        <w:spacing w:before="120" w:after="120" w:line="360" w:lineRule="auto"/>
        <w:ind w:left="567" w:right="51" w:firstLine="0"/>
        <w:contextualSpacing/>
        <w:jc w:val="both"/>
        <w:rPr>
          <w:rFonts w:ascii="Arial" w:hAnsi="Arial" w:cs="Arial"/>
          <w:bCs/>
          <w:sz w:val="20"/>
          <w:szCs w:val="20"/>
          <w:lang w:val="x-none"/>
        </w:rPr>
      </w:pPr>
      <w:r w:rsidRPr="008C2972">
        <w:rPr>
          <w:rFonts w:ascii="Arial" w:hAnsi="Arial" w:cs="Arial"/>
          <w:bCs/>
          <w:sz w:val="20"/>
          <w:szCs w:val="20"/>
          <w:lang w:val="x-none"/>
        </w:rPr>
        <w:t xml:space="preserve">A proposta de substituição de profissional deverá ser feita por escrito, devidamente fundamentada, e incluirá a indicação do novo profissional com a comprovação de seu acervo técnico, acompanhada da baixa da ART ou RRT do profissional que está sendo substituído. </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1"/>
          <w:numId w:val="50"/>
        </w:numPr>
        <w:spacing w:before="120" w:after="120" w:line="360" w:lineRule="auto"/>
        <w:ind w:left="567" w:right="51" w:firstLine="0"/>
        <w:contextualSpacing/>
        <w:jc w:val="both"/>
        <w:rPr>
          <w:rFonts w:ascii="Arial" w:hAnsi="Arial" w:cs="Arial"/>
          <w:bCs/>
          <w:sz w:val="20"/>
          <w:szCs w:val="20"/>
          <w:lang w:val="x-none"/>
        </w:rPr>
      </w:pPr>
      <w:r w:rsidRPr="008C2972">
        <w:rPr>
          <w:rFonts w:ascii="Arial" w:hAnsi="Arial" w:cs="Arial"/>
          <w:bCs/>
          <w:sz w:val="20"/>
          <w:szCs w:val="20"/>
          <w:lang w:val="x-none"/>
        </w:rPr>
        <w:t xml:space="preserve">Para a sua efetivação, a proposta de substituição deverá ser apreciada e </w:t>
      </w:r>
      <w:r w:rsidRPr="008C2972">
        <w:rPr>
          <w:rFonts w:ascii="Arial" w:hAnsi="Arial" w:cs="Arial"/>
          <w:bCs/>
          <w:sz w:val="20"/>
          <w:szCs w:val="20"/>
          <w:lang w:val="x-none"/>
        </w:rPr>
        <w:lastRenderedPageBreak/>
        <w:t>aprovada pela Fiscalização. Salvo por caso fortuito ou força maior, a eventual substituição de profissional não poderá, em nenhuma hipótese, ser alegada como motivo para a alteração de quaisquer das condições contratuais, particularmente dos prazos.</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right="51" w:firstLine="0"/>
        <w:contextualSpacing/>
        <w:jc w:val="both"/>
        <w:rPr>
          <w:rFonts w:ascii="Arial" w:hAnsi="Arial" w:cs="Arial"/>
          <w:bCs/>
          <w:sz w:val="20"/>
          <w:szCs w:val="20"/>
          <w:lang w:val="x-none"/>
        </w:rPr>
      </w:pPr>
      <w:r w:rsidRPr="008C2972">
        <w:rPr>
          <w:rFonts w:ascii="Arial" w:hAnsi="Arial" w:cs="Arial"/>
          <w:bCs/>
          <w:sz w:val="20"/>
          <w:szCs w:val="20"/>
        </w:rPr>
        <w:t>Cópia controlada do procedimento interno para atendimento a emergências ambientais que mostre o sistema adotado em caso de acidente durante a incineração e/ou transporte dos resíduos.</w:t>
      </w:r>
    </w:p>
    <w:p w:rsidR="008C2972" w:rsidRPr="008C2972" w:rsidRDefault="008C2972" w:rsidP="008C2972">
      <w:pPr>
        <w:widowControl w:val="0"/>
        <w:spacing w:before="120" w:after="120" w:line="360" w:lineRule="auto"/>
        <w:ind w:left="284" w:right="51"/>
        <w:contextualSpacing/>
        <w:jc w:val="both"/>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right="51" w:firstLine="0"/>
        <w:contextualSpacing/>
        <w:jc w:val="both"/>
        <w:rPr>
          <w:rFonts w:ascii="Arial" w:hAnsi="Arial" w:cs="Arial"/>
          <w:bCs/>
          <w:sz w:val="20"/>
          <w:szCs w:val="20"/>
          <w:lang w:val="x-none"/>
        </w:rPr>
      </w:pPr>
      <w:r w:rsidRPr="008C2972">
        <w:rPr>
          <w:rFonts w:ascii="Arial" w:hAnsi="Arial" w:cs="Arial"/>
          <w:bCs/>
          <w:sz w:val="20"/>
          <w:szCs w:val="20"/>
        </w:rPr>
        <w:t>Apresentar especificação técnica dos equipamentos para o procedimento de incineração, compatível com as dimensões das embalagens utilizadas no acondicionamento dos resíduos para o tratamento térmico da totalidade do conjunto ou embalagem/resíduo.</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right="51" w:firstLine="0"/>
        <w:contextualSpacing/>
        <w:jc w:val="both"/>
        <w:rPr>
          <w:rFonts w:ascii="Arial" w:hAnsi="Arial" w:cs="Arial"/>
          <w:bCs/>
          <w:sz w:val="20"/>
          <w:szCs w:val="20"/>
          <w:lang w:val="x-none"/>
        </w:rPr>
      </w:pPr>
      <w:bookmarkStart w:id="32" w:name="_Hlk529534056"/>
      <w:r w:rsidRPr="008C2972">
        <w:rPr>
          <w:rFonts w:ascii="Arial" w:hAnsi="Arial" w:cs="Arial"/>
          <w:bCs/>
          <w:sz w:val="20"/>
          <w:szCs w:val="20"/>
        </w:rPr>
        <w:t>Apresentar Licença de Operação para a atividade de incineração de resíduos de serviço de saúde e carcaças de animais e sua destinação final, emitida pelo Instituto Estadual do Ambiente INEA e da empresa subcontratada para o transporte, se for o caso.</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right="51" w:firstLine="0"/>
        <w:contextualSpacing/>
        <w:jc w:val="both"/>
        <w:rPr>
          <w:rFonts w:ascii="Arial" w:hAnsi="Arial" w:cs="Arial"/>
          <w:bCs/>
          <w:sz w:val="20"/>
          <w:szCs w:val="20"/>
          <w:lang w:val="x-none"/>
        </w:rPr>
      </w:pPr>
      <w:r w:rsidRPr="008C2972">
        <w:rPr>
          <w:rFonts w:ascii="Arial" w:hAnsi="Arial" w:cs="Arial"/>
          <w:bCs/>
          <w:sz w:val="20"/>
          <w:szCs w:val="20"/>
        </w:rPr>
        <w:t xml:space="preserve"> Apresentar Licença de Operação para a atividade de transporte de resíduos, Classe I e II dos veículos utilizados, emitida pelo órgão ambiental estadual competente;</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right="51" w:firstLine="0"/>
        <w:contextualSpacing/>
        <w:jc w:val="both"/>
        <w:rPr>
          <w:rFonts w:ascii="Arial" w:hAnsi="Arial" w:cs="Arial"/>
          <w:bCs/>
          <w:sz w:val="20"/>
          <w:szCs w:val="20"/>
          <w:lang w:val="x-none"/>
        </w:rPr>
      </w:pPr>
      <w:r w:rsidRPr="008C2972">
        <w:rPr>
          <w:rFonts w:ascii="Arial" w:hAnsi="Arial" w:cs="Arial"/>
          <w:bCs/>
          <w:sz w:val="20"/>
          <w:szCs w:val="20"/>
        </w:rPr>
        <w:t xml:space="preserve">Possuir </w:t>
      </w:r>
      <w:r w:rsidRPr="008C2972">
        <w:rPr>
          <w:rFonts w:ascii="Arial" w:hAnsi="Arial" w:cs="Arial"/>
          <w:bCs/>
          <w:sz w:val="20"/>
          <w:szCs w:val="20"/>
          <w:lang w:val="x-none"/>
        </w:rPr>
        <w:t xml:space="preserve">Cadastro Técnico da Licitante junto Instituto Estadual do Ambiente INEA </w:t>
      </w:r>
      <w:r w:rsidRPr="008C2972">
        <w:rPr>
          <w:rFonts w:ascii="Arial" w:hAnsi="Arial" w:cs="Arial"/>
          <w:bCs/>
          <w:sz w:val="20"/>
          <w:szCs w:val="20"/>
        </w:rPr>
        <w:t>e apresentar comprovante da taxa de Controle e Fiscalização TCFARJ trimestralmente, conforme Lei nº 10.165/ 2000;</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right="51" w:firstLine="0"/>
        <w:contextualSpacing/>
        <w:jc w:val="both"/>
        <w:rPr>
          <w:rFonts w:ascii="Arial" w:hAnsi="Arial" w:cs="Arial"/>
          <w:bCs/>
          <w:sz w:val="20"/>
          <w:szCs w:val="20"/>
          <w:lang w:val="x-none"/>
        </w:rPr>
      </w:pPr>
      <w:r w:rsidRPr="008C2972">
        <w:rPr>
          <w:rFonts w:ascii="Arial" w:hAnsi="Arial" w:cs="Arial"/>
          <w:bCs/>
          <w:sz w:val="20"/>
          <w:szCs w:val="20"/>
        </w:rPr>
        <w:t>Apresentar Certidão Negativa de Débitos emitida pelo IBAMA – Instrução Normativa IBAMA nº 08, de 18 de setembro de 2003;</w:t>
      </w:r>
    </w:p>
    <w:p w:rsidR="008C2972" w:rsidRPr="008C2972" w:rsidRDefault="008C2972" w:rsidP="008C2972">
      <w:pPr>
        <w:rPr>
          <w:rFonts w:ascii="Arial" w:hAnsi="Arial" w:cs="Arial"/>
          <w:bCs/>
          <w:sz w:val="20"/>
          <w:szCs w:val="20"/>
          <w:lang w:val="x-none"/>
        </w:rPr>
      </w:pPr>
    </w:p>
    <w:p w:rsidR="008C2972" w:rsidRPr="008C2972" w:rsidRDefault="008C2972" w:rsidP="006E4B5A">
      <w:pPr>
        <w:widowControl w:val="0"/>
        <w:numPr>
          <w:ilvl w:val="0"/>
          <w:numId w:val="50"/>
        </w:numPr>
        <w:spacing w:before="120" w:after="120" w:line="360" w:lineRule="auto"/>
        <w:ind w:left="284" w:right="51" w:firstLine="0"/>
        <w:contextualSpacing/>
        <w:jc w:val="both"/>
        <w:rPr>
          <w:rFonts w:ascii="Arial" w:hAnsi="Arial" w:cs="Arial"/>
          <w:bCs/>
          <w:sz w:val="20"/>
          <w:szCs w:val="20"/>
          <w:lang w:val="x-none"/>
        </w:rPr>
      </w:pPr>
      <w:r w:rsidRPr="008C2972">
        <w:rPr>
          <w:rFonts w:ascii="Arial" w:hAnsi="Arial" w:cs="Arial"/>
          <w:bCs/>
          <w:sz w:val="20"/>
          <w:szCs w:val="20"/>
        </w:rPr>
        <w:t xml:space="preserve"> Apresentar Certificado de Regularidade do Cadastro Técnico Federal de Atividades Potencialmente Poluidoras ou Utilizadores de Recursos Ambientais de acordo com Instrução Normativa IBAMA nº. 31 de 03/12/2009, Instrução Normativa IBAMA nº. 06 de 15/03/2013 e Instrução Normativa IBAMA nº. 10 de 287/05/2013;</w:t>
      </w:r>
      <w:bookmarkEnd w:id="32"/>
    </w:p>
    <w:p w:rsidR="008C2972" w:rsidRPr="008C2972" w:rsidRDefault="008C2972" w:rsidP="008C2972">
      <w:pPr>
        <w:pStyle w:val="PargrafodaLista"/>
        <w:rPr>
          <w:rFonts w:ascii="Arial" w:hAnsi="Arial" w:cs="Arial"/>
          <w:bCs/>
          <w:sz w:val="20"/>
          <w:szCs w:val="20"/>
          <w:lang w:val="x-none"/>
        </w:rPr>
      </w:pPr>
    </w:p>
    <w:p w:rsidR="008C2972" w:rsidRPr="008C2972" w:rsidRDefault="008C2972" w:rsidP="00CF220E">
      <w:pPr>
        <w:pStyle w:val="Contedodatabela"/>
        <w:numPr>
          <w:ilvl w:val="0"/>
          <w:numId w:val="36"/>
        </w:numPr>
        <w:ind w:left="284" w:hanging="284"/>
        <w:jc w:val="both"/>
        <w:rPr>
          <w:rFonts w:ascii="Arial" w:hAnsi="Arial" w:cs="Arial"/>
          <w:color w:val="000000"/>
          <w:sz w:val="20"/>
          <w:szCs w:val="20"/>
        </w:rPr>
      </w:pPr>
      <w:r w:rsidRPr="008C2972">
        <w:rPr>
          <w:rFonts w:ascii="Arial" w:hAnsi="Arial" w:cs="Arial"/>
          <w:color w:val="000000"/>
          <w:sz w:val="20"/>
          <w:szCs w:val="20"/>
        </w:rPr>
        <w:t>No caso de Serviços, definir e justificar se o serviço possui natureza continuada ou não;</w:t>
      </w:r>
    </w:p>
    <w:p w:rsidR="008C2972" w:rsidRPr="008C2972" w:rsidRDefault="008C2972" w:rsidP="008C2972">
      <w:pPr>
        <w:pStyle w:val="Contedodatabela"/>
        <w:ind w:left="284"/>
        <w:rPr>
          <w:rFonts w:ascii="Arial" w:hAnsi="Arial" w:cs="Arial"/>
          <w:color w:val="000000"/>
          <w:sz w:val="20"/>
          <w:szCs w:val="20"/>
        </w:rPr>
      </w:pPr>
    </w:p>
    <w:p w:rsidR="008C2972" w:rsidRPr="008C2972" w:rsidRDefault="008C2972" w:rsidP="008C2972">
      <w:pPr>
        <w:pStyle w:val="Default"/>
        <w:spacing w:line="360" w:lineRule="auto"/>
        <w:jc w:val="both"/>
        <w:rPr>
          <w:color w:val="auto"/>
          <w:sz w:val="20"/>
          <w:szCs w:val="20"/>
        </w:rPr>
      </w:pPr>
      <w:r w:rsidRPr="008C2972">
        <w:rPr>
          <w:b/>
          <w:color w:val="auto"/>
          <w:sz w:val="20"/>
          <w:szCs w:val="20"/>
        </w:rPr>
        <w:t>Contratação dos Serviços Continuados de Tratamento Térmico por Incineração/Cremação e Destinação Final de Resíduos de Serviço de Saúde Grupo A2 (peças anatômicas de animais) e A3 peças anatômicas (membros) do ser humano; Através de Fornecimento de Embalagem, Coleta Externa, Transporte Externo</w:t>
      </w:r>
      <w:r w:rsidRPr="008C2972">
        <w:rPr>
          <w:color w:val="auto"/>
          <w:sz w:val="20"/>
          <w:szCs w:val="20"/>
        </w:rPr>
        <w:t xml:space="preserve"> por um </w:t>
      </w:r>
      <w:r w:rsidRPr="008C2972">
        <w:rPr>
          <w:color w:val="auto"/>
          <w:sz w:val="20"/>
          <w:szCs w:val="20"/>
        </w:rPr>
        <w:lastRenderedPageBreak/>
        <w:t xml:space="preserve">período de 12 meses. Pode ter sua duração prorrogada por iguais e sucessivos períodos, limitando-se </w:t>
      </w:r>
      <w:proofErr w:type="gramStart"/>
      <w:r w:rsidRPr="008C2972">
        <w:rPr>
          <w:color w:val="auto"/>
          <w:sz w:val="20"/>
          <w:szCs w:val="20"/>
        </w:rPr>
        <w:t>a</w:t>
      </w:r>
      <w:proofErr w:type="gramEnd"/>
      <w:r w:rsidRPr="008C2972">
        <w:rPr>
          <w:color w:val="auto"/>
          <w:sz w:val="20"/>
          <w:szCs w:val="20"/>
        </w:rPr>
        <w:t xml:space="preserve"> 60 meses, conforme inciso II, Art. 57, da lei n° 8.666/93, de acordo com as condições, quantidades e exigências estabelecidas neste instrumento. O serviço possui natureza continuada, pois se trata de atividade que influencia diretamente a boa execução das funções da Instituição e sua interrupção pode afetar a meta Institucional.</w:t>
      </w:r>
    </w:p>
    <w:p w:rsidR="008C2972" w:rsidRPr="008C2972" w:rsidRDefault="008C2972" w:rsidP="008C2972">
      <w:pPr>
        <w:pStyle w:val="Contedodatabela"/>
        <w:spacing w:line="360" w:lineRule="auto"/>
        <w:ind w:firstLine="709"/>
        <w:jc w:val="both"/>
        <w:rPr>
          <w:rFonts w:ascii="Arial" w:hAnsi="Arial" w:cs="Arial"/>
          <w:bCs/>
          <w:sz w:val="20"/>
          <w:szCs w:val="20"/>
          <w:lang w:val="x-none"/>
        </w:rPr>
      </w:pPr>
    </w:p>
    <w:p w:rsidR="008C2972" w:rsidRPr="008C2972" w:rsidRDefault="008C2972" w:rsidP="00CF220E">
      <w:pPr>
        <w:pStyle w:val="Contedodatabela"/>
        <w:numPr>
          <w:ilvl w:val="0"/>
          <w:numId w:val="36"/>
        </w:numPr>
        <w:spacing w:line="360" w:lineRule="auto"/>
        <w:ind w:left="0" w:firstLine="0"/>
        <w:jc w:val="both"/>
        <w:rPr>
          <w:rFonts w:ascii="Arial" w:hAnsi="Arial" w:cs="Arial"/>
          <w:sz w:val="20"/>
          <w:szCs w:val="20"/>
        </w:rPr>
      </w:pPr>
      <w:r w:rsidRPr="008C2972">
        <w:rPr>
          <w:rFonts w:ascii="Arial" w:hAnsi="Arial" w:cs="Arial"/>
          <w:sz w:val="20"/>
          <w:szCs w:val="20"/>
        </w:rPr>
        <w:t xml:space="preserve">Incluir, se possível, critérios e práticas de sustentabilidade que devem ser veiculados como especificação técnica do objeto ou como obrigação da CONTRATADA; </w:t>
      </w:r>
    </w:p>
    <w:p w:rsidR="008C2972" w:rsidRPr="008C2972" w:rsidRDefault="008C2972" w:rsidP="008C2972">
      <w:pPr>
        <w:autoSpaceDE w:val="0"/>
        <w:autoSpaceDN w:val="0"/>
        <w:adjustRightInd w:val="0"/>
        <w:spacing w:before="120" w:after="120" w:line="360" w:lineRule="auto"/>
        <w:jc w:val="both"/>
        <w:rPr>
          <w:rFonts w:ascii="Arial" w:hAnsi="Arial" w:cs="Arial"/>
          <w:sz w:val="20"/>
          <w:szCs w:val="20"/>
        </w:rPr>
      </w:pPr>
      <w:r w:rsidRPr="008C2972">
        <w:rPr>
          <w:rFonts w:ascii="Arial" w:hAnsi="Arial" w:cs="Arial"/>
          <w:sz w:val="20"/>
          <w:szCs w:val="20"/>
        </w:rPr>
        <w:t xml:space="preserve">Algumas práticas ambientais sustentáveis visam </w:t>
      </w:r>
      <w:proofErr w:type="gramStart"/>
      <w:r w:rsidRPr="008C2972">
        <w:rPr>
          <w:rFonts w:ascii="Arial" w:hAnsi="Arial" w:cs="Arial"/>
          <w:sz w:val="20"/>
          <w:szCs w:val="20"/>
        </w:rPr>
        <w:t>a</w:t>
      </w:r>
      <w:proofErr w:type="gramEnd"/>
      <w:r w:rsidRPr="008C2972">
        <w:rPr>
          <w:rFonts w:ascii="Arial" w:hAnsi="Arial" w:cs="Arial"/>
          <w:sz w:val="20"/>
          <w:szCs w:val="20"/>
        </w:rPr>
        <w:t xml:space="preserve"> otimização de recursos, redução de desperdícios e redução dos índices de poluição e deverão ser observados pela CONTRATADA, entre as quais destacamos:</w:t>
      </w:r>
    </w:p>
    <w:p w:rsidR="008C2972" w:rsidRPr="008C2972" w:rsidRDefault="008C2972" w:rsidP="00CF220E">
      <w:pPr>
        <w:pStyle w:val="Corpodetexto"/>
        <w:widowControl w:val="0"/>
        <w:numPr>
          <w:ilvl w:val="3"/>
          <w:numId w:val="37"/>
        </w:numPr>
        <w:overflowPunct w:val="0"/>
        <w:autoSpaceDE w:val="0"/>
        <w:spacing w:after="0" w:line="360" w:lineRule="auto"/>
        <w:ind w:left="567" w:firstLine="0"/>
        <w:jc w:val="both"/>
        <w:textAlignment w:val="baseline"/>
        <w:rPr>
          <w:rFonts w:ascii="Arial" w:hAnsi="Arial" w:cs="Arial"/>
          <w:bCs/>
          <w:i/>
          <w:sz w:val="20"/>
          <w:szCs w:val="20"/>
        </w:rPr>
      </w:pPr>
      <w:r w:rsidRPr="008C2972">
        <w:rPr>
          <w:rFonts w:ascii="Arial" w:hAnsi="Arial" w:cs="Arial"/>
          <w:bCs/>
          <w:sz w:val="20"/>
          <w:szCs w:val="20"/>
        </w:rPr>
        <w:t>Elaborar e manter um programa interno de treinamento de seus empregados, nos três primeiros meses da execução contratual, visando redução do consumo de energia elétrica e de água, observadas as normas ambientais vigentes. A fim de evitar o desperdício e mantendo critérios especiais e privilegiados na aquisição e uso de equipamentos e complementos que promovam a redução do consumo.</w:t>
      </w:r>
    </w:p>
    <w:p w:rsidR="008C2972" w:rsidRPr="008C2972" w:rsidRDefault="008C2972" w:rsidP="00CF220E">
      <w:pPr>
        <w:pStyle w:val="Contedodatabela"/>
        <w:widowControl/>
        <w:numPr>
          <w:ilvl w:val="3"/>
          <w:numId w:val="37"/>
        </w:numPr>
        <w:suppressAutoHyphens w:val="0"/>
        <w:overflowPunct w:val="0"/>
        <w:autoSpaceDE w:val="0"/>
        <w:autoSpaceDN w:val="0"/>
        <w:adjustRightInd w:val="0"/>
        <w:spacing w:before="120" w:after="120" w:line="360" w:lineRule="auto"/>
        <w:ind w:left="567" w:firstLine="0"/>
        <w:jc w:val="both"/>
        <w:textAlignment w:val="baseline"/>
        <w:rPr>
          <w:rFonts w:ascii="Arial" w:hAnsi="Arial" w:cs="Arial"/>
          <w:bCs/>
          <w:sz w:val="20"/>
          <w:szCs w:val="20"/>
          <w:lang w:val="x-none"/>
        </w:rPr>
      </w:pPr>
      <w:r w:rsidRPr="008C2972">
        <w:rPr>
          <w:rFonts w:ascii="Arial" w:hAnsi="Arial" w:cs="Arial"/>
          <w:bCs/>
          <w:sz w:val="20"/>
          <w:szCs w:val="20"/>
          <w:lang w:val="x-none"/>
        </w:rPr>
        <w:t>No que diz respeito à mão de obra</w:t>
      </w:r>
      <w:r w:rsidRPr="008C2972">
        <w:rPr>
          <w:rFonts w:ascii="Arial" w:hAnsi="Arial" w:cs="Arial"/>
          <w:bCs/>
          <w:sz w:val="20"/>
          <w:szCs w:val="20"/>
        </w:rPr>
        <w:t>,</w:t>
      </w:r>
      <w:r w:rsidRPr="008C2972">
        <w:rPr>
          <w:rFonts w:ascii="Arial" w:hAnsi="Arial" w:cs="Arial"/>
          <w:bCs/>
          <w:sz w:val="20"/>
          <w:szCs w:val="20"/>
          <w:lang w:val="x-none"/>
        </w:rPr>
        <w:t xml:space="preserve"> a </w:t>
      </w:r>
      <w:r w:rsidRPr="008C2972">
        <w:rPr>
          <w:rFonts w:ascii="Arial" w:hAnsi="Arial" w:cs="Arial"/>
          <w:bCs/>
          <w:sz w:val="20"/>
          <w:szCs w:val="20"/>
        </w:rPr>
        <w:t>CONTRATADA</w:t>
      </w:r>
      <w:r w:rsidRPr="008C2972">
        <w:rPr>
          <w:rFonts w:ascii="Arial" w:hAnsi="Arial" w:cs="Arial"/>
          <w:bCs/>
          <w:sz w:val="20"/>
          <w:szCs w:val="20"/>
          <w:lang w:val="x-none"/>
        </w:rPr>
        <w:t xml:space="preserve"> deverá obedecer às normas técnicas de saúde, de higiene e de segurança do trabalho, de acordo com as normas do Ministério do Trabalho e Emprego realizando treinamentos dos seus funcionários periodicamente;</w:t>
      </w:r>
    </w:p>
    <w:p w:rsidR="008C2972" w:rsidRPr="008C2972" w:rsidRDefault="008C2972" w:rsidP="00CF220E">
      <w:pPr>
        <w:pStyle w:val="PargrafodaLista"/>
        <w:numPr>
          <w:ilvl w:val="3"/>
          <w:numId w:val="37"/>
        </w:numPr>
        <w:autoSpaceDE w:val="0"/>
        <w:autoSpaceDN w:val="0"/>
        <w:adjustRightInd w:val="0"/>
        <w:spacing w:before="120" w:after="120" w:line="360" w:lineRule="auto"/>
        <w:ind w:left="567" w:firstLine="0"/>
        <w:jc w:val="both"/>
        <w:rPr>
          <w:rFonts w:ascii="Arial" w:hAnsi="Arial" w:cs="Arial"/>
          <w:bCs/>
          <w:sz w:val="20"/>
          <w:szCs w:val="20"/>
          <w:lang w:val="x-none"/>
        </w:rPr>
      </w:pPr>
      <w:r w:rsidRPr="008C2972">
        <w:rPr>
          <w:rFonts w:ascii="Arial" w:hAnsi="Arial" w:cs="Arial"/>
          <w:bCs/>
          <w:sz w:val="20"/>
          <w:szCs w:val="20"/>
          <w:lang w:val="x-none"/>
        </w:rPr>
        <w:t>Responsabilizar- se pelo recolhimento e descarte adequado de todo o material por ela utilizado durante a execução dos serviços;</w:t>
      </w:r>
    </w:p>
    <w:p w:rsidR="008C2972" w:rsidRPr="008C2972" w:rsidRDefault="008C2972" w:rsidP="00CF220E">
      <w:pPr>
        <w:pStyle w:val="PargrafodaLista"/>
        <w:numPr>
          <w:ilvl w:val="3"/>
          <w:numId w:val="37"/>
        </w:numPr>
        <w:autoSpaceDE w:val="0"/>
        <w:autoSpaceDN w:val="0"/>
        <w:adjustRightInd w:val="0"/>
        <w:spacing w:before="120" w:after="120" w:line="360" w:lineRule="auto"/>
        <w:ind w:left="567" w:firstLine="0"/>
        <w:jc w:val="both"/>
        <w:rPr>
          <w:rFonts w:ascii="Arial" w:hAnsi="Arial" w:cs="Arial"/>
          <w:bCs/>
          <w:sz w:val="20"/>
          <w:szCs w:val="20"/>
          <w:shd w:val="clear" w:color="auto" w:fill="FFFFFF"/>
        </w:rPr>
      </w:pPr>
      <w:r w:rsidRPr="008C2972">
        <w:rPr>
          <w:rFonts w:ascii="Arial" w:hAnsi="Arial" w:cs="Arial"/>
          <w:bCs/>
          <w:sz w:val="20"/>
          <w:szCs w:val="20"/>
          <w:shd w:val="clear" w:color="auto" w:fill="FFFFFF"/>
        </w:rPr>
        <w:t>Considerando o Princípio da Precaução, o princípio do poluidor pagador e a responsabilidade da Fiocruz enquanto uma instituição do Ministério da Saúde</w:t>
      </w:r>
      <w:proofErr w:type="gramStart"/>
      <w:r w:rsidRPr="008C2972">
        <w:rPr>
          <w:rFonts w:ascii="Arial" w:hAnsi="Arial" w:cs="Arial"/>
          <w:bCs/>
          <w:sz w:val="20"/>
          <w:szCs w:val="20"/>
          <w:shd w:val="clear" w:color="auto" w:fill="FFFFFF"/>
        </w:rPr>
        <w:t>, deve-se</w:t>
      </w:r>
      <w:proofErr w:type="gramEnd"/>
      <w:r w:rsidRPr="008C2972">
        <w:rPr>
          <w:rFonts w:ascii="Arial" w:hAnsi="Arial" w:cs="Arial"/>
          <w:bCs/>
          <w:sz w:val="20"/>
          <w:szCs w:val="20"/>
          <w:shd w:val="clear" w:color="auto" w:fill="FFFFFF"/>
        </w:rPr>
        <w:t>, segundo a Política Nacional do Meio Ambiente (Lei 6938/81), Política Nacional de Resíduos Sólidos, Lei 12305/2010, Resolução CONAMA 420/2009 e Resolução CONEMA 44/2012 além da Lei 9605/98, buscar a preservação, melhoria e a recuperação da qualidade ambiental;</w:t>
      </w:r>
    </w:p>
    <w:p w:rsidR="008C2972" w:rsidRPr="008C2972" w:rsidRDefault="008C2972" w:rsidP="00CF220E">
      <w:pPr>
        <w:pStyle w:val="PargrafodaLista"/>
        <w:numPr>
          <w:ilvl w:val="3"/>
          <w:numId w:val="37"/>
        </w:numPr>
        <w:autoSpaceDE w:val="0"/>
        <w:autoSpaceDN w:val="0"/>
        <w:adjustRightInd w:val="0"/>
        <w:spacing w:before="120" w:after="120" w:line="360" w:lineRule="auto"/>
        <w:ind w:left="567" w:firstLine="0"/>
        <w:jc w:val="both"/>
        <w:rPr>
          <w:rFonts w:ascii="Arial" w:hAnsi="Arial" w:cs="Arial"/>
          <w:bCs/>
          <w:sz w:val="20"/>
          <w:szCs w:val="20"/>
          <w:lang w:val="x-none"/>
        </w:rPr>
      </w:pPr>
      <w:r w:rsidRPr="008C2972">
        <w:rPr>
          <w:rFonts w:ascii="Arial" w:hAnsi="Arial" w:cs="Arial"/>
          <w:bCs/>
          <w:sz w:val="20"/>
          <w:szCs w:val="20"/>
          <w:lang w:val="x-none"/>
        </w:rPr>
        <w:t xml:space="preserve">Os riscos da atividade devem estar previstos na licença ambiental da empresa contratada, assim como, a mitigação dos mesmos e reparação da área em caso de acidente. Para minimizar os riscos conhecidos de contaminação, será exigido o uso de EPI de acordo com a NR 06 (Equipamentos de Proteção Individual – EPI) adequados pelos funcionários são eles: bota, avental, luva 3/4 emborrachada, máscara (N95) e proteção ocular e, se possível utilizar, preferencialmente, nos veículos para execução </w:t>
      </w:r>
      <w:r w:rsidRPr="008C2972">
        <w:rPr>
          <w:rFonts w:ascii="Arial" w:hAnsi="Arial" w:cs="Arial"/>
          <w:bCs/>
          <w:sz w:val="20"/>
          <w:szCs w:val="20"/>
          <w:lang w:val="x-none"/>
        </w:rPr>
        <w:lastRenderedPageBreak/>
        <w:t>dos serviços o biocombustível; e, atender no que couber a o art. 6° da IN 01/2010 MPOG.</w:t>
      </w:r>
    </w:p>
    <w:p w:rsidR="008C2972" w:rsidRPr="008C2972" w:rsidRDefault="008C2972" w:rsidP="00CF220E">
      <w:pPr>
        <w:pStyle w:val="PargrafodaLista"/>
        <w:numPr>
          <w:ilvl w:val="3"/>
          <w:numId w:val="37"/>
        </w:numPr>
        <w:autoSpaceDE w:val="0"/>
        <w:autoSpaceDN w:val="0"/>
        <w:adjustRightInd w:val="0"/>
        <w:spacing w:before="120" w:after="120" w:line="360" w:lineRule="auto"/>
        <w:ind w:left="567" w:firstLine="0"/>
        <w:jc w:val="both"/>
        <w:rPr>
          <w:rFonts w:ascii="Arial" w:hAnsi="Arial" w:cs="Arial"/>
          <w:bCs/>
          <w:sz w:val="20"/>
          <w:szCs w:val="20"/>
          <w:shd w:val="clear" w:color="auto" w:fill="FFFFFF"/>
        </w:rPr>
      </w:pPr>
      <w:r w:rsidRPr="008C2972">
        <w:rPr>
          <w:rFonts w:ascii="Arial" w:hAnsi="Arial" w:cs="Arial"/>
          <w:bCs/>
          <w:sz w:val="20"/>
          <w:szCs w:val="20"/>
          <w:shd w:val="clear" w:color="auto" w:fill="FFFFFF"/>
        </w:rPr>
        <w:t xml:space="preserve">No que diz respeito à mão de obra, a CONTRATADA deverá obedecer a </w:t>
      </w:r>
      <w:hyperlink r:id="rId19" w:history="1">
        <w:r w:rsidRPr="008C2972">
          <w:rPr>
            <w:rFonts w:ascii="Arial" w:hAnsi="Arial" w:cs="Arial"/>
            <w:bCs/>
            <w:sz w:val="20"/>
            <w:szCs w:val="20"/>
          </w:rPr>
          <w:t>NBR 12810:2016</w:t>
        </w:r>
      </w:hyperlink>
      <w:r w:rsidRPr="008C2972">
        <w:rPr>
          <w:rFonts w:ascii="Arial" w:hAnsi="Arial" w:cs="Arial"/>
          <w:bCs/>
          <w:sz w:val="20"/>
          <w:szCs w:val="20"/>
          <w:shd w:val="clear" w:color="auto" w:fill="FFFFFF"/>
        </w:rPr>
        <w:t xml:space="preserve"> - Coleta de Resíduos de Serviços de Saúde, dentre normas técnicas de saúde, de higiene e de segurança do trabalho, de acordo com as normas do Ministério do Trabalho e Emprego realizando treinamentos dos seus funcionários periodicamente;</w:t>
      </w:r>
    </w:p>
    <w:p w:rsidR="008C2972" w:rsidRPr="008C2972" w:rsidRDefault="008C2972" w:rsidP="008C2972">
      <w:pPr>
        <w:pStyle w:val="PargrafodaLista"/>
        <w:autoSpaceDE w:val="0"/>
        <w:autoSpaceDN w:val="0"/>
        <w:adjustRightInd w:val="0"/>
        <w:spacing w:before="120" w:after="120" w:line="360" w:lineRule="auto"/>
        <w:ind w:left="567"/>
        <w:jc w:val="both"/>
        <w:rPr>
          <w:rFonts w:ascii="Arial" w:hAnsi="Arial" w:cs="Arial"/>
          <w:bCs/>
          <w:sz w:val="20"/>
          <w:szCs w:val="20"/>
          <w:shd w:val="clear" w:color="auto" w:fill="FFFFFF"/>
        </w:rPr>
      </w:pPr>
    </w:p>
    <w:p w:rsidR="008C2972" w:rsidRPr="008C2972" w:rsidRDefault="008C2972" w:rsidP="00CF220E">
      <w:pPr>
        <w:pStyle w:val="PargrafodaLista"/>
        <w:numPr>
          <w:ilvl w:val="3"/>
          <w:numId w:val="37"/>
        </w:numPr>
        <w:autoSpaceDE w:val="0"/>
        <w:autoSpaceDN w:val="0"/>
        <w:adjustRightInd w:val="0"/>
        <w:spacing w:before="120" w:after="120" w:line="360" w:lineRule="auto"/>
        <w:ind w:left="567" w:firstLine="0"/>
        <w:jc w:val="both"/>
        <w:rPr>
          <w:rFonts w:ascii="Arial" w:hAnsi="Arial" w:cs="Arial"/>
          <w:bCs/>
          <w:sz w:val="20"/>
          <w:szCs w:val="20"/>
          <w:shd w:val="clear" w:color="auto" w:fill="FFFFFF"/>
        </w:rPr>
      </w:pPr>
      <w:r w:rsidRPr="008C2972">
        <w:rPr>
          <w:rFonts w:ascii="Arial" w:hAnsi="Arial" w:cs="Arial"/>
          <w:bCs/>
          <w:sz w:val="20"/>
          <w:szCs w:val="20"/>
          <w:shd w:val="clear" w:color="auto" w:fill="FFFFFF"/>
        </w:rPr>
        <w:t xml:space="preserve">Atendimento às leis e normas ambientais, tais como: </w:t>
      </w:r>
    </w:p>
    <w:p w:rsidR="008C2972" w:rsidRPr="008C2972" w:rsidRDefault="008C2972" w:rsidP="00CF220E">
      <w:pPr>
        <w:widowControl w:val="0"/>
        <w:numPr>
          <w:ilvl w:val="0"/>
          <w:numId w:val="38"/>
        </w:numPr>
        <w:suppressAutoHyphens/>
        <w:spacing w:line="360" w:lineRule="auto"/>
        <w:jc w:val="both"/>
        <w:rPr>
          <w:rFonts w:ascii="Arial" w:hAnsi="Arial" w:cs="Arial"/>
          <w:color w:val="000000"/>
          <w:sz w:val="20"/>
          <w:szCs w:val="20"/>
        </w:rPr>
      </w:pPr>
      <w:r w:rsidRPr="008C2972">
        <w:rPr>
          <w:rFonts w:ascii="Arial" w:hAnsi="Arial" w:cs="Arial"/>
          <w:color w:val="000000"/>
          <w:sz w:val="20"/>
          <w:szCs w:val="20"/>
        </w:rPr>
        <w:t>Atender o art. 6° da IN 01/2010 SLTI-MPOG.</w:t>
      </w:r>
    </w:p>
    <w:p w:rsidR="008C2972" w:rsidRPr="008C2972" w:rsidRDefault="008C2972" w:rsidP="00CF220E">
      <w:pPr>
        <w:widowControl w:val="0"/>
        <w:numPr>
          <w:ilvl w:val="0"/>
          <w:numId w:val="38"/>
        </w:numPr>
        <w:suppressAutoHyphens/>
        <w:spacing w:line="360" w:lineRule="auto"/>
        <w:jc w:val="both"/>
        <w:rPr>
          <w:rFonts w:ascii="Arial" w:hAnsi="Arial" w:cs="Arial"/>
          <w:color w:val="000000"/>
          <w:sz w:val="20"/>
          <w:szCs w:val="20"/>
        </w:rPr>
      </w:pPr>
      <w:r w:rsidRPr="008C2972">
        <w:rPr>
          <w:rFonts w:ascii="Arial" w:hAnsi="Arial" w:cs="Arial"/>
          <w:color w:val="000000"/>
          <w:sz w:val="20"/>
          <w:szCs w:val="20"/>
        </w:rPr>
        <w:t>Atender às determinações da Lei 12.305/2010 – Política Nacional de Resíduos Sólidos;</w:t>
      </w:r>
    </w:p>
    <w:p w:rsidR="008C2972" w:rsidRPr="008C2972" w:rsidRDefault="008C2972" w:rsidP="00CF220E">
      <w:pPr>
        <w:widowControl w:val="0"/>
        <w:numPr>
          <w:ilvl w:val="0"/>
          <w:numId w:val="38"/>
        </w:numPr>
        <w:suppressAutoHyphens/>
        <w:spacing w:line="360" w:lineRule="auto"/>
        <w:jc w:val="both"/>
        <w:rPr>
          <w:rFonts w:ascii="Arial" w:hAnsi="Arial" w:cs="Arial"/>
          <w:color w:val="000000"/>
          <w:sz w:val="20"/>
          <w:szCs w:val="20"/>
        </w:rPr>
      </w:pPr>
      <w:r w:rsidRPr="008C2972">
        <w:rPr>
          <w:rFonts w:ascii="Arial" w:hAnsi="Arial" w:cs="Arial"/>
          <w:color w:val="000000"/>
          <w:sz w:val="20"/>
          <w:szCs w:val="20"/>
        </w:rPr>
        <w:t>Atender a determinação do órgão ambiental (</w:t>
      </w:r>
      <w:proofErr w:type="spellStart"/>
      <w:r w:rsidRPr="008C2972">
        <w:rPr>
          <w:rFonts w:ascii="Arial" w:hAnsi="Arial" w:cs="Arial"/>
          <w:color w:val="000000"/>
          <w:sz w:val="20"/>
          <w:szCs w:val="20"/>
        </w:rPr>
        <w:t>Inea</w:t>
      </w:r>
      <w:proofErr w:type="spellEnd"/>
      <w:r w:rsidRPr="008C2972">
        <w:rPr>
          <w:rFonts w:ascii="Arial" w:hAnsi="Arial" w:cs="Arial"/>
          <w:color w:val="000000"/>
          <w:sz w:val="20"/>
          <w:szCs w:val="20"/>
        </w:rPr>
        <w:t>): DZ 1314, NOP 35, aprovado pela Resolução CONEMA 79 em 07/03/2018.</w:t>
      </w:r>
    </w:p>
    <w:p w:rsidR="008C2972" w:rsidRPr="008C2972" w:rsidRDefault="008C2972" w:rsidP="00CF220E">
      <w:pPr>
        <w:widowControl w:val="0"/>
        <w:numPr>
          <w:ilvl w:val="0"/>
          <w:numId w:val="38"/>
        </w:numPr>
        <w:suppressAutoHyphens/>
        <w:spacing w:line="360" w:lineRule="auto"/>
        <w:jc w:val="both"/>
        <w:rPr>
          <w:rFonts w:ascii="Arial" w:hAnsi="Arial" w:cs="Arial"/>
          <w:color w:val="000000"/>
          <w:sz w:val="20"/>
          <w:szCs w:val="20"/>
        </w:rPr>
      </w:pPr>
      <w:r w:rsidRPr="008C2972">
        <w:rPr>
          <w:rFonts w:ascii="Arial" w:hAnsi="Arial" w:cs="Arial"/>
          <w:color w:val="000000"/>
          <w:sz w:val="20"/>
          <w:szCs w:val="20"/>
        </w:rPr>
        <w:t xml:space="preserve">Atender a determinação das Resoluções CONAMA: 358/2005, </w:t>
      </w:r>
      <w:proofErr w:type="gramStart"/>
      <w:r w:rsidRPr="008C2972">
        <w:rPr>
          <w:rFonts w:ascii="Arial" w:hAnsi="Arial" w:cs="Arial"/>
          <w:color w:val="000000"/>
          <w:sz w:val="20"/>
          <w:szCs w:val="20"/>
        </w:rPr>
        <w:t>316/2002</w:t>
      </w:r>
      <w:proofErr w:type="gramEnd"/>
    </w:p>
    <w:p w:rsidR="008C2972" w:rsidRPr="008C2972" w:rsidRDefault="008C2972" w:rsidP="00CF220E">
      <w:pPr>
        <w:widowControl w:val="0"/>
        <w:numPr>
          <w:ilvl w:val="0"/>
          <w:numId w:val="38"/>
        </w:numPr>
        <w:suppressAutoHyphens/>
        <w:spacing w:line="360" w:lineRule="auto"/>
        <w:jc w:val="both"/>
        <w:rPr>
          <w:rFonts w:ascii="Arial" w:hAnsi="Arial" w:cs="Arial"/>
          <w:color w:val="000000"/>
          <w:sz w:val="20"/>
          <w:szCs w:val="20"/>
        </w:rPr>
      </w:pPr>
      <w:r w:rsidRPr="008C2972">
        <w:rPr>
          <w:rFonts w:ascii="Arial" w:hAnsi="Arial" w:cs="Arial"/>
          <w:color w:val="000000"/>
          <w:sz w:val="20"/>
          <w:szCs w:val="20"/>
        </w:rPr>
        <w:t>Atender a RDC ANVISA n° 222/2018;</w:t>
      </w:r>
    </w:p>
    <w:p w:rsidR="008C2972" w:rsidRPr="008C2972" w:rsidRDefault="008C2972" w:rsidP="00CF220E">
      <w:pPr>
        <w:widowControl w:val="0"/>
        <w:numPr>
          <w:ilvl w:val="0"/>
          <w:numId w:val="38"/>
        </w:numPr>
        <w:suppressAutoHyphens/>
        <w:spacing w:line="360" w:lineRule="auto"/>
        <w:jc w:val="both"/>
        <w:rPr>
          <w:rFonts w:ascii="Arial" w:hAnsi="Arial" w:cs="Arial"/>
          <w:color w:val="000000"/>
          <w:sz w:val="20"/>
          <w:szCs w:val="20"/>
        </w:rPr>
      </w:pPr>
      <w:r w:rsidRPr="008C2972">
        <w:rPr>
          <w:rFonts w:ascii="Arial" w:hAnsi="Arial" w:cs="Arial"/>
          <w:color w:val="000000"/>
          <w:sz w:val="20"/>
          <w:szCs w:val="20"/>
        </w:rPr>
        <w:t>Acompanhar e divulgar legislações e normas pertinentes, bem como a atualização referente ao objeto do contrato;</w:t>
      </w:r>
    </w:p>
    <w:p w:rsidR="008C2972" w:rsidRPr="008C2972" w:rsidRDefault="008C2972" w:rsidP="008C2972">
      <w:pPr>
        <w:widowControl w:val="0"/>
        <w:suppressAutoHyphens/>
        <w:spacing w:line="360" w:lineRule="auto"/>
        <w:ind w:left="1440"/>
        <w:jc w:val="both"/>
        <w:rPr>
          <w:rFonts w:ascii="Arial" w:hAnsi="Arial" w:cs="Arial"/>
          <w:color w:val="000000"/>
          <w:sz w:val="20"/>
          <w:szCs w:val="20"/>
        </w:rPr>
      </w:pPr>
    </w:p>
    <w:p w:rsidR="008C2972" w:rsidRPr="008C2972" w:rsidRDefault="008C2972" w:rsidP="00CF220E">
      <w:pPr>
        <w:widowControl w:val="0"/>
        <w:numPr>
          <w:ilvl w:val="0"/>
          <w:numId w:val="36"/>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Avaliar a duração inicial do contrato de prestação de serviços de natureza continuada, que poderá, excepcionalmente, ser superior a 12 meses, e justificar a decisão; </w:t>
      </w:r>
    </w:p>
    <w:p w:rsidR="008C2972" w:rsidRPr="008C2972" w:rsidRDefault="008C2972" w:rsidP="008C2972">
      <w:pPr>
        <w:pStyle w:val="Contedodatabela"/>
        <w:spacing w:line="360" w:lineRule="auto"/>
        <w:jc w:val="both"/>
        <w:rPr>
          <w:rFonts w:ascii="Arial" w:eastAsia="Times New Roman" w:hAnsi="Arial" w:cs="Arial"/>
          <w:bCs/>
          <w:kern w:val="0"/>
          <w:sz w:val="20"/>
          <w:szCs w:val="20"/>
          <w:shd w:val="clear" w:color="auto" w:fill="FFFFFF"/>
          <w:lang w:eastAsia="pt-BR"/>
        </w:rPr>
      </w:pPr>
      <w:r w:rsidRPr="008C2972">
        <w:rPr>
          <w:rFonts w:ascii="Arial" w:eastAsia="Times New Roman" w:hAnsi="Arial" w:cs="Arial"/>
          <w:bCs/>
          <w:kern w:val="0"/>
          <w:sz w:val="20"/>
          <w:szCs w:val="20"/>
          <w:shd w:val="clear" w:color="auto" w:fill="FFFFFF"/>
          <w:lang w:eastAsia="pt-BR"/>
        </w:rPr>
        <w:t>O Contrato terá duração inicial de 12 meses consecutivos e ininterruptos, podendo ser prorrogado por iguais e sucessivos períodos, totalizando 60 meses, conforme Art. 57, Inciso II da lei 8.666/93, analisando a qualidade dos serviços prestados e procedendo-se o reajustamento que garanta a manutenção do equilíbrio econômico-financeiro do contrato em condições vantajosas para a Administração.</w:t>
      </w:r>
    </w:p>
    <w:p w:rsidR="008C2972" w:rsidRPr="008C2972" w:rsidRDefault="008C2972" w:rsidP="008C2972">
      <w:pPr>
        <w:pStyle w:val="Contedodatabela"/>
        <w:spacing w:line="360" w:lineRule="auto"/>
        <w:ind w:firstLine="284"/>
        <w:jc w:val="both"/>
        <w:rPr>
          <w:rFonts w:ascii="Arial" w:hAnsi="Arial" w:cs="Arial"/>
          <w:sz w:val="20"/>
          <w:szCs w:val="20"/>
        </w:rPr>
      </w:pPr>
    </w:p>
    <w:p w:rsidR="008C2972" w:rsidRPr="008C2972" w:rsidRDefault="008C2972" w:rsidP="00CF220E">
      <w:pPr>
        <w:pStyle w:val="Contedodatabela"/>
        <w:numPr>
          <w:ilvl w:val="0"/>
          <w:numId w:val="36"/>
        </w:numPr>
        <w:spacing w:line="360" w:lineRule="auto"/>
        <w:ind w:left="0" w:firstLine="0"/>
        <w:jc w:val="both"/>
        <w:rPr>
          <w:rFonts w:ascii="Arial" w:hAnsi="Arial" w:cs="Arial"/>
          <w:sz w:val="20"/>
          <w:szCs w:val="20"/>
        </w:rPr>
      </w:pPr>
      <w:r w:rsidRPr="008C2972">
        <w:rPr>
          <w:rFonts w:ascii="Arial" w:hAnsi="Arial" w:cs="Arial"/>
          <w:sz w:val="20"/>
          <w:szCs w:val="20"/>
        </w:rPr>
        <w:t xml:space="preserve">Identificar a necessidade de a CONTRATADA promover a transição contratual com transferência de conhecimento, tecnologia e técnicas empregadas; </w:t>
      </w:r>
    </w:p>
    <w:p w:rsidR="008C2972" w:rsidRPr="008C2972" w:rsidRDefault="008C2972" w:rsidP="008C2972">
      <w:pPr>
        <w:spacing w:before="120" w:after="120" w:line="360" w:lineRule="auto"/>
        <w:jc w:val="both"/>
        <w:rPr>
          <w:rFonts w:ascii="Arial" w:hAnsi="Arial" w:cs="Arial"/>
          <w:bCs/>
          <w:sz w:val="20"/>
          <w:szCs w:val="20"/>
          <w:shd w:val="clear" w:color="auto" w:fill="FFFFFF"/>
        </w:rPr>
      </w:pPr>
      <w:r w:rsidRPr="008C2972">
        <w:rPr>
          <w:rFonts w:ascii="Arial" w:hAnsi="Arial" w:cs="Arial"/>
          <w:bCs/>
          <w:sz w:val="20"/>
          <w:szCs w:val="20"/>
          <w:shd w:val="clear" w:color="auto" w:fill="FFFFFF"/>
        </w:rPr>
        <w:t xml:space="preserve">Não há necessidade de transferência de conhecimento, tecnologia e técnicas empregadas. </w:t>
      </w:r>
    </w:p>
    <w:p w:rsidR="008C2972" w:rsidRPr="008C2972" w:rsidRDefault="008C2972" w:rsidP="008C2972">
      <w:pPr>
        <w:spacing w:before="120" w:after="120" w:line="360" w:lineRule="auto"/>
        <w:jc w:val="both"/>
        <w:rPr>
          <w:rFonts w:ascii="Arial" w:hAnsi="Arial" w:cs="Arial"/>
          <w:bCs/>
          <w:sz w:val="20"/>
          <w:szCs w:val="20"/>
          <w:shd w:val="clear" w:color="auto" w:fill="FFFFFF"/>
        </w:rPr>
      </w:pPr>
    </w:p>
    <w:p w:rsidR="008C2972" w:rsidRPr="008C2972" w:rsidRDefault="008C2972" w:rsidP="00CF220E">
      <w:pPr>
        <w:widowControl w:val="0"/>
        <w:numPr>
          <w:ilvl w:val="0"/>
          <w:numId w:val="36"/>
        </w:numPr>
        <w:spacing w:before="120" w:after="120" w:line="360" w:lineRule="auto"/>
        <w:ind w:left="284" w:hanging="284"/>
        <w:jc w:val="both"/>
        <w:rPr>
          <w:rFonts w:ascii="Arial" w:hAnsi="Arial" w:cs="Arial"/>
          <w:sz w:val="20"/>
          <w:szCs w:val="20"/>
        </w:rPr>
      </w:pPr>
      <w:r w:rsidRPr="008C2972">
        <w:rPr>
          <w:rFonts w:ascii="Arial" w:hAnsi="Arial" w:cs="Arial"/>
          <w:sz w:val="20"/>
          <w:szCs w:val="20"/>
        </w:rPr>
        <w:t xml:space="preserve">Elaborar quadro identificando as soluções de mercado (produtos, fornecedores, fabricantes etc.) que atendem aos requisitos especificados e, caso a quantidade de fornecedores seja considerada restrita, verificar se os requisitos que limitam a participação são realmente indispensáveis, de modo a avaliar a retirada ou </w:t>
      </w:r>
      <w:proofErr w:type="gramStart"/>
      <w:r w:rsidRPr="008C2972">
        <w:rPr>
          <w:rFonts w:ascii="Arial" w:hAnsi="Arial" w:cs="Arial"/>
          <w:sz w:val="20"/>
          <w:szCs w:val="20"/>
        </w:rPr>
        <w:t>flexibilização</w:t>
      </w:r>
      <w:proofErr w:type="gramEnd"/>
      <w:r w:rsidRPr="008C2972">
        <w:rPr>
          <w:rFonts w:ascii="Arial" w:hAnsi="Arial" w:cs="Arial"/>
          <w:sz w:val="20"/>
          <w:szCs w:val="20"/>
        </w:rPr>
        <w:t xml:space="preserve"> destes requisitos;</w:t>
      </w:r>
    </w:p>
    <w:p w:rsidR="008C2972" w:rsidRPr="008C2972" w:rsidRDefault="008C2972" w:rsidP="008C2972">
      <w:pPr>
        <w:widowControl w:val="0"/>
        <w:spacing w:before="120" w:after="120" w:line="360" w:lineRule="auto"/>
        <w:ind w:left="284"/>
        <w:jc w:val="both"/>
        <w:rPr>
          <w:rFonts w:ascii="Arial" w:hAnsi="Arial" w:cs="Arial"/>
          <w:sz w:val="20"/>
          <w:szCs w:val="20"/>
        </w:rPr>
      </w:pPr>
    </w:p>
    <w:p w:rsidR="008C2972" w:rsidRPr="008C2972" w:rsidRDefault="008C2972" w:rsidP="00CF220E">
      <w:pPr>
        <w:widowControl w:val="0"/>
        <w:numPr>
          <w:ilvl w:val="0"/>
          <w:numId w:val="40"/>
        </w:numPr>
        <w:spacing w:before="120" w:after="120" w:line="276" w:lineRule="auto"/>
        <w:jc w:val="both"/>
        <w:rPr>
          <w:rFonts w:ascii="Arial" w:hAnsi="Arial" w:cs="Arial"/>
          <w:color w:val="000000"/>
          <w:sz w:val="20"/>
          <w:szCs w:val="20"/>
        </w:rPr>
      </w:pPr>
      <w:r w:rsidRPr="008C2972">
        <w:rPr>
          <w:rFonts w:ascii="Arial" w:hAnsi="Arial" w:cs="Arial"/>
          <w:color w:val="000000"/>
          <w:sz w:val="20"/>
          <w:szCs w:val="20"/>
        </w:rPr>
        <w:t>SOLUÇÕES DE MERCADO:</w:t>
      </w:r>
    </w:p>
    <w:tbl>
      <w:tblPr>
        <w:tblW w:w="3575" w:type="dxa"/>
        <w:tblInd w:w="1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5"/>
        <w:gridCol w:w="1970"/>
      </w:tblGrid>
      <w:tr w:rsidR="008C2972" w:rsidRPr="008C2972" w:rsidTr="008C2972">
        <w:trPr>
          <w:trHeight w:val="330"/>
        </w:trPr>
        <w:tc>
          <w:tcPr>
            <w:tcW w:w="0" w:type="auto"/>
            <w:shd w:val="clear" w:color="auto" w:fill="auto"/>
            <w:vAlign w:val="center"/>
          </w:tcPr>
          <w:p w:rsidR="008C2972" w:rsidRPr="008C2972" w:rsidRDefault="008C2972" w:rsidP="008C2972">
            <w:pPr>
              <w:spacing w:before="120" w:after="120" w:line="276" w:lineRule="auto"/>
              <w:jc w:val="center"/>
              <w:rPr>
                <w:rFonts w:ascii="Arial" w:hAnsi="Arial" w:cs="Arial"/>
                <w:sz w:val="20"/>
                <w:szCs w:val="20"/>
              </w:rPr>
            </w:pPr>
            <w:r w:rsidRPr="008C2972">
              <w:rPr>
                <w:rFonts w:ascii="Arial" w:hAnsi="Arial" w:cs="Arial"/>
                <w:sz w:val="20"/>
                <w:szCs w:val="20"/>
              </w:rPr>
              <w:t>EMPRESA</w:t>
            </w:r>
          </w:p>
        </w:tc>
        <w:tc>
          <w:tcPr>
            <w:tcW w:w="0" w:type="auto"/>
            <w:shd w:val="clear" w:color="auto" w:fill="auto"/>
            <w:vAlign w:val="center"/>
          </w:tcPr>
          <w:p w:rsidR="008C2972" w:rsidRPr="008C2972" w:rsidRDefault="008C2972" w:rsidP="008C2972">
            <w:pPr>
              <w:spacing w:before="120" w:after="120" w:line="276" w:lineRule="auto"/>
              <w:jc w:val="center"/>
              <w:rPr>
                <w:rFonts w:ascii="Arial" w:hAnsi="Arial" w:cs="Arial"/>
                <w:sz w:val="20"/>
                <w:szCs w:val="20"/>
              </w:rPr>
            </w:pPr>
            <w:r w:rsidRPr="008C2972">
              <w:rPr>
                <w:rFonts w:ascii="Arial" w:hAnsi="Arial" w:cs="Arial"/>
                <w:sz w:val="20"/>
                <w:szCs w:val="20"/>
              </w:rPr>
              <w:t>LOCALIZAÇÃO</w:t>
            </w:r>
          </w:p>
        </w:tc>
      </w:tr>
      <w:tr w:rsidR="008C2972" w:rsidRPr="008C2972" w:rsidTr="008C2972">
        <w:trPr>
          <w:trHeight w:val="258"/>
        </w:trPr>
        <w:tc>
          <w:tcPr>
            <w:tcW w:w="0" w:type="auto"/>
            <w:shd w:val="clear" w:color="auto" w:fill="auto"/>
            <w:vAlign w:val="center"/>
          </w:tcPr>
          <w:p w:rsidR="008C2972" w:rsidRPr="008C2972" w:rsidRDefault="008C2972" w:rsidP="008C2972">
            <w:pPr>
              <w:spacing w:before="120" w:after="120" w:line="276" w:lineRule="auto"/>
              <w:jc w:val="center"/>
              <w:rPr>
                <w:rFonts w:ascii="Arial" w:hAnsi="Arial" w:cs="Arial"/>
                <w:sz w:val="20"/>
                <w:szCs w:val="20"/>
              </w:rPr>
            </w:pPr>
            <w:r w:rsidRPr="008C2972">
              <w:rPr>
                <w:rFonts w:ascii="Arial" w:hAnsi="Arial" w:cs="Arial"/>
                <w:sz w:val="20"/>
                <w:szCs w:val="20"/>
              </w:rPr>
              <w:t>Renove</w:t>
            </w:r>
          </w:p>
        </w:tc>
        <w:tc>
          <w:tcPr>
            <w:tcW w:w="0" w:type="auto"/>
            <w:shd w:val="clear" w:color="auto" w:fill="auto"/>
            <w:vAlign w:val="center"/>
          </w:tcPr>
          <w:p w:rsidR="008C2972" w:rsidRPr="008C2972" w:rsidRDefault="008C2972" w:rsidP="008C2972">
            <w:pPr>
              <w:spacing w:before="120" w:after="120" w:line="276" w:lineRule="auto"/>
              <w:jc w:val="center"/>
              <w:rPr>
                <w:rFonts w:ascii="Arial" w:hAnsi="Arial" w:cs="Arial"/>
                <w:sz w:val="20"/>
                <w:szCs w:val="20"/>
              </w:rPr>
            </w:pPr>
            <w:r w:rsidRPr="008C2972">
              <w:rPr>
                <w:rFonts w:ascii="Arial" w:hAnsi="Arial" w:cs="Arial"/>
                <w:sz w:val="20"/>
                <w:szCs w:val="20"/>
              </w:rPr>
              <w:t>Rio de Janeiro</w:t>
            </w:r>
          </w:p>
        </w:tc>
      </w:tr>
      <w:tr w:rsidR="008C2972" w:rsidRPr="008C2972" w:rsidTr="008C2972">
        <w:trPr>
          <w:trHeight w:val="246"/>
        </w:trPr>
        <w:tc>
          <w:tcPr>
            <w:tcW w:w="0" w:type="auto"/>
            <w:shd w:val="clear" w:color="auto" w:fill="auto"/>
            <w:vAlign w:val="center"/>
          </w:tcPr>
          <w:p w:rsidR="008C2972" w:rsidRPr="008C2972" w:rsidRDefault="008C2972" w:rsidP="008C2972">
            <w:pPr>
              <w:spacing w:before="120" w:after="120" w:line="276" w:lineRule="auto"/>
              <w:jc w:val="center"/>
              <w:rPr>
                <w:rFonts w:ascii="Arial" w:hAnsi="Arial" w:cs="Arial"/>
                <w:sz w:val="20"/>
                <w:szCs w:val="20"/>
              </w:rPr>
            </w:pPr>
            <w:proofErr w:type="spellStart"/>
            <w:r w:rsidRPr="008C2972">
              <w:rPr>
                <w:rFonts w:ascii="Arial" w:hAnsi="Arial" w:cs="Arial"/>
                <w:sz w:val="20"/>
                <w:szCs w:val="20"/>
              </w:rPr>
              <w:t>Haztec</w:t>
            </w:r>
            <w:proofErr w:type="spellEnd"/>
          </w:p>
        </w:tc>
        <w:tc>
          <w:tcPr>
            <w:tcW w:w="0" w:type="auto"/>
            <w:shd w:val="clear" w:color="auto" w:fill="auto"/>
            <w:vAlign w:val="center"/>
          </w:tcPr>
          <w:p w:rsidR="008C2972" w:rsidRPr="008C2972" w:rsidRDefault="008C2972" w:rsidP="008C2972">
            <w:pPr>
              <w:spacing w:before="120" w:after="120" w:line="276" w:lineRule="auto"/>
              <w:jc w:val="center"/>
              <w:rPr>
                <w:rFonts w:ascii="Arial" w:hAnsi="Arial" w:cs="Arial"/>
                <w:sz w:val="20"/>
                <w:szCs w:val="20"/>
              </w:rPr>
            </w:pPr>
            <w:r w:rsidRPr="008C2972">
              <w:rPr>
                <w:rFonts w:ascii="Arial" w:hAnsi="Arial" w:cs="Arial"/>
                <w:sz w:val="20"/>
                <w:szCs w:val="20"/>
              </w:rPr>
              <w:t>Rio de Janeiro</w:t>
            </w:r>
          </w:p>
        </w:tc>
      </w:tr>
      <w:tr w:rsidR="008C2972" w:rsidRPr="008C2972" w:rsidTr="008C2972">
        <w:trPr>
          <w:trHeight w:val="246"/>
        </w:trPr>
        <w:tc>
          <w:tcPr>
            <w:tcW w:w="0" w:type="auto"/>
            <w:shd w:val="clear" w:color="auto" w:fill="auto"/>
            <w:vAlign w:val="center"/>
          </w:tcPr>
          <w:p w:rsidR="008C2972" w:rsidRPr="008C2972" w:rsidRDefault="008C2972" w:rsidP="008C2972">
            <w:pPr>
              <w:spacing w:before="120" w:after="120" w:line="276" w:lineRule="auto"/>
              <w:jc w:val="center"/>
              <w:rPr>
                <w:rFonts w:ascii="Arial" w:hAnsi="Arial" w:cs="Arial"/>
                <w:sz w:val="20"/>
                <w:szCs w:val="20"/>
              </w:rPr>
            </w:pPr>
            <w:r w:rsidRPr="008C2972">
              <w:rPr>
                <w:rFonts w:ascii="Arial" w:hAnsi="Arial" w:cs="Arial"/>
                <w:sz w:val="20"/>
                <w:szCs w:val="20"/>
              </w:rPr>
              <w:t>Usina Verde</w:t>
            </w:r>
          </w:p>
        </w:tc>
        <w:tc>
          <w:tcPr>
            <w:tcW w:w="0" w:type="auto"/>
            <w:shd w:val="clear" w:color="auto" w:fill="auto"/>
            <w:vAlign w:val="center"/>
          </w:tcPr>
          <w:p w:rsidR="008C2972" w:rsidRPr="008C2972" w:rsidRDefault="008C2972" w:rsidP="008C2972">
            <w:pPr>
              <w:spacing w:before="120" w:after="120" w:line="276" w:lineRule="auto"/>
              <w:jc w:val="center"/>
              <w:rPr>
                <w:rFonts w:ascii="Arial" w:hAnsi="Arial" w:cs="Arial"/>
                <w:sz w:val="20"/>
                <w:szCs w:val="20"/>
              </w:rPr>
            </w:pPr>
            <w:r w:rsidRPr="008C2972">
              <w:rPr>
                <w:rFonts w:ascii="Arial" w:hAnsi="Arial" w:cs="Arial"/>
                <w:sz w:val="20"/>
                <w:szCs w:val="20"/>
              </w:rPr>
              <w:t>Rio de Janeiro</w:t>
            </w:r>
          </w:p>
        </w:tc>
      </w:tr>
    </w:tbl>
    <w:p w:rsidR="008C2972" w:rsidRPr="008C2972" w:rsidRDefault="008C2972" w:rsidP="008C2972">
      <w:pPr>
        <w:pStyle w:val="Ttulo"/>
        <w:ind w:firstLine="709"/>
        <w:contextualSpacing/>
        <w:jc w:val="both"/>
        <w:rPr>
          <w:rFonts w:ascii="Arial" w:eastAsia="Lucida Sans Unicode" w:hAnsi="Arial" w:cs="Arial"/>
          <w:b w:val="0"/>
          <w:bCs w:val="0"/>
          <w:kern w:val="1"/>
          <w:sz w:val="20"/>
          <w:szCs w:val="20"/>
          <w:shd w:val="clear" w:color="auto" w:fill="FFFFFF"/>
          <w:lang w:eastAsia="zh-CN"/>
        </w:rPr>
      </w:pPr>
      <w:r w:rsidRPr="008C2972">
        <w:rPr>
          <w:rFonts w:ascii="Arial" w:eastAsia="Lucida Sans Unicode" w:hAnsi="Arial" w:cs="Arial"/>
          <w:b w:val="0"/>
          <w:kern w:val="1"/>
          <w:sz w:val="20"/>
          <w:szCs w:val="20"/>
          <w:shd w:val="clear" w:color="auto" w:fill="FFFFFF"/>
          <w:lang w:eastAsia="zh-CN"/>
        </w:rPr>
        <w:t xml:space="preserve"> </w:t>
      </w:r>
    </w:p>
    <w:p w:rsidR="008C2972" w:rsidRPr="008C2972" w:rsidRDefault="008C2972" w:rsidP="008C2972">
      <w:pPr>
        <w:pStyle w:val="Ttulo"/>
        <w:ind w:firstLine="709"/>
        <w:contextualSpacing/>
        <w:jc w:val="both"/>
        <w:rPr>
          <w:rFonts w:ascii="Arial" w:eastAsia="Lucida Sans Unicode" w:hAnsi="Arial" w:cs="Arial"/>
          <w:b w:val="0"/>
          <w:bCs w:val="0"/>
          <w:kern w:val="1"/>
          <w:sz w:val="20"/>
          <w:szCs w:val="20"/>
          <w:shd w:val="clear" w:color="auto" w:fill="FFFFFF"/>
          <w:lang w:eastAsia="zh-CN"/>
        </w:rPr>
      </w:pPr>
      <w:r w:rsidRPr="008C2972">
        <w:rPr>
          <w:rFonts w:ascii="Arial" w:eastAsia="Lucida Sans Unicode" w:hAnsi="Arial" w:cs="Arial"/>
          <w:b w:val="0"/>
          <w:kern w:val="1"/>
          <w:sz w:val="20"/>
          <w:szCs w:val="20"/>
          <w:shd w:val="clear" w:color="auto" w:fill="FFFFFF"/>
          <w:lang w:eastAsia="zh-CN"/>
        </w:rPr>
        <w:t xml:space="preserve">Incluindo nestas soluções de mercado tratamento térmico por incineração/cremação e destinação final de </w:t>
      </w:r>
      <w:proofErr w:type="gramStart"/>
      <w:r w:rsidRPr="008C2972">
        <w:rPr>
          <w:rFonts w:ascii="Arial" w:eastAsia="Lucida Sans Unicode" w:hAnsi="Arial" w:cs="Arial"/>
          <w:b w:val="0"/>
          <w:kern w:val="1"/>
          <w:sz w:val="20"/>
          <w:szCs w:val="20"/>
          <w:shd w:val="clear" w:color="auto" w:fill="FFFFFF"/>
          <w:lang w:eastAsia="zh-CN"/>
        </w:rPr>
        <w:t>resíduos através de fornecimento de embalagem, coleta</w:t>
      </w:r>
      <w:proofErr w:type="gramEnd"/>
      <w:r w:rsidRPr="008C2972">
        <w:rPr>
          <w:rFonts w:ascii="Arial" w:eastAsia="Lucida Sans Unicode" w:hAnsi="Arial" w:cs="Arial"/>
          <w:b w:val="0"/>
          <w:kern w:val="1"/>
          <w:sz w:val="20"/>
          <w:szCs w:val="20"/>
          <w:shd w:val="clear" w:color="auto" w:fill="FFFFFF"/>
          <w:lang w:eastAsia="zh-CN"/>
        </w:rPr>
        <w:t xml:space="preserve"> externa, transporte externo, conforme as necessidades determinadas para a execução do objeto.</w:t>
      </w:r>
    </w:p>
    <w:p w:rsidR="008C2972" w:rsidRPr="008C2972" w:rsidRDefault="008C2972" w:rsidP="008C2972">
      <w:pPr>
        <w:spacing w:before="120" w:after="120" w:line="360" w:lineRule="auto"/>
        <w:ind w:firstLine="709"/>
        <w:jc w:val="both"/>
        <w:rPr>
          <w:rFonts w:ascii="Arial" w:hAnsi="Arial" w:cs="Arial"/>
          <w:sz w:val="20"/>
          <w:szCs w:val="20"/>
        </w:rPr>
      </w:pPr>
      <w:r w:rsidRPr="008C2972">
        <w:rPr>
          <w:rFonts w:ascii="Arial" w:hAnsi="Arial" w:cs="Arial"/>
          <w:sz w:val="20"/>
          <w:szCs w:val="20"/>
        </w:rPr>
        <w:t xml:space="preserve">Cabe ressaltar, que para o objeto desta licitação, faz-se necessário o acompanhamento do serviço, o que torna inviável se a empresa responsável pelo tratamento e destinação final dos resíduos de serviço de saúde estiver fora do estado do Rio de Janeiro. A logística adotada pela FIOCRUZ visa minimizar a má administração do erário. Sendo assim, torna-se indispensável </w:t>
      </w:r>
      <w:proofErr w:type="gramStart"/>
      <w:r w:rsidRPr="008C2972">
        <w:rPr>
          <w:rFonts w:ascii="Arial" w:hAnsi="Arial" w:cs="Arial"/>
          <w:sz w:val="20"/>
          <w:szCs w:val="20"/>
        </w:rPr>
        <w:t>a</w:t>
      </w:r>
      <w:proofErr w:type="gramEnd"/>
      <w:r w:rsidRPr="008C2972">
        <w:rPr>
          <w:rFonts w:ascii="Arial" w:hAnsi="Arial" w:cs="Arial"/>
          <w:sz w:val="20"/>
          <w:szCs w:val="20"/>
        </w:rPr>
        <w:t xml:space="preserve"> apresentação das licenças ambientais expedidas pelo INEA, SMAC ou de qualquer órgão fiscalizador dentro do Estado do Rio de Janeiro.</w:t>
      </w:r>
    </w:p>
    <w:p w:rsidR="008C2972" w:rsidRPr="008C2972" w:rsidRDefault="008C2972" w:rsidP="008C2972">
      <w:pPr>
        <w:spacing w:before="120" w:after="120" w:line="360" w:lineRule="auto"/>
        <w:ind w:firstLine="709"/>
        <w:jc w:val="both"/>
        <w:rPr>
          <w:rFonts w:ascii="Arial" w:hAnsi="Arial" w:cs="Arial"/>
          <w:sz w:val="20"/>
          <w:szCs w:val="20"/>
        </w:rPr>
      </w:pPr>
      <w:r w:rsidRPr="008C2972">
        <w:rPr>
          <w:rFonts w:ascii="Arial" w:hAnsi="Arial" w:cs="Arial"/>
          <w:sz w:val="20"/>
          <w:szCs w:val="20"/>
        </w:rPr>
        <w:t>Os resíduos já coletados pela CONTRATADA deverão ser destinados para o tratamento térmico por incineração, não podendo ser sublocado este serviço.</w:t>
      </w:r>
    </w:p>
    <w:p w:rsidR="008C2972" w:rsidRPr="008C2972" w:rsidRDefault="008C2972" w:rsidP="00CF220E">
      <w:pPr>
        <w:pStyle w:val="Nivel1"/>
        <w:numPr>
          <w:ilvl w:val="0"/>
          <w:numId w:val="42"/>
        </w:numPr>
        <w:spacing w:line="360" w:lineRule="auto"/>
        <w:contextualSpacing/>
        <w:rPr>
          <w:b w:val="0"/>
        </w:rPr>
      </w:pPr>
      <w:bookmarkStart w:id="33" w:name="_Toc529539482"/>
      <w:bookmarkEnd w:id="31"/>
      <w:r w:rsidRPr="008C2972">
        <w:rPr>
          <w:b w:val="0"/>
        </w:rPr>
        <w:t>MODELO DE GESTÃO DO CONTRATO E CRITÉRIOS DE MEDIÇÃO E PAGAMENTO</w:t>
      </w:r>
      <w:bookmarkEnd w:id="33"/>
      <w:r w:rsidRPr="008C2972">
        <w:rPr>
          <w:b w:val="0"/>
        </w:rPr>
        <w:t xml:space="preserve"> </w:t>
      </w:r>
    </w:p>
    <w:p w:rsidR="008C2972" w:rsidRPr="008C2972" w:rsidRDefault="008C2972" w:rsidP="00CF220E">
      <w:pPr>
        <w:pStyle w:val="PargrafodaLista"/>
        <w:numPr>
          <w:ilvl w:val="1"/>
          <w:numId w:val="42"/>
        </w:numPr>
        <w:spacing w:before="100" w:beforeAutospacing="1" w:after="100" w:afterAutospacing="1" w:line="360" w:lineRule="auto"/>
        <w:ind w:left="284" w:right="113" w:hanging="284"/>
        <w:jc w:val="both"/>
        <w:rPr>
          <w:rFonts w:ascii="Arial" w:hAnsi="Arial" w:cs="Arial"/>
          <w:sz w:val="20"/>
          <w:szCs w:val="20"/>
        </w:rPr>
      </w:pPr>
      <w:r w:rsidRPr="008C2972">
        <w:rPr>
          <w:rFonts w:ascii="Arial" w:hAnsi="Arial" w:cs="Arial"/>
          <w:sz w:val="20"/>
          <w:szCs w:val="20"/>
        </w:rPr>
        <w:t xml:space="preserve">A Gestão do Contrato será exercida pelo Gestor, Fiscal Técnico e Administrativo designados, na forma dos </w:t>
      </w:r>
      <w:proofErr w:type="spellStart"/>
      <w:r w:rsidRPr="008C2972">
        <w:rPr>
          <w:rFonts w:ascii="Arial" w:hAnsi="Arial" w:cs="Arial"/>
          <w:sz w:val="20"/>
          <w:szCs w:val="20"/>
        </w:rPr>
        <w:t>arts</w:t>
      </w:r>
      <w:proofErr w:type="spellEnd"/>
      <w:r w:rsidRPr="008C2972">
        <w:rPr>
          <w:rFonts w:ascii="Arial" w:hAnsi="Arial" w:cs="Arial"/>
          <w:sz w:val="20"/>
          <w:szCs w:val="20"/>
        </w:rPr>
        <w:t>. 67 e 73 da Lei nº 8.666, de 1993, e do art. 6º do Decreto nº 2.271, de 1997.</w:t>
      </w:r>
    </w:p>
    <w:p w:rsidR="008C2972" w:rsidRPr="008C2972" w:rsidRDefault="008C2972" w:rsidP="00CF220E">
      <w:pPr>
        <w:numPr>
          <w:ilvl w:val="1"/>
          <w:numId w:val="42"/>
        </w:numPr>
        <w:spacing w:before="100" w:beforeAutospacing="1" w:after="100" w:afterAutospacing="1" w:line="360" w:lineRule="auto"/>
        <w:ind w:left="284" w:right="113" w:hanging="284"/>
        <w:contextualSpacing/>
        <w:mirrorIndents/>
        <w:jc w:val="both"/>
        <w:rPr>
          <w:rFonts w:ascii="Arial" w:hAnsi="Arial" w:cs="Arial"/>
          <w:sz w:val="20"/>
          <w:szCs w:val="20"/>
        </w:rPr>
      </w:pPr>
      <w:r w:rsidRPr="008C2972">
        <w:rPr>
          <w:rFonts w:ascii="Arial" w:hAnsi="Arial" w:cs="Arial"/>
          <w:sz w:val="20"/>
          <w:szCs w:val="20"/>
        </w:rPr>
        <w:t>A comunicação entre a CONTRATADA e a CONTRATANTE se dará diretamente com o responsável técnico da CONTRATADA, preposto designado, com o suporte especializado e o fiscal do contrato, além da utilização de mecanismos como troca de e-mails e comunicações telefônicas em geral.</w:t>
      </w:r>
    </w:p>
    <w:p w:rsidR="008C2972" w:rsidRPr="008C2972" w:rsidRDefault="008C2972" w:rsidP="00CF220E">
      <w:pPr>
        <w:numPr>
          <w:ilvl w:val="1"/>
          <w:numId w:val="42"/>
        </w:numPr>
        <w:spacing w:before="100" w:beforeAutospacing="1" w:after="100" w:afterAutospacing="1" w:line="360" w:lineRule="auto"/>
        <w:ind w:left="284" w:right="113" w:hanging="284"/>
        <w:contextualSpacing/>
        <w:mirrorIndents/>
        <w:jc w:val="both"/>
        <w:rPr>
          <w:rFonts w:ascii="Arial" w:eastAsia="Calibri" w:hAnsi="Arial" w:cs="Arial"/>
          <w:sz w:val="20"/>
          <w:szCs w:val="20"/>
        </w:rPr>
      </w:pPr>
      <w:r w:rsidRPr="008C2972">
        <w:rPr>
          <w:rFonts w:ascii="Arial" w:hAnsi="Arial" w:cs="Arial"/>
          <w:sz w:val="20"/>
          <w:szCs w:val="20"/>
        </w:rPr>
        <w:t xml:space="preserve">A metodologia mais recomendada para atender as necessidades da Administração é baseada na Resolução de Diretoria Colegiada – RDC 222, de 28/03/2018, onde os RSS do Subgrupo A2 contendo microrganismos com alto risco de transmissibilidade e alto potencial de letalidade (Classe de risco </w:t>
      </w:r>
      <w:proofErr w:type="gramStart"/>
      <w:r w:rsidRPr="008C2972">
        <w:rPr>
          <w:rFonts w:ascii="Arial" w:hAnsi="Arial" w:cs="Arial"/>
          <w:sz w:val="20"/>
          <w:szCs w:val="20"/>
        </w:rPr>
        <w:t>4</w:t>
      </w:r>
      <w:proofErr w:type="gramEnd"/>
      <w:r w:rsidRPr="008C2972">
        <w:rPr>
          <w:rFonts w:ascii="Arial" w:hAnsi="Arial" w:cs="Arial"/>
          <w:sz w:val="20"/>
          <w:szCs w:val="20"/>
        </w:rPr>
        <w:t xml:space="preserve">) devem ser submetidos, no local de geração, a processo físico ou outros processos que vierem a ser validados para a obtenção de redução ou eliminação da carga microbiana, em equipamento compatível com Nível III de Inativação Microbiana e posteriormente encaminhados para tratamento térmico por </w:t>
      </w:r>
      <w:r w:rsidRPr="008C2972">
        <w:rPr>
          <w:rFonts w:ascii="Arial" w:hAnsi="Arial" w:cs="Arial"/>
          <w:sz w:val="20"/>
          <w:szCs w:val="20"/>
        </w:rPr>
        <w:lastRenderedPageBreak/>
        <w:t xml:space="preserve">incineração. Os RSS do Subgrupo A3 devem ser destinados para sepultamento, cremação, incineração ou outra destinação licenciada pelo órgão ambiental competente. </w:t>
      </w:r>
    </w:p>
    <w:p w:rsidR="008C2972" w:rsidRPr="008C2972" w:rsidRDefault="008C2972" w:rsidP="008C2972">
      <w:pPr>
        <w:spacing w:before="100" w:beforeAutospacing="1" w:after="100" w:afterAutospacing="1" w:line="360" w:lineRule="auto"/>
        <w:ind w:left="284" w:right="113"/>
        <w:contextualSpacing/>
        <w:mirrorIndents/>
        <w:jc w:val="both"/>
        <w:rPr>
          <w:rStyle w:val="Fontepargpadro6"/>
          <w:rFonts w:ascii="Arial" w:eastAsia="Calibri" w:hAnsi="Arial" w:cs="Arial"/>
          <w:sz w:val="20"/>
          <w:szCs w:val="20"/>
        </w:rPr>
      </w:pPr>
    </w:p>
    <w:p w:rsidR="008C2972" w:rsidRPr="008C2972" w:rsidRDefault="008C2972" w:rsidP="00CF220E">
      <w:pPr>
        <w:numPr>
          <w:ilvl w:val="1"/>
          <w:numId w:val="42"/>
        </w:numPr>
        <w:spacing w:before="100" w:beforeAutospacing="1" w:after="100" w:afterAutospacing="1" w:line="360" w:lineRule="auto"/>
        <w:ind w:left="284" w:right="113" w:hanging="284"/>
        <w:contextualSpacing/>
        <w:jc w:val="both"/>
        <w:rPr>
          <w:rFonts w:ascii="Arial" w:hAnsi="Arial" w:cs="Arial"/>
          <w:sz w:val="20"/>
          <w:szCs w:val="20"/>
        </w:rPr>
      </w:pPr>
      <w:r w:rsidRPr="008C2972">
        <w:rPr>
          <w:rFonts w:ascii="Arial" w:hAnsi="Arial" w:cs="Arial"/>
          <w:sz w:val="20"/>
          <w:szCs w:val="20"/>
        </w:rPr>
        <w:t xml:space="preserve">Os serviços deverão ser executados com base nos parâmetros mínimos descritos no item </w:t>
      </w:r>
      <w:proofErr w:type="gramStart"/>
      <w:r w:rsidRPr="008C2972">
        <w:rPr>
          <w:rFonts w:ascii="Arial" w:hAnsi="Arial" w:cs="Arial"/>
          <w:sz w:val="20"/>
          <w:szCs w:val="20"/>
        </w:rPr>
        <w:t>6</w:t>
      </w:r>
      <w:proofErr w:type="gramEnd"/>
      <w:r w:rsidRPr="008C2972">
        <w:rPr>
          <w:rFonts w:ascii="Arial" w:hAnsi="Arial" w:cs="Arial"/>
          <w:sz w:val="20"/>
          <w:szCs w:val="20"/>
        </w:rPr>
        <w:t xml:space="preserve"> deste Termo de Referência. </w:t>
      </w:r>
    </w:p>
    <w:p w:rsidR="008C2972" w:rsidRPr="008C2972" w:rsidRDefault="008C2972" w:rsidP="008C2972">
      <w:pPr>
        <w:rPr>
          <w:rFonts w:ascii="Arial" w:hAnsi="Arial" w:cs="Arial"/>
          <w:sz w:val="20"/>
          <w:szCs w:val="20"/>
        </w:rPr>
      </w:pPr>
    </w:p>
    <w:p w:rsidR="008C2972" w:rsidRPr="008C2972" w:rsidRDefault="008C2972" w:rsidP="00CF220E">
      <w:pPr>
        <w:pStyle w:val="PargrafodaLista"/>
        <w:numPr>
          <w:ilvl w:val="1"/>
          <w:numId w:val="42"/>
        </w:numPr>
        <w:ind w:left="284" w:hanging="284"/>
        <w:rPr>
          <w:rFonts w:ascii="Arial" w:hAnsi="Arial" w:cs="Arial"/>
          <w:sz w:val="20"/>
          <w:szCs w:val="20"/>
        </w:rPr>
      </w:pPr>
      <w:r w:rsidRPr="008C2972">
        <w:rPr>
          <w:rFonts w:ascii="Arial" w:hAnsi="Arial" w:cs="Arial"/>
          <w:sz w:val="20"/>
          <w:szCs w:val="20"/>
        </w:rPr>
        <w:t>Instrumento de Medição de Resultado:</w:t>
      </w:r>
    </w:p>
    <w:p w:rsidR="008C2972" w:rsidRPr="008C2972" w:rsidRDefault="008C2972" w:rsidP="008C2972">
      <w:pPr>
        <w:rPr>
          <w:rFonts w:ascii="Arial" w:hAnsi="Arial" w:cs="Arial"/>
          <w:sz w:val="20"/>
          <w:szCs w:val="20"/>
          <w:lang w:eastAsia="x-none"/>
        </w:rPr>
      </w:pPr>
    </w:p>
    <w:p w:rsidR="008C2972" w:rsidRPr="008C2972" w:rsidRDefault="008C2972" w:rsidP="00CF220E">
      <w:pPr>
        <w:pStyle w:val="PargrafodaLista"/>
        <w:numPr>
          <w:ilvl w:val="2"/>
          <w:numId w:val="42"/>
        </w:numPr>
        <w:spacing w:before="120" w:after="120" w:line="360" w:lineRule="auto"/>
        <w:ind w:left="284" w:hanging="284"/>
        <w:jc w:val="both"/>
        <w:rPr>
          <w:rFonts w:ascii="Arial" w:hAnsi="Arial" w:cs="Arial"/>
          <w:bCs/>
          <w:color w:val="000000"/>
          <w:sz w:val="20"/>
          <w:szCs w:val="20"/>
        </w:rPr>
      </w:pPr>
      <w:r w:rsidRPr="008C2972">
        <w:rPr>
          <w:rFonts w:ascii="Arial" w:hAnsi="Arial" w:cs="Arial"/>
          <w:bCs/>
          <w:sz w:val="20"/>
          <w:szCs w:val="20"/>
        </w:rPr>
        <w:t>AVALIAÇÃO DA EXECUÇÃO DOS SERVIÇOS</w:t>
      </w:r>
    </w:p>
    <w:p w:rsidR="008C2972" w:rsidRPr="008C2972" w:rsidRDefault="008C2972" w:rsidP="008C2972">
      <w:pPr>
        <w:pStyle w:val="Default"/>
        <w:spacing w:line="360" w:lineRule="auto"/>
        <w:ind w:left="360"/>
        <w:jc w:val="both"/>
        <w:rPr>
          <w:sz w:val="20"/>
          <w:szCs w:val="20"/>
        </w:rPr>
      </w:pPr>
      <w:r w:rsidRPr="008C2972">
        <w:rPr>
          <w:sz w:val="20"/>
          <w:szCs w:val="20"/>
        </w:rPr>
        <w:t>Este adendo, que deve ser adotado para a avaliação dos serviços prestados, contém a descrição dos critérios e pontuações a serem empregadas na gestão contratual. Os resultados obtidos a partir da aplicação dos mesmos indicarão os cálculos para obtenção dos valores a serem faturados pela CONTRATADA.</w:t>
      </w:r>
    </w:p>
    <w:p w:rsidR="008C2972" w:rsidRPr="008C2972" w:rsidRDefault="008C2972" w:rsidP="008C2972">
      <w:pPr>
        <w:pStyle w:val="PargrafodaLista"/>
        <w:spacing w:line="360" w:lineRule="auto"/>
        <w:ind w:left="360"/>
        <w:jc w:val="both"/>
        <w:rPr>
          <w:rFonts w:ascii="Arial" w:hAnsi="Arial" w:cs="Arial"/>
          <w:color w:val="000000"/>
          <w:sz w:val="20"/>
          <w:szCs w:val="20"/>
        </w:rPr>
      </w:pPr>
      <w:r w:rsidRPr="008C2972">
        <w:rPr>
          <w:rFonts w:ascii="Arial" w:hAnsi="Arial" w:cs="Arial"/>
          <w:color w:val="000000"/>
          <w:sz w:val="20"/>
          <w:szCs w:val="20"/>
        </w:rPr>
        <w:t xml:space="preserve">A adoção desses critérios assegurará ao </w:t>
      </w:r>
      <w:proofErr w:type="gramStart"/>
      <w:r w:rsidRPr="008C2972">
        <w:rPr>
          <w:rFonts w:ascii="Arial" w:hAnsi="Arial" w:cs="Arial"/>
          <w:color w:val="000000"/>
          <w:sz w:val="20"/>
          <w:szCs w:val="20"/>
        </w:rPr>
        <w:t>CONTRATANTE instrumentos</w:t>
      </w:r>
      <w:proofErr w:type="gramEnd"/>
      <w:r w:rsidRPr="008C2972">
        <w:rPr>
          <w:rFonts w:ascii="Arial" w:hAnsi="Arial" w:cs="Arial"/>
          <w:color w:val="000000"/>
          <w:sz w:val="20"/>
          <w:szCs w:val="20"/>
        </w:rPr>
        <w:t xml:space="preserve"> para avaliação e controle efetivo da qualidade da prestação dos serviços.</w:t>
      </w:r>
    </w:p>
    <w:p w:rsidR="008C2972" w:rsidRPr="008C2972" w:rsidRDefault="008C2972" w:rsidP="008C2972">
      <w:pPr>
        <w:pStyle w:val="Default"/>
        <w:ind w:left="360"/>
        <w:rPr>
          <w:sz w:val="20"/>
          <w:szCs w:val="20"/>
        </w:rPr>
      </w:pPr>
    </w:p>
    <w:p w:rsidR="008C2972" w:rsidRPr="008C2972" w:rsidRDefault="008C2972" w:rsidP="008C2972">
      <w:pPr>
        <w:pStyle w:val="Default"/>
        <w:spacing w:line="360" w:lineRule="auto"/>
        <w:ind w:left="360"/>
        <w:jc w:val="both"/>
        <w:rPr>
          <w:sz w:val="20"/>
          <w:szCs w:val="20"/>
        </w:rPr>
      </w:pPr>
      <w:r w:rsidRPr="008C2972">
        <w:rPr>
          <w:sz w:val="20"/>
          <w:szCs w:val="20"/>
        </w:rPr>
        <w:t>Na avaliação, devem ser atribuídos conforme formulário de fiscalização e avaliação de Serviços os conceitos “Ótimo”, “Bom” e “Ruim”, equivalentes, respectivamente, aos valores 100, 75 e 50 para cada um dos itens avaliados.</w:t>
      </w:r>
    </w:p>
    <w:p w:rsidR="008C2972" w:rsidRPr="008C2972" w:rsidRDefault="008C2972" w:rsidP="008C2972">
      <w:pPr>
        <w:pStyle w:val="Default"/>
        <w:spacing w:line="360" w:lineRule="auto"/>
        <w:ind w:left="360"/>
        <w:jc w:val="both"/>
        <w:rPr>
          <w:sz w:val="20"/>
          <w:szCs w:val="20"/>
        </w:rPr>
      </w:pPr>
    </w:p>
    <w:p w:rsidR="008C2972" w:rsidRPr="008C2972" w:rsidRDefault="008C2972" w:rsidP="008C2972">
      <w:pPr>
        <w:pStyle w:val="Default"/>
        <w:spacing w:line="360" w:lineRule="auto"/>
        <w:ind w:left="360"/>
        <w:jc w:val="both"/>
        <w:rPr>
          <w:sz w:val="20"/>
          <w:szCs w:val="20"/>
        </w:rPr>
      </w:pPr>
      <w:r w:rsidRPr="008C2972">
        <w:rPr>
          <w:sz w:val="20"/>
          <w:szCs w:val="20"/>
        </w:rPr>
        <w:t>O Relatório final consolidado contendo o resultado do somatório da avaliação dos serviços será obtido através da média de todos os formulários de fiscalização do serviço.</w:t>
      </w:r>
    </w:p>
    <w:p w:rsidR="008C2972" w:rsidRPr="008C2972" w:rsidRDefault="008C2972" w:rsidP="008C2972">
      <w:pPr>
        <w:pStyle w:val="Default"/>
        <w:spacing w:line="360" w:lineRule="auto"/>
        <w:ind w:left="360"/>
        <w:jc w:val="both"/>
        <w:rPr>
          <w:sz w:val="20"/>
          <w:szCs w:val="20"/>
        </w:rPr>
      </w:pPr>
    </w:p>
    <w:p w:rsidR="008C2972" w:rsidRPr="008C2972" w:rsidRDefault="008C2972" w:rsidP="00CF220E">
      <w:pPr>
        <w:pStyle w:val="PargrafodaLista"/>
        <w:numPr>
          <w:ilvl w:val="2"/>
          <w:numId w:val="42"/>
        </w:numPr>
        <w:spacing w:before="120" w:after="120" w:line="360" w:lineRule="auto"/>
        <w:ind w:left="284" w:hanging="284"/>
        <w:jc w:val="both"/>
        <w:rPr>
          <w:rFonts w:ascii="Arial" w:hAnsi="Arial" w:cs="Arial"/>
          <w:bCs/>
          <w:sz w:val="20"/>
          <w:szCs w:val="20"/>
        </w:rPr>
      </w:pPr>
      <w:r w:rsidRPr="008C2972">
        <w:rPr>
          <w:rFonts w:ascii="Arial" w:hAnsi="Arial" w:cs="Arial"/>
          <w:bCs/>
          <w:sz w:val="20"/>
          <w:szCs w:val="20"/>
        </w:rPr>
        <w:t>DISPOSIÇÕES GERAIS</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xml:space="preserve">A avaliação da CONTRATADA na </w:t>
      </w:r>
      <w:r w:rsidRPr="008C2972">
        <w:rPr>
          <w:rFonts w:ascii="Arial" w:hAnsi="Arial" w:cs="Arial"/>
          <w:b/>
          <w:sz w:val="20"/>
          <w:szCs w:val="20"/>
        </w:rPr>
        <w:t>Prestação de Serviços Continuados de Tratamento Térmico por Incineração/Cremação e Destinação Final de Resíduos de Serviço de Saúde Grupo A2 (peças anatômicas de animais) e A3 peças anatômicas (membros) do ser humano; Através de Fornecimento de Embalagem, Coleta Externa, Transporte Externo</w:t>
      </w:r>
      <w:r w:rsidRPr="008C2972">
        <w:rPr>
          <w:rFonts w:ascii="Arial" w:hAnsi="Arial" w:cs="Arial"/>
          <w:sz w:val="20"/>
          <w:szCs w:val="20"/>
        </w:rPr>
        <w:t xml:space="preserve"> será feita por meio de análise dos seguintes aspectos:</w:t>
      </w:r>
    </w:p>
    <w:p w:rsidR="008C2972" w:rsidRPr="008C2972" w:rsidRDefault="008C2972" w:rsidP="008C2972">
      <w:pPr>
        <w:pStyle w:val="PargrafodaLista"/>
        <w:spacing w:line="360" w:lineRule="auto"/>
        <w:ind w:left="360"/>
        <w:jc w:val="both"/>
        <w:rPr>
          <w:rFonts w:ascii="Arial" w:hAnsi="Arial" w:cs="Arial"/>
          <w:sz w:val="20"/>
          <w:szCs w:val="20"/>
        </w:rPr>
      </w:pP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xml:space="preserve">a) Equipamentos, Produtos e Procedimentos Operacionais; </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xml:space="preserve">b) Inspeção dos Serviços nas Áreas. </w:t>
      </w:r>
    </w:p>
    <w:p w:rsidR="008C2972" w:rsidRPr="008C2972" w:rsidRDefault="008C2972" w:rsidP="008C2972">
      <w:pPr>
        <w:pStyle w:val="PargrafodaLista"/>
        <w:spacing w:line="360" w:lineRule="auto"/>
        <w:ind w:left="360"/>
        <w:jc w:val="both"/>
        <w:rPr>
          <w:rFonts w:ascii="Arial" w:hAnsi="Arial" w:cs="Arial"/>
          <w:sz w:val="20"/>
          <w:szCs w:val="20"/>
        </w:rPr>
      </w:pP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Caberá à CONTRATANTE designar responsável pelo acompanhamento das atividades a serem executadas, emitindo relatório mensal de prestação e avaliação dos serviços que será obtido pela média dos relatórios dos serviços executados feitos pela fiscalização, observando, entre outros, os seguintes critérios:</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lastRenderedPageBreak/>
        <w:t>- Empregado uniformizado e identificado;</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Execução do serviço determinado pela Fiscalização;</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xml:space="preserve">- Equipe composta por motorista e </w:t>
      </w:r>
      <w:proofErr w:type="gramStart"/>
      <w:r w:rsidRPr="008C2972">
        <w:rPr>
          <w:rFonts w:ascii="Arial" w:hAnsi="Arial" w:cs="Arial"/>
          <w:sz w:val="20"/>
          <w:szCs w:val="20"/>
        </w:rPr>
        <w:t>2</w:t>
      </w:r>
      <w:proofErr w:type="gramEnd"/>
      <w:r w:rsidRPr="008C2972">
        <w:rPr>
          <w:rFonts w:ascii="Arial" w:hAnsi="Arial" w:cs="Arial"/>
          <w:sz w:val="20"/>
          <w:szCs w:val="20"/>
        </w:rPr>
        <w:t xml:space="preserve"> ajudantes;</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Cumprimento do horário estabelecido;</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xml:space="preserve">- Equipamentos de Proteção Individual – </w:t>
      </w:r>
      <w:proofErr w:type="spellStart"/>
      <w:r w:rsidRPr="008C2972">
        <w:rPr>
          <w:rFonts w:ascii="Arial" w:hAnsi="Arial" w:cs="Arial"/>
          <w:sz w:val="20"/>
          <w:szCs w:val="20"/>
        </w:rPr>
        <w:t>EPI’s</w:t>
      </w:r>
      <w:proofErr w:type="spellEnd"/>
      <w:r w:rsidRPr="008C2972">
        <w:rPr>
          <w:rFonts w:ascii="Arial" w:hAnsi="Arial" w:cs="Arial"/>
          <w:sz w:val="20"/>
          <w:szCs w:val="20"/>
        </w:rPr>
        <w:t>;</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Estado de Conservação e Higienização dos Veículos;</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Fornecimento de balança calibrada e carregada;</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Identificação do veículo para transporte de resíduo infectante;</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Kit de emergência para transporte de resíduos perigosos;</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Veículos licenciados pelos órgãos competentes e pertencentes à frota da CONTRATADA;</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Atendimento aos chamados de emergência;</w:t>
      </w: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 xml:space="preserve">- Fornecimento de </w:t>
      </w:r>
      <w:proofErr w:type="spellStart"/>
      <w:r w:rsidRPr="008C2972">
        <w:rPr>
          <w:rFonts w:ascii="Arial" w:hAnsi="Arial" w:cs="Arial"/>
          <w:sz w:val="20"/>
          <w:szCs w:val="20"/>
        </w:rPr>
        <w:t>bombonas</w:t>
      </w:r>
      <w:proofErr w:type="spellEnd"/>
      <w:r w:rsidRPr="008C2972">
        <w:rPr>
          <w:rFonts w:ascii="Arial" w:hAnsi="Arial" w:cs="Arial"/>
          <w:sz w:val="20"/>
          <w:szCs w:val="20"/>
        </w:rPr>
        <w:t xml:space="preserve"> novas.</w:t>
      </w:r>
    </w:p>
    <w:p w:rsidR="008C2972" w:rsidRPr="008C2972" w:rsidRDefault="008C2972" w:rsidP="008C2972">
      <w:pPr>
        <w:pStyle w:val="PargrafodaLista"/>
        <w:spacing w:line="360" w:lineRule="auto"/>
        <w:ind w:left="360"/>
        <w:jc w:val="right"/>
        <w:rPr>
          <w:rFonts w:ascii="Arial" w:hAnsi="Arial" w:cs="Arial"/>
          <w:sz w:val="20"/>
          <w:szCs w:val="20"/>
        </w:rPr>
      </w:pPr>
    </w:p>
    <w:p w:rsidR="008C2972" w:rsidRPr="008C2972" w:rsidRDefault="008C2972" w:rsidP="008C2972">
      <w:pPr>
        <w:pStyle w:val="PargrafodaLista"/>
        <w:spacing w:line="360" w:lineRule="auto"/>
        <w:ind w:left="360"/>
        <w:jc w:val="both"/>
        <w:rPr>
          <w:rFonts w:ascii="Arial" w:hAnsi="Arial" w:cs="Arial"/>
          <w:sz w:val="20"/>
          <w:szCs w:val="20"/>
        </w:rPr>
      </w:pPr>
      <w:r w:rsidRPr="008C2972">
        <w:rPr>
          <w:rFonts w:ascii="Arial" w:hAnsi="Arial" w:cs="Arial"/>
          <w:sz w:val="20"/>
          <w:szCs w:val="20"/>
        </w:rPr>
        <w:t>OBS: Serão considerados injustificados os atrasos não comunicados tempestivamente e indevidamente fundamentados, sendo que a aceitação da justificativa ficará a critério da Fiocruz que deverá examinar a legalidade da conduta da empresa.</w:t>
      </w:r>
    </w:p>
    <w:p w:rsidR="008C2972" w:rsidRPr="008C2972" w:rsidRDefault="008C2972" w:rsidP="008C2972">
      <w:pPr>
        <w:pStyle w:val="PargrafodaLista"/>
        <w:spacing w:line="360" w:lineRule="auto"/>
        <w:ind w:left="360"/>
        <w:jc w:val="both"/>
        <w:rPr>
          <w:rFonts w:ascii="Arial" w:hAnsi="Arial" w:cs="Arial"/>
          <w:sz w:val="20"/>
          <w:szCs w:val="20"/>
        </w:rPr>
      </w:pPr>
    </w:p>
    <w:p w:rsidR="008C2972" w:rsidRPr="008C2972" w:rsidRDefault="008C2972" w:rsidP="00CF220E">
      <w:pPr>
        <w:pStyle w:val="PargrafodaLista"/>
        <w:numPr>
          <w:ilvl w:val="2"/>
          <w:numId w:val="42"/>
        </w:numPr>
        <w:spacing w:line="360" w:lineRule="auto"/>
        <w:ind w:left="284" w:hanging="284"/>
        <w:jc w:val="both"/>
        <w:rPr>
          <w:rFonts w:ascii="Arial" w:hAnsi="Arial" w:cs="Arial"/>
          <w:bCs/>
          <w:sz w:val="20"/>
          <w:szCs w:val="20"/>
        </w:rPr>
      </w:pPr>
      <w:r w:rsidRPr="008C2972">
        <w:rPr>
          <w:rFonts w:ascii="Arial" w:hAnsi="Arial" w:cs="Arial"/>
          <w:bCs/>
          <w:sz w:val="20"/>
          <w:szCs w:val="20"/>
        </w:rPr>
        <w:t>AVALIAÇÃO DA QUALIDADE DOS SERVIÇOS</w:t>
      </w:r>
    </w:p>
    <w:p w:rsidR="008C2972" w:rsidRPr="008C2972" w:rsidRDefault="008C2972" w:rsidP="008C2972">
      <w:pPr>
        <w:pStyle w:val="PargrafodaLista"/>
        <w:spacing w:line="360" w:lineRule="auto"/>
        <w:ind w:left="360"/>
        <w:jc w:val="both"/>
        <w:rPr>
          <w:rFonts w:ascii="Arial" w:hAnsi="Arial" w:cs="Arial"/>
          <w:bCs/>
          <w:sz w:val="20"/>
          <w:szCs w:val="20"/>
        </w:rPr>
      </w:pPr>
    </w:p>
    <w:p w:rsidR="008C2972" w:rsidRPr="008C2972" w:rsidRDefault="008C2972" w:rsidP="00CF220E">
      <w:pPr>
        <w:pStyle w:val="PargrafodaLista"/>
        <w:numPr>
          <w:ilvl w:val="3"/>
          <w:numId w:val="42"/>
        </w:numPr>
        <w:spacing w:line="360" w:lineRule="auto"/>
        <w:ind w:left="426" w:hanging="142"/>
        <w:jc w:val="both"/>
        <w:rPr>
          <w:rFonts w:ascii="Arial" w:hAnsi="Arial" w:cs="Arial"/>
          <w:bCs/>
          <w:sz w:val="20"/>
          <w:szCs w:val="20"/>
        </w:rPr>
      </w:pPr>
      <w:r w:rsidRPr="008C2972">
        <w:rPr>
          <w:rFonts w:ascii="Arial" w:hAnsi="Arial" w:cs="Arial"/>
          <w:bCs/>
          <w:sz w:val="20"/>
          <w:szCs w:val="20"/>
        </w:rPr>
        <w:t>INTRODUÇÃO</w:t>
      </w:r>
    </w:p>
    <w:p w:rsidR="008C2972" w:rsidRPr="008C2972" w:rsidRDefault="008C2972" w:rsidP="008C2972">
      <w:pPr>
        <w:pStyle w:val="Default"/>
        <w:spacing w:line="360" w:lineRule="auto"/>
        <w:jc w:val="both"/>
        <w:rPr>
          <w:color w:val="auto"/>
          <w:sz w:val="20"/>
          <w:szCs w:val="20"/>
        </w:rPr>
      </w:pPr>
      <w:r w:rsidRPr="008C2972">
        <w:rPr>
          <w:color w:val="auto"/>
          <w:sz w:val="20"/>
          <w:szCs w:val="20"/>
        </w:rPr>
        <w:t xml:space="preserve">Este procedimento está vinculado ao contrato de </w:t>
      </w:r>
      <w:r w:rsidRPr="008C2972">
        <w:rPr>
          <w:b/>
          <w:color w:val="auto"/>
          <w:sz w:val="20"/>
          <w:szCs w:val="20"/>
        </w:rPr>
        <w:t>Prestação de Serviços Continuados de Tratamento Térmico por Incineração/Cremação e Destinação</w:t>
      </w:r>
      <w:proofErr w:type="gramStart"/>
      <w:r w:rsidRPr="008C2972">
        <w:rPr>
          <w:b/>
          <w:color w:val="auto"/>
          <w:sz w:val="20"/>
          <w:szCs w:val="20"/>
        </w:rPr>
        <w:t xml:space="preserve">  </w:t>
      </w:r>
      <w:proofErr w:type="gramEnd"/>
      <w:r w:rsidRPr="008C2972">
        <w:rPr>
          <w:b/>
          <w:color w:val="auto"/>
          <w:sz w:val="20"/>
          <w:szCs w:val="20"/>
        </w:rPr>
        <w:t>Final de Resíduos de Serviço de Saúde Grupo A2 (peças anatômicas de animais) e A3 peças anatômicas (membros) do ser humano; Através de Fornecimento de Embalagem, Coleta Externa, Transporte Externo</w:t>
      </w:r>
      <w:r w:rsidRPr="008C2972">
        <w:rPr>
          <w:color w:val="auto"/>
          <w:sz w:val="20"/>
          <w:szCs w:val="20"/>
        </w:rPr>
        <w:t>, integrando as especificações técnicas como obrigação e responsabilidade do CONTRATANTE e deverá ser efetuado pela fiscalização / controle da execução dos serviços, que servirão de base para os cálculos dos valores a serem lançados nas faturas mensais de prestação dos serviços executados.</w:t>
      </w:r>
    </w:p>
    <w:p w:rsidR="008C2972" w:rsidRPr="008C2972" w:rsidRDefault="008C2972" w:rsidP="008C2972">
      <w:pPr>
        <w:spacing w:line="360" w:lineRule="auto"/>
        <w:jc w:val="both"/>
        <w:rPr>
          <w:rFonts w:ascii="Arial" w:hAnsi="Arial" w:cs="Arial"/>
          <w:bCs/>
          <w:sz w:val="20"/>
          <w:szCs w:val="20"/>
        </w:rPr>
      </w:pPr>
    </w:p>
    <w:p w:rsidR="008C2972" w:rsidRPr="008C2972" w:rsidRDefault="008C2972" w:rsidP="00CF220E">
      <w:pPr>
        <w:pStyle w:val="PargrafodaLista"/>
        <w:numPr>
          <w:ilvl w:val="3"/>
          <w:numId w:val="42"/>
        </w:numPr>
        <w:spacing w:line="360" w:lineRule="auto"/>
        <w:ind w:left="426" w:hanging="142"/>
        <w:jc w:val="both"/>
        <w:rPr>
          <w:rFonts w:ascii="Arial" w:hAnsi="Arial" w:cs="Arial"/>
          <w:bCs/>
          <w:sz w:val="20"/>
          <w:szCs w:val="20"/>
        </w:rPr>
      </w:pPr>
      <w:r w:rsidRPr="008C2972">
        <w:rPr>
          <w:rFonts w:ascii="Arial" w:hAnsi="Arial" w:cs="Arial"/>
          <w:bCs/>
          <w:sz w:val="20"/>
          <w:szCs w:val="20"/>
        </w:rPr>
        <w:t>OBJETIVO</w:t>
      </w:r>
    </w:p>
    <w:p w:rsidR="008C2972" w:rsidRPr="008C2972" w:rsidRDefault="008C2972" w:rsidP="008C2972">
      <w:pPr>
        <w:pStyle w:val="Default"/>
        <w:spacing w:line="360" w:lineRule="auto"/>
        <w:jc w:val="both"/>
        <w:rPr>
          <w:color w:val="auto"/>
          <w:sz w:val="20"/>
          <w:szCs w:val="20"/>
        </w:rPr>
      </w:pPr>
      <w:r w:rsidRPr="008C2972">
        <w:rPr>
          <w:color w:val="auto"/>
          <w:sz w:val="20"/>
          <w:szCs w:val="20"/>
        </w:rPr>
        <w:t>Definir e padronizar a avaliação de desempenho e qualidade da CONTRATADA na execução do serviço.</w:t>
      </w:r>
    </w:p>
    <w:p w:rsidR="008C2972" w:rsidRPr="008C2972" w:rsidRDefault="008C2972" w:rsidP="008C2972">
      <w:pPr>
        <w:spacing w:line="360" w:lineRule="auto"/>
        <w:jc w:val="both"/>
        <w:rPr>
          <w:rFonts w:ascii="Arial" w:hAnsi="Arial" w:cs="Arial"/>
          <w:bCs/>
          <w:sz w:val="20"/>
          <w:szCs w:val="20"/>
        </w:rPr>
      </w:pPr>
    </w:p>
    <w:p w:rsidR="008C2972" w:rsidRPr="008C2972" w:rsidRDefault="008C2972" w:rsidP="00CF220E">
      <w:pPr>
        <w:pStyle w:val="PargrafodaLista"/>
        <w:numPr>
          <w:ilvl w:val="3"/>
          <w:numId w:val="42"/>
        </w:numPr>
        <w:spacing w:line="360" w:lineRule="auto"/>
        <w:ind w:left="426" w:hanging="142"/>
        <w:jc w:val="both"/>
        <w:rPr>
          <w:rFonts w:ascii="Arial" w:hAnsi="Arial" w:cs="Arial"/>
          <w:bCs/>
          <w:sz w:val="20"/>
          <w:szCs w:val="20"/>
        </w:rPr>
      </w:pPr>
      <w:r w:rsidRPr="008C2972">
        <w:rPr>
          <w:rFonts w:ascii="Arial" w:hAnsi="Arial" w:cs="Arial"/>
          <w:bCs/>
          <w:sz w:val="20"/>
          <w:szCs w:val="20"/>
        </w:rPr>
        <w:t>REGRAS GERAIS</w:t>
      </w:r>
    </w:p>
    <w:p w:rsidR="008C2972" w:rsidRPr="008C2972" w:rsidRDefault="008C2972" w:rsidP="008C2972">
      <w:pPr>
        <w:pStyle w:val="Default"/>
        <w:spacing w:line="360" w:lineRule="auto"/>
        <w:jc w:val="both"/>
        <w:rPr>
          <w:color w:val="auto"/>
          <w:sz w:val="20"/>
          <w:szCs w:val="20"/>
        </w:rPr>
      </w:pPr>
      <w:r w:rsidRPr="008C2972">
        <w:rPr>
          <w:color w:val="auto"/>
          <w:sz w:val="20"/>
          <w:szCs w:val="20"/>
        </w:rPr>
        <w:t xml:space="preserve">A avaliação da CONTRATADA na </w:t>
      </w:r>
      <w:r w:rsidRPr="008C2972">
        <w:rPr>
          <w:b/>
          <w:color w:val="auto"/>
          <w:sz w:val="20"/>
          <w:szCs w:val="20"/>
        </w:rPr>
        <w:t>Prestação de Serviços Continuados de Tratamento Térmico por Incineração/Cremação e Destinação</w:t>
      </w:r>
      <w:proofErr w:type="gramStart"/>
      <w:r w:rsidRPr="008C2972">
        <w:rPr>
          <w:b/>
          <w:color w:val="auto"/>
          <w:sz w:val="20"/>
          <w:szCs w:val="20"/>
        </w:rPr>
        <w:t xml:space="preserve">  </w:t>
      </w:r>
      <w:proofErr w:type="gramEnd"/>
      <w:r w:rsidRPr="008C2972">
        <w:rPr>
          <w:b/>
          <w:color w:val="auto"/>
          <w:sz w:val="20"/>
          <w:szCs w:val="20"/>
        </w:rPr>
        <w:t xml:space="preserve">Final de Resíduos de Serviço de Saúde </w:t>
      </w:r>
      <w:r w:rsidRPr="008C2972">
        <w:rPr>
          <w:b/>
          <w:color w:val="auto"/>
          <w:sz w:val="20"/>
          <w:szCs w:val="20"/>
        </w:rPr>
        <w:lastRenderedPageBreak/>
        <w:t>Grupo A2 (peças anatômicas de animais) e A3 peças anatômicas (membros) do ser humano; Através de Fornecimento de Embalagem, Coleta Externa, Transporte Externo</w:t>
      </w:r>
      <w:r w:rsidRPr="008C2972">
        <w:rPr>
          <w:color w:val="auto"/>
          <w:sz w:val="20"/>
          <w:szCs w:val="20"/>
        </w:rPr>
        <w:t xml:space="preserve">, se faz por meio de pontuação em conceitos de Ótimo, Bom e Ruim em cada um dos itens vistoriados. </w:t>
      </w:r>
    </w:p>
    <w:p w:rsidR="008C2972" w:rsidRPr="008C2972" w:rsidRDefault="008C2972" w:rsidP="008C2972">
      <w:pPr>
        <w:spacing w:line="360" w:lineRule="auto"/>
        <w:jc w:val="both"/>
        <w:rPr>
          <w:rFonts w:ascii="Arial" w:hAnsi="Arial" w:cs="Arial"/>
          <w:bCs/>
          <w:sz w:val="20"/>
          <w:szCs w:val="20"/>
        </w:rPr>
      </w:pPr>
    </w:p>
    <w:p w:rsidR="008C2972" w:rsidRPr="008C2972" w:rsidRDefault="008C2972" w:rsidP="00CF220E">
      <w:pPr>
        <w:pStyle w:val="PargrafodaLista"/>
        <w:numPr>
          <w:ilvl w:val="3"/>
          <w:numId w:val="42"/>
        </w:numPr>
        <w:spacing w:line="360" w:lineRule="auto"/>
        <w:ind w:left="426" w:hanging="142"/>
        <w:jc w:val="both"/>
        <w:rPr>
          <w:rFonts w:ascii="Arial" w:hAnsi="Arial" w:cs="Arial"/>
          <w:bCs/>
          <w:sz w:val="20"/>
          <w:szCs w:val="20"/>
        </w:rPr>
      </w:pPr>
      <w:r w:rsidRPr="008C2972">
        <w:rPr>
          <w:rFonts w:ascii="Arial" w:hAnsi="Arial" w:cs="Arial"/>
          <w:bCs/>
          <w:sz w:val="20"/>
          <w:szCs w:val="20"/>
        </w:rPr>
        <w:t>CONCEITOS DA PONTUAÇÃO A SER UTILIZADA EM TODOS OS ITENS</w:t>
      </w:r>
    </w:p>
    <w:p w:rsidR="008C2972" w:rsidRPr="008C2972" w:rsidRDefault="008C2972" w:rsidP="008C2972">
      <w:pPr>
        <w:pStyle w:val="PargrafodaLista"/>
        <w:spacing w:line="360" w:lineRule="auto"/>
        <w:jc w:val="both"/>
        <w:rPr>
          <w:rFonts w:ascii="Arial" w:hAnsi="Arial" w:cs="Arial"/>
          <w:bCs/>
          <w:sz w:val="20"/>
          <w:szCs w:val="20"/>
        </w:rPr>
      </w:pPr>
    </w:p>
    <w:p w:rsidR="008C2972" w:rsidRPr="008C2972" w:rsidRDefault="008C2972" w:rsidP="008C2972">
      <w:pPr>
        <w:pStyle w:val="Default"/>
        <w:spacing w:line="360" w:lineRule="auto"/>
        <w:jc w:val="both"/>
        <w:rPr>
          <w:color w:val="auto"/>
          <w:sz w:val="20"/>
          <w:szCs w:val="20"/>
        </w:rPr>
      </w:pPr>
      <w:r w:rsidRPr="008C2972">
        <w:rPr>
          <w:color w:val="auto"/>
          <w:sz w:val="20"/>
          <w:szCs w:val="20"/>
        </w:rPr>
        <w:t xml:space="preserve">ÓTIMO - Refere-se à conformidade total dos critérios, como: </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Empregado uniformizado e identificado;</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Execução do serviço determinado pela Fiscalização;</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 xml:space="preserve">Equipe composta por motorista e </w:t>
      </w:r>
      <w:proofErr w:type="gramStart"/>
      <w:r w:rsidRPr="008C2972">
        <w:rPr>
          <w:rFonts w:ascii="Arial" w:hAnsi="Arial" w:cs="Arial"/>
          <w:sz w:val="20"/>
          <w:szCs w:val="20"/>
        </w:rPr>
        <w:t>2</w:t>
      </w:r>
      <w:proofErr w:type="gramEnd"/>
      <w:r w:rsidRPr="008C2972">
        <w:rPr>
          <w:rFonts w:ascii="Arial" w:hAnsi="Arial" w:cs="Arial"/>
          <w:sz w:val="20"/>
          <w:szCs w:val="20"/>
        </w:rPr>
        <w:t xml:space="preserve"> ajudantes;</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Cumprimento do horário estabelecido;</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 xml:space="preserve">Equipamentos de Proteção Individual – </w:t>
      </w:r>
      <w:proofErr w:type="spellStart"/>
      <w:r w:rsidRPr="008C2972">
        <w:rPr>
          <w:rFonts w:ascii="Arial" w:hAnsi="Arial" w:cs="Arial"/>
          <w:sz w:val="20"/>
          <w:szCs w:val="20"/>
        </w:rPr>
        <w:t>EPI’s</w:t>
      </w:r>
      <w:proofErr w:type="spellEnd"/>
      <w:r w:rsidRPr="008C2972">
        <w:rPr>
          <w:rFonts w:ascii="Arial" w:hAnsi="Arial" w:cs="Arial"/>
          <w:sz w:val="20"/>
          <w:szCs w:val="20"/>
        </w:rPr>
        <w:t>;</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Estado de Conservação e higienização dos Veículos;</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Fornecimento de balança calibrada e carregada;</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Identificação do veículo para transporte de resíduo infectante;</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Kit de emergência para transporte de resíduos perigosos;</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Veículos licenciados pelos órgãos competentes e pertencentes à frota da CONTRATADA;</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Atendimento aos chamados de emergência;</w:t>
      </w:r>
    </w:p>
    <w:p w:rsidR="008C2972" w:rsidRPr="008C2972" w:rsidRDefault="008C2972" w:rsidP="00CF220E">
      <w:pPr>
        <w:numPr>
          <w:ilvl w:val="0"/>
          <w:numId w:val="35"/>
        </w:numPr>
        <w:suppressAutoHyphens/>
        <w:spacing w:line="360" w:lineRule="auto"/>
        <w:ind w:left="1276" w:hanging="861"/>
        <w:jc w:val="both"/>
        <w:rPr>
          <w:rFonts w:ascii="Arial" w:hAnsi="Arial" w:cs="Arial"/>
          <w:sz w:val="20"/>
          <w:szCs w:val="20"/>
        </w:rPr>
      </w:pPr>
      <w:r w:rsidRPr="008C2972">
        <w:rPr>
          <w:rFonts w:ascii="Arial" w:hAnsi="Arial" w:cs="Arial"/>
          <w:sz w:val="20"/>
          <w:szCs w:val="20"/>
        </w:rPr>
        <w:t xml:space="preserve">Fornecimento de </w:t>
      </w:r>
      <w:proofErr w:type="spellStart"/>
      <w:r w:rsidRPr="008C2972">
        <w:rPr>
          <w:rFonts w:ascii="Arial" w:hAnsi="Arial" w:cs="Arial"/>
          <w:sz w:val="20"/>
          <w:szCs w:val="20"/>
        </w:rPr>
        <w:t>bombonas</w:t>
      </w:r>
      <w:proofErr w:type="spellEnd"/>
      <w:r w:rsidRPr="008C2972">
        <w:rPr>
          <w:rFonts w:ascii="Arial" w:hAnsi="Arial" w:cs="Arial"/>
          <w:sz w:val="20"/>
          <w:szCs w:val="20"/>
        </w:rPr>
        <w:t xml:space="preserve"> novas.</w:t>
      </w:r>
    </w:p>
    <w:p w:rsidR="008C2972" w:rsidRPr="008C2972" w:rsidRDefault="008C2972" w:rsidP="008C2972">
      <w:pPr>
        <w:spacing w:line="360" w:lineRule="auto"/>
        <w:ind w:firstLine="708"/>
        <w:jc w:val="both"/>
        <w:rPr>
          <w:rFonts w:ascii="Arial" w:hAnsi="Arial" w:cs="Arial"/>
          <w:sz w:val="20"/>
          <w:szCs w:val="20"/>
        </w:rPr>
      </w:pPr>
    </w:p>
    <w:p w:rsidR="008C2972" w:rsidRPr="008C2972" w:rsidRDefault="008C2972" w:rsidP="008C2972">
      <w:pPr>
        <w:pStyle w:val="Default"/>
        <w:spacing w:line="360" w:lineRule="auto"/>
        <w:rPr>
          <w:color w:val="auto"/>
          <w:sz w:val="20"/>
          <w:szCs w:val="20"/>
        </w:rPr>
      </w:pPr>
      <w:r w:rsidRPr="008C2972">
        <w:rPr>
          <w:color w:val="auto"/>
          <w:sz w:val="20"/>
          <w:szCs w:val="20"/>
        </w:rPr>
        <w:t xml:space="preserve">BOM - Refere-se à conformidade parcial dos critérios, como: </w:t>
      </w:r>
    </w:p>
    <w:p w:rsidR="008C2972" w:rsidRPr="008C2972" w:rsidRDefault="008C2972" w:rsidP="008C2972">
      <w:pPr>
        <w:pStyle w:val="Default"/>
        <w:spacing w:line="360" w:lineRule="auto"/>
        <w:rPr>
          <w:color w:val="auto"/>
          <w:sz w:val="20"/>
          <w:szCs w:val="20"/>
        </w:rPr>
      </w:pPr>
    </w:p>
    <w:p w:rsidR="008C2972" w:rsidRPr="008C2972" w:rsidRDefault="008C2972" w:rsidP="00CF220E">
      <w:pPr>
        <w:pStyle w:val="Default"/>
        <w:numPr>
          <w:ilvl w:val="0"/>
          <w:numId w:val="33"/>
        </w:numPr>
        <w:spacing w:after="27" w:line="360" w:lineRule="auto"/>
        <w:jc w:val="both"/>
        <w:rPr>
          <w:color w:val="auto"/>
          <w:sz w:val="20"/>
          <w:szCs w:val="20"/>
        </w:rPr>
      </w:pPr>
      <w:r w:rsidRPr="008C2972">
        <w:rPr>
          <w:color w:val="auto"/>
          <w:sz w:val="20"/>
          <w:szCs w:val="20"/>
        </w:rPr>
        <w:t xml:space="preserve">Ocorrência isolada na conservação e higienização dos veículos; </w:t>
      </w:r>
    </w:p>
    <w:p w:rsidR="008C2972" w:rsidRPr="008C2972" w:rsidRDefault="008C2972" w:rsidP="00CF220E">
      <w:pPr>
        <w:pStyle w:val="Default"/>
        <w:numPr>
          <w:ilvl w:val="0"/>
          <w:numId w:val="33"/>
        </w:numPr>
        <w:spacing w:line="360" w:lineRule="auto"/>
        <w:jc w:val="both"/>
        <w:rPr>
          <w:color w:val="auto"/>
          <w:sz w:val="20"/>
          <w:szCs w:val="20"/>
        </w:rPr>
      </w:pPr>
      <w:r w:rsidRPr="008C2972">
        <w:rPr>
          <w:color w:val="auto"/>
          <w:sz w:val="20"/>
          <w:szCs w:val="20"/>
        </w:rPr>
        <w:t>Ocorrência isolada no descumprimento do horário estabelecido;</w:t>
      </w:r>
    </w:p>
    <w:p w:rsidR="008C2972" w:rsidRPr="008C2972" w:rsidRDefault="008C2972" w:rsidP="00CF220E">
      <w:pPr>
        <w:numPr>
          <w:ilvl w:val="0"/>
          <w:numId w:val="33"/>
        </w:numPr>
        <w:spacing w:line="360" w:lineRule="auto"/>
        <w:jc w:val="both"/>
        <w:rPr>
          <w:rFonts w:ascii="Arial" w:hAnsi="Arial" w:cs="Arial"/>
          <w:sz w:val="20"/>
          <w:szCs w:val="20"/>
        </w:rPr>
      </w:pPr>
      <w:r w:rsidRPr="008C2972">
        <w:rPr>
          <w:rFonts w:ascii="Arial" w:hAnsi="Arial" w:cs="Arial"/>
          <w:sz w:val="20"/>
          <w:szCs w:val="20"/>
        </w:rPr>
        <w:t>Problemas isolados na execução dos serviços prestados.</w:t>
      </w:r>
    </w:p>
    <w:p w:rsidR="008C2972" w:rsidRPr="008C2972" w:rsidRDefault="008C2972" w:rsidP="008C2972">
      <w:pPr>
        <w:spacing w:line="360" w:lineRule="auto"/>
        <w:ind w:left="720"/>
        <w:jc w:val="both"/>
        <w:rPr>
          <w:rFonts w:ascii="Arial" w:hAnsi="Arial" w:cs="Arial"/>
          <w:sz w:val="20"/>
          <w:szCs w:val="20"/>
        </w:rPr>
      </w:pPr>
    </w:p>
    <w:p w:rsidR="008C2972" w:rsidRPr="008C2972" w:rsidRDefault="008C2972" w:rsidP="008C2972">
      <w:pPr>
        <w:pStyle w:val="Default"/>
        <w:spacing w:line="360" w:lineRule="auto"/>
        <w:rPr>
          <w:color w:val="auto"/>
          <w:sz w:val="20"/>
          <w:szCs w:val="20"/>
        </w:rPr>
      </w:pPr>
      <w:r w:rsidRPr="008C2972">
        <w:rPr>
          <w:color w:val="auto"/>
          <w:sz w:val="20"/>
          <w:szCs w:val="20"/>
        </w:rPr>
        <w:t xml:space="preserve">RUIM – Refere-se à desconformidade total dos critérios, como: </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 xml:space="preserve">Empregado não uniformizado agravado da falta de identificação; </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 xml:space="preserve">Veículo em péssimo estado de conservação agravado da falta de higienização; </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Ausência de algum membro da equipe responsável pela coleta dos resíduos;</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 xml:space="preserve">Não cumprimento do horário estabelecido trazendo transtornos na execução do serviço à fiscalização; </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 xml:space="preserve">Funcionário com </w:t>
      </w:r>
      <w:proofErr w:type="spellStart"/>
      <w:r w:rsidRPr="008C2972">
        <w:rPr>
          <w:color w:val="auto"/>
          <w:sz w:val="20"/>
          <w:szCs w:val="20"/>
        </w:rPr>
        <w:t>EPI’s</w:t>
      </w:r>
      <w:proofErr w:type="spellEnd"/>
      <w:r w:rsidRPr="008C2972">
        <w:rPr>
          <w:color w:val="auto"/>
          <w:sz w:val="20"/>
          <w:szCs w:val="20"/>
        </w:rPr>
        <w:t xml:space="preserve"> incompletos, principalmente na coleta dos resíduos biológicos; </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lastRenderedPageBreak/>
        <w:t>Identificação dos veículos de coleta como preconiza as normas vigentes;</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Falta do Kit de emergência para transporte de resíduos perigosos;</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Inexecução dos serviços determinados pela fiscalização;</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Não atendimento aos chamados de emergência;</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Envio de Veículos não licenciados pelos órgãos competentes;</w:t>
      </w:r>
    </w:p>
    <w:p w:rsidR="008C2972" w:rsidRPr="008C2972" w:rsidRDefault="008C2972" w:rsidP="00CF220E">
      <w:pPr>
        <w:pStyle w:val="Default"/>
        <w:numPr>
          <w:ilvl w:val="0"/>
          <w:numId w:val="34"/>
        </w:numPr>
        <w:spacing w:after="27" w:line="360" w:lineRule="auto"/>
        <w:ind w:left="714" w:hanging="357"/>
        <w:jc w:val="both"/>
        <w:rPr>
          <w:color w:val="auto"/>
          <w:sz w:val="20"/>
          <w:szCs w:val="20"/>
        </w:rPr>
      </w:pPr>
      <w:r w:rsidRPr="008C2972">
        <w:rPr>
          <w:color w:val="auto"/>
          <w:sz w:val="20"/>
          <w:szCs w:val="20"/>
        </w:rPr>
        <w:t>Não fornecimento de balança calibrada ou descarregada no dia da execução da coleta;</w:t>
      </w:r>
    </w:p>
    <w:p w:rsidR="008C2972" w:rsidRPr="008C2972" w:rsidRDefault="008C2972" w:rsidP="00CF220E">
      <w:pPr>
        <w:pStyle w:val="Default"/>
        <w:numPr>
          <w:ilvl w:val="0"/>
          <w:numId w:val="34"/>
        </w:numPr>
        <w:spacing w:after="27" w:line="360" w:lineRule="auto"/>
        <w:ind w:left="714" w:hanging="357"/>
        <w:jc w:val="both"/>
        <w:rPr>
          <w:bCs/>
          <w:i/>
          <w:iCs/>
          <w:sz w:val="20"/>
          <w:szCs w:val="20"/>
          <w:lang w:val="x-none"/>
        </w:rPr>
      </w:pPr>
      <w:r w:rsidRPr="008C2972">
        <w:rPr>
          <w:color w:val="auto"/>
          <w:sz w:val="20"/>
          <w:szCs w:val="20"/>
        </w:rPr>
        <w:t xml:space="preserve">Execução de serviço sem técnica adequada. </w:t>
      </w:r>
      <w:r w:rsidRPr="008C2972">
        <w:rPr>
          <w:bCs/>
          <w:sz w:val="20"/>
          <w:szCs w:val="20"/>
        </w:rPr>
        <w:br w:type="page"/>
      </w:r>
    </w:p>
    <w:p w:rsidR="008C2972" w:rsidRPr="008C2972" w:rsidRDefault="008C2972" w:rsidP="008C2972">
      <w:pPr>
        <w:pStyle w:val="Corpodetexto"/>
        <w:tabs>
          <w:tab w:val="left" w:pos="3105"/>
          <w:tab w:val="center" w:pos="4722"/>
        </w:tabs>
        <w:jc w:val="center"/>
        <w:rPr>
          <w:rFonts w:ascii="Arial" w:hAnsi="Arial" w:cs="Arial"/>
          <w:bCs/>
          <w:i/>
          <w:sz w:val="20"/>
          <w:szCs w:val="20"/>
        </w:rPr>
      </w:pPr>
      <w:r w:rsidRPr="008C2972">
        <w:rPr>
          <w:rFonts w:ascii="Arial" w:hAnsi="Arial" w:cs="Arial"/>
          <w:bCs/>
          <w:sz w:val="20"/>
          <w:szCs w:val="20"/>
        </w:rPr>
        <w:lastRenderedPageBreak/>
        <w:t>Modelo do Relatório Final Consolidado a ser anexado às faturas de pagamento.</w:t>
      </w:r>
    </w:p>
    <w:p w:rsidR="008C2972" w:rsidRPr="008C2972" w:rsidRDefault="008C2972" w:rsidP="008C2972">
      <w:pPr>
        <w:pStyle w:val="Corpodetexto"/>
        <w:tabs>
          <w:tab w:val="left" w:pos="3105"/>
          <w:tab w:val="center" w:pos="4722"/>
        </w:tabs>
        <w:jc w:val="center"/>
        <w:rPr>
          <w:rFonts w:ascii="Arial" w:hAnsi="Arial" w:cs="Arial"/>
          <w:sz w:val="20"/>
          <w:szCs w:val="20"/>
        </w:rPr>
      </w:pPr>
    </w:p>
    <w:tbl>
      <w:tblPr>
        <w:tblW w:w="10000" w:type="dxa"/>
        <w:tblInd w:w="-572" w:type="dxa"/>
        <w:tblCellMar>
          <w:left w:w="70" w:type="dxa"/>
          <w:right w:w="70" w:type="dxa"/>
        </w:tblCellMar>
        <w:tblLook w:val="04A0" w:firstRow="1" w:lastRow="0" w:firstColumn="1" w:lastColumn="0" w:noHBand="0" w:noVBand="1"/>
      </w:tblPr>
      <w:tblGrid>
        <w:gridCol w:w="2500"/>
        <w:gridCol w:w="2500"/>
        <w:gridCol w:w="2500"/>
        <w:gridCol w:w="2500"/>
      </w:tblGrid>
      <w:tr w:rsidR="008C2972" w:rsidRPr="008C2972" w:rsidTr="008C2972">
        <w:trPr>
          <w:trHeight w:val="300"/>
        </w:trPr>
        <w:tc>
          <w:tcPr>
            <w:tcW w:w="2500" w:type="dxa"/>
            <w:tcBorders>
              <w:top w:val="single" w:sz="4" w:space="0" w:color="auto"/>
              <w:left w:val="single" w:sz="4" w:space="0" w:color="auto"/>
              <w:bottom w:val="nil"/>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Contrato Número</w:t>
            </w:r>
          </w:p>
        </w:tc>
        <w:tc>
          <w:tcPr>
            <w:tcW w:w="2500" w:type="dxa"/>
            <w:tcBorders>
              <w:top w:val="single" w:sz="4" w:space="0" w:color="auto"/>
              <w:left w:val="nil"/>
              <w:bottom w:val="nil"/>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Unidade</w:t>
            </w:r>
          </w:p>
        </w:tc>
        <w:tc>
          <w:tcPr>
            <w:tcW w:w="2500" w:type="dxa"/>
            <w:tcBorders>
              <w:top w:val="single" w:sz="4" w:space="0" w:color="auto"/>
              <w:left w:val="nil"/>
              <w:bottom w:val="nil"/>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Período</w:t>
            </w:r>
          </w:p>
        </w:tc>
        <w:tc>
          <w:tcPr>
            <w:tcW w:w="2500" w:type="dxa"/>
            <w:tcBorders>
              <w:top w:val="single" w:sz="4" w:space="0" w:color="auto"/>
              <w:left w:val="nil"/>
              <w:bottom w:val="nil"/>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Data</w:t>
            </w:r>
          </w:p>
        </w:tc>
      </w:tr>
      <w:tr w:rsidR="008C2972" w:rsidRPr="008C2972" w:rsidTr="008C2972">
        <w:trPr>
          <w:trHeight w:val="300"/>
        </w:trPr>
        <w:tc>
          <w:tcPr>
            <w:tcW w:w="2500"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0xx/2019</w:t>
            </w:r>
          </w:p>
        </w:tc>
        <w:tc>
          <w:tcPr>
            <w:tcW w:w="2500" w:type="dxa"/>
            <w:tcBorders>
              <w:top w:val="nil"/>
              <w:left w:val="nil"/>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COGIC</w:t>
            </w:r>
          </w:p>
        </w:tc>
        <w:tc>
          <w:tcPr>
            <w:tcW w:w="2500" w:type="dxa"/>
            <w:tcBorders>
              <w:top w:val="nil"/>
              <w:left w:val="nil"/>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proofErr w:type="spellStart"/>
            <w:r w:rsidRPr="008C2972">
              <w:rPr>
                <w:rFonts w:ascii="Arial" w:hAnsi="Arial" w:cs="Arial"/>
                <w:color w:val="000000"/>
                <w:sz w:val="20"/>
                <w:szCs w:val="20"/>
              </w:rPr>
              <w:t>xxx</w:t>
            </w:r>
            <w:proofErr w:type="spellEnd"/>
          </w:p>
        </w:tc>
        <w:tc>
          <w:tcPr>
            <w:tcW w:w="2500" w:type="dxa"/>
            <w:tcBorders>
              <w:top w:val="nil"/>
              <w:left w:val="nil"/>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proofErr w:type="spellStart"/>
            <w:r w:rsidRPr="008C2972">
              <w:rPr>
                <w:rFonts w:ascii="Arial" w:hAnsi="Arial" w:cs="Arial"/>
                <w:color w:val="000000"/>
                <w:sz w:val="20"/>
                <w:szCs w:val="20"/>
              </w:rPr>
              <w:t>xxx</w:t>
            </w:r>
            <w:proofErr w:type="spellEnd"/>
          </w:p>
        </w:tc>
      </w:tr>
      <w:tr w:rsidR="008C2972" w:rsidRPr="008C2972" w:rsidTr="008C2972">
        <w:trPr>
          <w:trHeight w:val="300"/>
        </w:trPr>
        <w:tc>
          <w:tcPr>
            <w:tcW w:w="2500" w:type="dxa"/>
            <w:tcBorders>
              <w:top w:val="nil"/>
              <w:left w:val="single" w:sz="4" w:space="0" w:color="auto"/>
              <w:bottom w:val="single" w:sz="4" w:space="0" w:color="auto"/>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Contratada: </w:t>
            </w:r>
          </w:p>
        </w:tc>
        <w:tc>
          <w:tcPr>
            <w:tcW w:w="2500" w:type="dxa"/>
            <w:tcBorders>
              <w:top w:val="nil"/>
              <w:left w:val="nil"/>
              <w:bottom w:val="single" w:sz="4" w:space="0" w:color="auto"/>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2500" w:type="dxa"/>
            <w:tcBorders>
              <w:top w:val="nil"/>
              <w:left w:val="nil"/>
              <w:bottom w:val="single" w:sz="4" w:space="0" w:color="auto"/>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250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r>
      <w:tr w:rsidR="008C2972" w:rsidRPr="008C2972" w:rsidTr="008C2972">
        <w:trPr>
          <w:trHeight w:val="300"/>
        </w:trPr>
        <w:tc>
          <w:tcPr>
            <w:tcW w:w="5000" w:type="dxa"/>
            <w:gridSpan w:val="2"/>
            <w:tcBorders>
              <w:top w:val="single" w:sz="4" w:space="0" w:color="auto"/>
              <w:left w:val="single" w:sz="4" w:space="0" w:color="auto"/>
              <w:bottom w:val="single" w:sz="4" w:space="0" w:color="auto"/>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Responsável pela Fiscalização:</w:t>
            </w:r>
          </w:p>
        </w:tc>
        <w:tc>
          <w:tcPr>
            <w:tcW w:w="2500" w:type="dxa"/>
            <w:tcBorders>
              <w:top w:val="nil"/>
              <w:left w:val="nil"/>
              <w:bottom w:val="single" w:sz="4" w:space="0" w:color="auto"/>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250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r>
      <w:tr w:rsidR="008C2972" w:rsidRPr="008C2972" w:rsidTr="008C2972">
        <w:trPr>
          <w:trHeight w:val="300"/>
        </w:trPr>
        <w:tc>
          <w:tcPr>
            <w:tcW w:w="2500" w:type="dxa"/>
            <w:tcBorders>
              <w:top w:val="nil"/>
              <w:left w:val="single" w:sz="4" w:space="0" w:color="auto"/>
              <w:bottom w:val="single" w:sz="4" w:space="0" w:color="auto"/>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Gestor do Contrato:</w:t>
            </w:r>
          </w:p>
        </w:tc>
        <w:tc>
          <w:tcPr>
            <w:tcW w:w="2500" w:type="dxa"/>
            <w:tcBorders>
              <w:top w:val="nil"/>
              <w:left w:val="nil"/>
              <w:bottom w:val="single" w:sz="4" w:space="0" w:color="auto"/>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2500" w:type="dxa"/>
            <w:tcBorders>
              <w:top w:val="nil"/>
              <w:left w:val="nil"/>
              <w:bottom w:val="single" w:sz="4" w:space="0" w:color="auto"/>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250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r>
    </w:tbl>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bCs/>
          <w:i/>
          <w:iCs/>
          <w:sz w:val="20"/>
          <w:szCs w:val="20"/>
        </w:rPr>
      </w:pPr>
      <w:r w:rsidRPr="008C2972">
        <w:rPr>
          <w:rFonts w:ascii="Arial" w:hAnsi="Arial" w:cs="Arial"/>
          <w:bCs/>
          <w:i/>
          <w:iCs/>
          <w:sz w:val="20"/>
          <w:szCs w:val="20"/>
        </w:rPr>
        <w:t>Quantidade de itens vistoriados = X</w:t>
      </w:r>
    </w:p>
    <w:p w:rsidR="008C2972" w:rsidRPr="008C2972" w:rsidRDefault="008C2972" w:rsidP="008C2972">
      <w:pPr>
        <w:jc w:val="center"/>
        <w:rPr>
          <w:rFonts w:ascii="Arial" w:hAnsi="Arial" w:cs="Arial"/>
          <w:bCs/>
          <w:i/>
          <w:iCs/>
          <w:sz w:val="20"/>
          <w:szCs w:val="20"/>
        </w:rPr>
      </w:pPr>
    </w:p>
    <w:tbl>
      <w:tblPr>
        <w:tblW w:w="8400" w:type="dxa"/>
        <w:jc w:val="center"/>
        <w:tblCellMar>
          <w:left w:w="70" w:type="dxa"/>
          <w:right w:w="70" w:type="dxa"/>
        </w:tblCellMar>
        <w:tblLook w:val="04A0" w:firstRow="1" w:lastRow="0" w:firstColumn="1" w:lastColumn="0" w:noHBand="0" w:noVBand="1"/>
      </w:tblPr>
      <w:tblGrid>
        <w:gridCol w:w="2380"/>
        <w:gridCol w:w="1440"/>
        <w:gridCol w:w="2980"/>
        <w:gridCol w:w="1600"/>
      </w:tblGrid>
      <w:tr w:rsidR="008C2972" w:rsidRPr="008C2972" w:rsidTr="008C2972">
        <w:trPr>
          <w:trHeight w:val="300"/>
          <w:jc w:val="center"/>
        </w:trPr>
        <w:tc>
          <w:tcPr>
            <w:tcW w:w="2380" w:type="dxa"/>
            <w:tcBorders>
              <w:top w:val="single" w:sz="4" w:space="0" w:color="auto"/>
              <w:left w:val="single" w:sz="4" w:space="0" w:color="auto"/>
              <w:bottom w:val="nil"/>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1440" w:type="dxa"/>
            <w:tcBorders>
              <w:top w:val="single" w:sz="4" w:space="0" w:color="auto"/>
              <w:left w:val="nil"/>
              <w:bottom w:val="nil"/>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proofErr w:type="spellStart"/>
            <w:r w:rsidRPr="008C2972">
              <w:rPr>
                <w:rFonts w:ascii="Arial" w:hAnsi="Arial" w:cs="Arial"/>
                <w:color w:val="000000"/>
                <w:sz w:val="20"/>
                <w:szCs w:val="20"/>
              </w:rPr>
              <w:t>Qte</w:t>
            </w:r>
            <w:proofErr w:type="spellEnd"/>
            <w:r w:rsidRPr="008C2972">
              <w:rPr>
                <w:rFonts w:ascii="Arial" w:hAnsi="Arial" w:cs="Arial"/>
                <w:color w:val="000000"/>
                <w:sz w:val="20"/>
                <w:szCs w:val="20"/>
              </w:rPr>
              <w:t>.</w:t>
            </w:r>
          </w:p>
        </w:tc>
        <w:tc>
          <w:tcPr>
            <w:tcW w:w="2980" w:type="dxa"/>
            <w:tcBorders>
              <w:top w:val="single" w:sz="4" w:space="0" w:color="auto"/>
              <w:left w:val="nil"/>
              <w:bottom w:val="nil"/>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Equivalência (e)</w:t>
            </w:r>
          </w:p>
        </w:tc>
        <w:tc>
          <w:tcPr>
            <w:tcW w:w="1600" w:type="dxa"/>
            <w:tcBorders>
              <w:top w:val="single" w:sz="4" w:space="0" w:color="auto"/>
              <w:left w:val="nil"/>
              <w:bottom w:val="nil"/>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Pontos obtidos</w:t>
            </w:r>
          </w:p>
        </w:tc>
      </w:tr>
      <w:tr w:rsidR="008C2972" w:rsidRPr="008C2972" w:rsidTr="008C2972">
        <w:trPr>
          <w:trHeight w:val="300"/>
          <w:jc w:val="center"/>
        </w:trPr>
        <w:tc>
          <w:tcPr>
            <w:tcW w:w="2380"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1440" w:type="dxa"/>
            <w:tcBorders>
              <w:top w:val="nil"/>
              <w:left w:val="nil"/>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(a)</w:t>
            </w:r>
          </w:p>
        </w:tc>
        <w:tc>
          <w:tcPr>
            <w:tcW w:w="298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1600" w:type="dxa"/>
            <w:tcBorders>
              <w:top w:val="nil"/>
              <w:left w:val="nil"/>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(y = a x e)</w:t>
            </w:r>
          </w:p>
        </w:tc>
      </w:tr>
      <w:tr w:rsidR="008C2972" w:rsidRPr="008C2972" w:rsidTr="008C2972">
        <w:trPr>
          <w:trHeight w:val="300"/>
          <w:jc w:val="center"/>
        </w:trPr>
        <w:tc>
          <w:tcPr>
            <w:tcW w:w="2380"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Quantidade de ótimo =</w:t>
            </w:r>
          </w:p>
        </w:tc>
        <w:tc>
          <w:tcPr>
            <w:tcW w:w="1440" w:type="dxa"/>
            <w:tcBorders>
              <w:top w:val="nil"/>
              <w:left w:val="nil"/>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 </w:t>
            </w:r>
          </w:p>
        </w:tc>
        <w:tc>
          <w:tcPr>
            <w:tcW w:w="298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x 100 (Ótimo) =</w:t>
            </w:r>
          </w:p>
        </w:tc>
        <w:tc>
          <w:tcPr>
            <w:tcW w:w="160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r>
      <w:tr w:rsidR="008C2972" w:rsidRPr="008C2972" w:rsidTr="008C2972">
        <w:trPr>
          <w:trHeight w:val="300"/>
          <w:jc w:val="center"/>
        </w:trPr>
        <w:tc>
          <w:tcPr>
            <w:tcW w:w="2380"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Quantidade de bom =</w:t>
            </w:r>
          </w:p>
        </w:tc>
        <w:tc>
          <w:tcPr>
            <w:tcW w:w="1440" w:type="dxa"/>
            <w:tcBorders>
              <w:top w:val="nil"/>
              <w:left w:val="nil"/>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 </w:t>
            </w:r>
          </w:p>
        </w:tc>
        <w:tc>
          <w:tcPr>
            <w:tcW w:w="298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x 75</w:t>
            </w:r>
            <w:proofErr w:type="gramStart"/>
            <w:r w:rsidRPr="008C2972">
              <w:rPr>
                <w:rFonts w:ascii="Arial" w:hAnsi="Arial" w:cs="Arial"/>
                <w:color w:val="000000"/>
                <w:sz w:val="20"/>
                <w:szCs w:val="20"/>
              </w:rPr>
              <w:t xml:space="preserve">   </w:t>
            </w:r>
            <w:proofErr w:type="gramEnd"/>
            <w:r w:rsidRPr="008C2972">
              <w:rPr>
                <w:rFonts w:ascii="Arial" w:hAnsi="Arial" w:cs="Arial"/>
                <w:color w:val="000000"/>
                <w:sz w:val="20"/>
                <w:szCs w:val="20"/>
              </w:rPr>
              <w:t>(Bom) =</w:t>
            </w:r>
          </w:p>
        </w:tc>
        <w:tc>
          <w:tcPr>
            <w:tcW w:w="160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r>
      <w:tr w:rsidR="008C2972" w:rsidRPr="008C2972" w:rsidTr="008C2972">
        <w:trPr>
          <w:trHeight w:val="300"/>
          <w:jc w:val="center"/>
        </w:trPr>
        <w:tc>
          <w:tcPr>
            <w:tcW w:w="2380"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Quantidade de ruim =</w:t>
            </w:r>
          </w:p>
        </w:tc>
        <w:tc>
          <w:tcPr>
            <w:tcW w:w="1440" w:type="dxa"/>
            <w:tcBorders>
              <w:top w:val="nil"/>
              <w:left w:val="nil"/>
              <w:bottom w:val="single" w:sz="4" w:space="0" w:color="auto"/>
              <w:right w:val="single" w:sz="4" w:space="0" w:color="auto"/>
            </w:tcBorders>
            <w:noWrap/>
            <w:vAlign w:val="bottom"/>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 </w:t>
            </w:r>
          </w:p>
        </w:tc>
        <w:tc>
          <w:tcPr>
            <w:tcW w:w="298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x 50</w:t>
            </w:r>
            <w:proofErr w:type="gramStart"/>
            <w:r w:rsidRPr="008C2972">
              <w:rPr>
                <w:rFonts w:ascii="Arial" w:hAnsi="Arial" w:cs="Arial"/>
                <w:color w:val="000000"/>
                <w:sz w:val="20"/>
                <w:szCs w:val="20"/>
              </w:rPr>
              <w:t xml:space="preserve">   </w:t>
            </w:r>
            <w:proofErr w:type="gramEnd"/>
            <w:r w:rsidRPr="008C2972">
              <w:rPr>
                <w:rFonts w:ascii="Arial" w:hAnsi="Arial" w:cs="Arial"/>
                <w:color w:val="000000"/>
                <w:sz w:val="20"/>
                <w:szCs w:val="20"/>
              </w:rPr>
              <w:t>(Ruim) =</w:t>
            </w:r>
          </w:p>
        </w:tc>
        <w:tc>
          <w:tcPr>
            <w:tcW w:w="160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r>
      <w:tr w:rsidR="008C2972" w:rsidRPr="008C2972" w:rsidTr="008C2972">
        <w:trPr>
          <w:trHeight w:val="375"/>
          <w:jc w:val="center"/>
        </w:trPr>
        <w:tc>
          <w:tcPr>
            <w:tcW w:w="2380" w:type="dxa"/>
            <w:tcBorders>
              <w:top w:val="single" w:sz="4" w:space="0" w:color="auto"/>
              <w:right w:val="single" w:sz="4" w:space="0" w:color="auto"/>
            </w:tcBorders>
            <w:noWrap/>
            <w:vAlign w:val="bottom"/>
            <w:hideMark/>
          </w:tcPr>
          <w:p w:rsidR="008C2972" w:rsidRPr="008C2972" w:rsidRDefault="008C2972" w:rsidP="008C2972">
            <w:pPr>
              <w:jc w:val="center"/>
              <w:rPr>
                <w:rFonts w:ascii="Arial" w:hAnsi="Arial" w:cs="Arial"/>
                <w:bCs/>
                <w:color w:val="000000"/>
                <w:sz w:val="20"/>
                <w:szCs w:val="20"/>
              </w:rPr>
            </w:pPr>
            <w:r w:rsidRPr="008C2972">
              <w:rPr>
                <w:rFonts w:ascii="Arial" w:hAnsi="Arial" w:cs="Arial"/>
                <w:bCs/>
                <w:color w:val="000000"/>
                <w:sz w:val="20"/>
                <w:szCs w:val="20"/>
              </w:rPr>
              <w:t xml:space="preserve">                     TOTAL</w:t>
            </w:r>
          </w:p>
        </w:tc>
        <w:tc>
          <w:tcPr>
            <w:tcW w:w="4420" w:type="dxa"/>
            <w:gridSpan w:val="2"/>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160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r>
    </w:tbl>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sz w:val="20"/>
          <w:szCs w:val="20"/>
        </w:rPr>
      </w:pPr>
      <w:r w:rsidRPr="008C2972">
        <w:rPr>
          <w:rFonts w:ascii="Arial" w:hAnsi="Arial" w:cs="Arial"/>
          <w:sz w:val="20"/>
          <w:szCs w:val="20"/>
        </w:rPr>
        <w:t xml:space="preserve">A nota N será obtida mediante o resultado do somatório dos pontos obtidos </w:t>
      </w:r>
      <w:r w:rsidRPr="008C2972">
        <w:rPr>
          <w:rFonts w:ascii="Arial" w:hAnsi="Arial" w:cs="Arial"/>
          <w:bCs/>
          <w:sz w:val="20"/>
          <w:szCs w:val="20"/>
        </w:rPr>
        <w:t xml:space="preserve">(Y) </w:t>
      </w:r>
      <w:r w:rsidRPr="008C2972">
        <w:rPr>
          <w:rFonts w:ascii="Arial" w:hAnsi="Arial" w:cs="Arial"/>
          <w:sz w:val="20"/>
          <w:szCs w:val="20"/>
        </w:rPr>
        <w:t xml:space="preserve">dividido pelo número de itens vistoriados </w:t>
      </w:r>
      <w:r w:rsidRPr="008C2972">
        <w:rPr>
          <w:rFonts w:ascii="Arial" w:hAnsi="Arial" w:cs="Arial"/>
          <w:bCs/>
          <w:sz w:val="20"/>
          <w:szCs w:val="20"/>
        </w:rPr>
        <w:t>(X)</w:t>
      </w:r>
      <w:r w:rsidRPr="008C2972">
        <w:rPr>
          <w:rFonts w:ascii="Arial" w:hAnsi="Arial" w:cs="Arial"/>
          <w:sz w:val="20"/>
          <w:szCs w:val="20"/>
        </w:rPr>
        <w:t>.</w:t>
      </w:r>
    </w:p>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bCs/>
          <w:sz w:val="20"/>
          <w:szCs w:val="20"/>
        </w:rPr>
      </w:pPr>
      <w:r w:rsidRPr="008C2972">
        <w:rPr>
          <w:rFonts w:ascii="Arial" w:hAnsi="Arial" w:cs="Arial"/>
          <w:noProof/>
          <w:sz w:val="20"/>
          <w:szCs w:val="20"/>
        </w:rPr>
        <w:drawing>
          <wp:inline distT="0" distB="0" distL="0" distR="0" wp14:anchorId="03BD68F4" wp14:editId="14701350">
            <wp:extent cx="1554480" cy="640080"/>
            <wp:effectExtent l="0" t="0" r="7620" b="7620"/>
            <wp:docPr id="102" name="Imagem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4480" cy="640080"/>
                    </a:xfrm>
                    <a:prstGeom prst="rect">
                      <a:avLst/>
                    </a:prstGeom>
                    <a:noFill/>
                    <a:ln>
                      <a:noFill/>
                    </a:ln>
                  </pic:spPr>
                </pic:pic>
              </a:graphicData>
            </a:graphic>
          </wp:inline>
        </w:drawing>
      </w:r>
    </w:p>
    <w:p w:rsidR="008C2972" w:rsidRPr="008C2972" w:rsidRDefault="008C2972" w:rsidP="008C2972">
      <w:pPr>
        <w:jc w:val="center"/>
        <w:rPr>
          <w:rFonts w:ascii="Arial" w:hAnsi="Arial" w:cs="Arial"/>
          <w:bCs/>
          <w:sz w:val="20"/>
          <w:szCs w:val="20"/>
        </w:rPr>
      </w:pPr>
    </w:p>
    <w:p w:rsidR="008C2972" w:rsidRPr="008C2972" w:rsidRDefault="008C2972" w:rsidP="008C2972">
      <w:pPr>
        <w:jc w:val="center"/>
        <w:rPr>
          <w:rFonts w:ascii="Arial" w:hAnsi="Arial" w:cs="Arial"/>
          <w:bCs/>
          <w:sz w:val="20"/>
          <w:szCs w:val="20"/>
        </w:rPr>
      </w:pPr>
    </w:p>
    <w:p w:rsidR="008C2972" w:rsidRPr="008C2972" w:rsidRDefault="008C2972" w:rsidP="008C2972">
      <w:pPr>
        <w:jc w:val="center"/>
        <w:rPr>
          <w:rFonts w:ascii="Arial" w:hAnsi="Arial" w:cs="Arial"/>
          <w:bCs/>
          <w:sz w:val="20"/>
          <w:szCs w:val="20"/>
        </w:rPr>
      </w:pPr>
      <w:r w:rsidRPr="008C2972">
        <w:rPr>
          <w:rFonts w:ascii="Arial" w:hAnsi="Arial" w:cs="Arial"/>
          <w:bCs/>
          <w:sz w:val="20"/>
          <w:szCs w:val="20"/>
        </w:rPr>
        <w:t>RESULTADO FINAL:</w:t>
      </w:r>
    </w:p>
    <w:p w:rsidR="008C2972" w:rsidRPr="008C2972" w:rsidRDefault="008C2972" w:rsidP="008C2972">
      <w:pPr>
        <w:jc w:val="center"/>
        <w:rPr>
          <w:rFonts w:ascii="Arial" w:hAnsi="Arial" w:cs="Arial"/>
          <w:bCs/>
          <w:sz w:val="20"/>
          <w:szCs w:val="20"/>
        </w:rPr>
      </w:pPr>
    </w:p>
    <w:tbl>
      <w:tblPr>
        <w:tblW w:w="4552" w:type="dxa"/>
        <w:jc w:val="center"/>
        <w:tblCellMar>
          <w:left w:w="70" w:type="dxa"/>
          <w:right w:w="70" w:type="dxa"/>
        </w:tblCellMar>
        <w:tblLook w:val="04A0" w:firstRow="1" w:lastRow="0" w:firstColumn="1" w:lastColumn="0" w:noHBand="0" w:noVBand="1"/>
      </w:tblPr>
      <w:tblGrid>
        <w:gridCol w:w="2657"/>
        <w:gridCol w:w="1895"/>
      </w:tblGrid>
      <w:tr w:rsidR="008C2972" w:rsidRPr="008C2972" w:rsidTr="008C2972">
        <w:trPr>
          <w:trHeight w:val="300"/>
          <w:jc w:val="center"/>
        </w:trPr>
        <w:tc>
          <w:tcPr>
            <w:tcW w:w="2657" w:type="dxa"/>
            <w:tcBorders>
              <w:top w:val="single" w:sz="4" w:space="0" w:color="auto"/>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Liberação total da fatura</w:t>
            </w:r>
          </w:p>
        </w:tc>
        <w:tc>
          <w:tcPr>
            <w:tcW w:w="1895" w:type="dxa"/>
            <w:tcBorders>
              <w:top w:val="single" w:sz="4" w:space="0" w:color="auto"/>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N </w:t>
            </w:r>
            <w:r w:rsidRPr="008C2972">
              <w:rPr>
                <w:rStyle w:val="st"/>
                <w:rFonts w:ascii="Arial" w:eastAsiaTheme="majorEastAsia" w:hAnsi="Arial" w:cs="Arial"/>
                <w:sz w:val="20"/>
                <w:szCs w:val="20"/>
              </w:rPr>
              <w:t>≥ 90</w:t>
            </w:r>
          </w:p>
        </w:tc>
      </w:tr>
      <w:tr w:rsidR="008C2972" w:rsidRPr="008C2972" w:rsidTr="008C2972">
        <w:trPr>
          <w:trHeight w:val="300"/>
          <w:jc w:val="center"/>
        </w:trPr>
        <w:tc>
          <w:tcPr>
            <w:tcW w:w="2657"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Liberação de 89% da fatura</w:t>
            </w:r>
          </w:p>
        </w:tc>
        <w:tc>
          <w:tcPr>
            <w:tcW w:w="1895"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77 </w:t>
            </w:r>
            <w:r w:rsidRPr="008C2972">
              <w:rPr>
                <w:rStyle w:val="st"/>
                <w:rFonts w:ascii="Arial" w:eastAsiaTheme="majorEastAsia" w:hAnsi="Arial" w:cs="Arial"/>
                <w:sz w:val="20"/>
                <w:szCs w:val="20"/>
              </w:rPr>
              <w:t>≤ N ≤ 89</w:t>
            </w:r>
          </w:p>
        </w:tc>
      </w:tr>
      <w:tr w:rsidR="008C2972" w:rsidRPr="008C2972" w:rsidTr="008C2972">
        <w:trPr>
          <w:trHeight w:val="300"/>
          <w:jc w:val="center"/>
        </w:trPr>
        <w:tc>
          <w:tcPr>
            <w:tcW w:w="2657"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Liberação de 76% da fatura</w:t>
            </w:r>
          </w:p>
        </w:tc>
        <w:tc>
          <w:tcPr>
            <w:tcW w:w="1895"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64 </w:t>
            </w:r>
            <w:r w:rsidRPr="008C2972">
              <w:rPr>
                <w:rStyle w:val="st"/>
                <w:rFonts w:ascii="Arial" w:eastAsiaTheme="majorEastAsia" w:hAnsi="Arial" w:cs="Arial"/>
                <w:sz w:val="20"/>
                <w:szCs w:val="20"/>
              </w:rPr>
              <w:t>≤ N ≤ 76</w:t>
            </w:r>
          </w:p>
        </w:tc>
      </w:tr>
      <w:tr w:rsidR="008C2972" w:rsidRPr="008C2972" w:rsidTr="008C2972">
        <w:trPr>
          <w:trHeight w:val="300"/>
          <w:jc w:val="center"/>
        </w:trPr>
        <w:tc>
          <w:tcPr>
            <w:tcW w:w="2657"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Liberação de 63% da fatura</w:t>
            </w:r>
          </w:p>
        </w:tc>
        <w:tc>
          <w:tcPr>
            <w:tcW w:w="1895"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51 </w:t>
            </w:r>
            <w:r w:rsidRPr="008C2972">
              <w:rPr>
                <w:rStyle w:val="st"/>
                <w:rFonts w:ascii="Arial" w:eastAsiaTheme="majorEastAsia" w:hAnsi="Arial" w:cs="Arial"/>
                <w:sz w:val="20"/>
                <w:szCs w:val="20"/>
              </w:rPr>
              <w:t>≤ N ≤ 63</w:t>
            </w:r>
          </w:p>
        </w:tc>
      </w:tr>
      <w:tr w:rsidR="008C2972" w:rsidRPr="008C2972" w:rsidTr="008C2972">
        <w:trPr>
          <w:trHeight w:val="300"/>
          <w:jc w:val="center"/>
        </w:trPr>
        <w:tc>
          <w:tcPr>
            <w:tcW w:w="2657"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Liberação de 50% da fatura</w:t>
            </w:r>
          </w:p>
        </w:tc>
        <w:tc>
          <w:tcPr>
            <w:tcW w:w="1895"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N </w:t>
            </w:r>
            <w:r w:rsidRPr="008C2972">
              <w:rPr>
                <w:rStyle w:val="st"/>
                <w:rFonts w:ascii="Arial" w:eastAsiaTheme="majorEastAsia" w:hAnsi="Arial" w:cs="Arial"/>
                <w:sz w:val="20"/>
                <w:szCs w:val="20"/>
              </w:rPr>
              <w:t>≤ 50</w:t>
            </w:r>
          </w:p>
        </w:tc>
      </w:tr>
    </w:tbl>
    <w:p w:rsidR="008C2972" w:rsidRPr="008C2972" w:rsidRDefault="008C2972" w:rsidP="008C2972">
      <w:pPr>
        <w:jc w:val="center"/>
        <w:rPr>
          <w:rFonts w:ascii="Arial" w:hAnsi="Arial" w:cs="Arial"/>
          <w:sz w:val="20"/>
          <w:szCs w:val="20"/>
        </w:rPr>
      </w:pPr>
    </w:p>
    <w:p w:rsidR="008C2972" w:rsidRPr="008C2972" w:rsidRDefault="008C2972" w:rsidP="008C2972">
      <w:pPr>
        <w:jc w:val="center"/>
        <w:rPr>
          <w:rFonts w:ascii="Arial" w:hAnsi="Arial" w:cs="Arial"/>
          <w:sz w:val="20"/>
          <w:szCs w:val="20"/>
        </w:rPr>
      </w:pPr>
    </w:p>
    <w:tbl>
      <w:tblPr>
        <w:tblW w:w="3580" w:type="dxa"/>
        <w:jc w:val="center"/>
        <w:tblCellMar>
          <w:left w:w="70" w:type="dxa"/>
          <w:right w:w="70" w:type="dxa"/>
        </w:tblCellMar>
        <w:tblLook w:val="04A0" w:firstRow="1" w:lastRow="0" w:firstColumn="1" w:lastColumn="0" w:noHBand="0" w:noVBand="1"/>
      </w:tblPr>
      <w:tblGrid>
        <w:gridCol w:w="960"/>
        <w:gridCol w:w="2620"/>
      </w:tblGrid>
      <w:tr w:rsidR="008C2972" w:rsidRPr="008C2972" w:rsidTr="008C2972">
        <w:trPr>
          <w:trHeight w:val="900"/>
          <w:jc w:val="center"/>
        </w:trPr>
        <w:tc>
          <w:tcPr>
            <w:tcW w:w="960" w:type="dxa"/>
            <w:tcBorders>
              <w:top w:val="single" w:sz="4" w:space="0" w:color="auto"/>
              <w:left w:val="single" w:sz="4" w:space="0" w:color="auto"/>
              <w:bottom w:val="single" w:sz="4" w:space="0" w:color="auto"/>
              <w:right w:val="single" w:sz="4" w:space="0" w:color="auto"/>
            </w:tcBorders>
            <w:noWrap/>
            <w:vAlign w:val="center"/>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Nota:</w:t>
            </w:r>
          </w:p>
        </w:tc>
        <w:tc>
          <w:tcPr>
            <w:tcW w:w="2620" w:type="dxa"/>
            <w:tcBorders>
              <w:top w:val="single" w:sz="4" w:space="0" w:color="auto"/>
              <w:left w:val="nil"/>
              <w:bottom w:val="single" w:sz="4" w:space="0" w:color="auto"/>
              <w:right w:val="single" w:sz="4" w:space="0" w:color="auto"/>
            </w:tcBorders>
            <w:vAlign w:val="center"/>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Assinatura do Responsável pela Fiscalização:</w:t>
            </w:r>
          </w:p>
        </w:tc>
      </w:tr>
      <w:tr w:rsidR="008C2972" w:rsidRPr="008C2972" w:rsidTr="008C2972">
        <w:trPr>
          <w:trHeight w:val="900"/>
          <w:jc w:val="center"/>
        </w:trPr>
        <w:tc>
          <w:tcPr>
            <w:tcW w:w="960" w:type="dxa"/>
            <w:tcBorders>
              <w:top w:val="nil"/>
              <w:left w:val="single" w:sz="4" w:space="0" w:color="auto"/>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2620"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r>
    </w:tbl>
    <w:p w:rsidR="008C2972" w:rsidRPr="008C2972" w:rsidRDefault="008C2972" w:rsidP="008C2972">
      <w:pPr>
        <w:pStyle w:val="Default"/>
        <w:ind w:firstLine="360"/>
        <w:rPr>
          <w:sz w:val="20"/>
          <w:szCs w:val="20"/>
        </w:rPr>
      </w:pPr>
    </w:p>
    <w:p w:rsidR="008C2972" w:rsidRPr="008C2972" w:rsidRDefault="008C2972" w:rsidP="008C2972">
      <w:pPr>
        <w:pStyle w:val="Default"/>
        <w:spacing w:line="360" w:lineRule="auto"/>
        <w:jc w:val="both"/>
        <w:rPr>
          <w:sz w:val="20"/>
          <w:szCs w:val="20"/>
        </w:rPr>
        <w:sectPr w:rsidR="008C2972" w:rsidRPr="008C2972" w:rsidSect="008C2972">
          <w:footerReference w:type="default" r:id="rId21"/>
          <w:pgSz w:w="11906" w:h="16838"/>
          <w:pgMar w:top="2127" w:right="1701" w:bottom="2127" w:left="1701" w:header="709" w:footer="709" w:gutter="0"/>
          <w:cols w:space="708"/>
          <w:docGrid w:linePitch="360"/>
        </w:sectPr>
      </w:pPr>
    </w:p>
    <w:p w:rsidR="008C2972" w:rsidRPr="008C2972" w:rsidRDefault="008C2972" w:rsidP="008C2972">
      <w:pPr>
        <w:jc w:val="center"/>
        <w:rPr>
          <w:rFonts w:ascii="Arial" w:hAnsi="Arial" w:cs="Arial"/>
          <w:sz w:val="20"/>
          <w:szCs w:val="20"/>
        </w:rPr>
      </w:pPr>
      <w:bookmarkStart w:id="34" w:name="_Hlk532384831"/>
      <w:r w:rsidRPr="008C2972">
        <w:rPr>
          <w:rFonts w:ascii="Arial" w:hAnsi="Arial" w:cs="Arial"/>
          <w:sz w:val="20"/>
          <w:szCs w:val="20"/>
        </w:rPr>
        <w:lastRenderedPageBreak/>
        <w:t>INDICE DE MEDIÇÃO DE RESULTADOS – IMR</w:t>
      </w:r>
    </w:p>
    <w:bookmarkEnd w:id="34"/>
    <w:p w:rsidR="008C2972" w:rsidRPr="008C2972" w:rsidRDefault="008C2972" w:rsidP="008C2972">
      <w:pPr>
        <w:rPr>
          <w:rFonts w:ascii="Arial" w:hAnsi="Arial" w:cs="Arial"/>
          <w:sz w:val="20"/>
          <w:szCs w:val="20"/>
        </w:rPr>
      </w:pPr>
    </w:p>
    <w:tbl>
      <w:tblPr>
        <w:tblW w:w="14480" w:type="dxa"/>
        <w:tblInd w:w="-654" w:type="dxa"/>
        <w:tblCellMar>
          <w:left w:w="70" w:type="dxa"/>
          <w:right w:w="70" w:type="dxa"/>
        </w:tblCellMar>
        <w:tblLook w:val="04A0" w:firstRow="1" w:lastRow="0" w:firstColumn="1" w:lastColumn="0" w:noHBand="0" w:noVBand="1"/>
      </w:tblPr>
      <w:tblGrid>
        <w:gridCol w:w="368"/>
        <w:gridCol w:w="8318"/>
        <w:gridCol w:w="989"/>
        <w:gridCol w:w="531"/>
        <w:gridCol w:w="1486"/>
        <w:gridCol w:w="639"/>
        <w:gridCol w:w="645"/>
        <w:gridCol w:w="1302"/>
        <w:gridCol w:w="202"/>
      </w:tblGrid>
      <w:tr w:rsidR="008C2972" w:rsidRPr="008C2972" w:rsidTr="008C2972">
        <w:trPr>
          <w:gridAfter w:val="1"/>
          <w:wAfter w:w="202" w:type="dxa"/>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bookmarkStart w:id="35" w:name="_Hlk532384645"/>
            <w:r w:rsidRPr="008C2972">
              <w:rPr>
                <w:rFonts w:ascii="Arial" w:hAnsi="Arial" w:cs="Arial"/>
                <w:sz w:val="20"/>
                <w:szCs w:val="20"/>
              </w:rPr>
              <w:t> </w:t>
            </w:r>
          </w:p>
        </w:tc>
        <w:tc>
          <w:tcPr>
            <w:tcW w:w="12608" w:type="dxa"/>
            <w:gridSpan w:val="6"/>
            <w:tcBorders>
              <w:top w:val="single" w:sz="4" w:space="0" w:color="auto"/>
              <w:left w:val="single" w:sz="4" w:space="0" w:color="auto"/>
              <w:bottom w:val="nil"/>
              <w:right w:val="single" w:sz="4" w:space="0" w:color="000000"/>
            </w:tcBorders>
            <w:shd w:val="clear" w:color="000000" w:fill="BFBFBF"/>
            <w:noWrap/>
            <w:vAlign w:val="center"/>
            <w:hideMark/>
          </w:tcPr>
          <w:p w:rsidR="008C2972" w:rsidRPr="008C2972" w:rsidRDefault="008C2972" w:rsidP="008C2972">
            <w:pPr>
              <w:jc w:val="center"/>
              <w:rPr>
                <w:rFonts w:ascii="Arial" w:hAnsi="Arial" w:cs="Arial"/>
                <w:bCs/>
                <w:sz w:val="20"/>
                <w:szCs w:val="20"/>
              </w:rPr>
            </w:pPr>
            <w:r w:rsidRPr="008C2972">
              <w:rPr>
                <w:rFonts w:ascii="Arial" w:hAnsi="Arial" w:cs="Arial"/>
                <w:bCs/>
                <w:sz w:val="20"/>
                <w:szCs w:val="20"/>
              </w:rPr>
              <w:t xml:space="preserve">FORMULÁRIO DE FISCALIZAÇÃO </w:t>
            </w:r>
          </w:p>
        </w:tc>
        <w:tc>
          <w:tcPr>
            <w:tcW w:w="1302" w:type="dxa"/>
            <w:tcBorders>
              <w:top w:val="single" w:sz="4" w:space="0" w:color="auto"/>
              <w:left w:val="nil"/>
              <w:bottom w:val="nil"/>
              <w:right w:val="single" w:sz="4" w:space="0" w:color="000000"/>
            </w:tcBorders>
            <w:shd w:val="clear" w:color="000000" w:fill="FFFFFF"/>
            <w:noWrap/>
            <w:vAlign w:val="bottom"/>
            <w:hideMark/>
          </w:tcPr>
          <w:p w:rsidR="008C2972" w:rsidRPr="008C2972" w:rsidRDefault="008C2972" w:rsidP="008C2972">
            <w:pPr>
              <w:jc w:val="center"/>
              <w:rPr>
                <w:rFonts w:ascii="Arial" w:hAnsi="Arial" w:cs="Arial"/>
                <w:sz w:val="20"/>
                <w:szCs w:val="20"/>
              </w:rPr>
            </w:pPr>
            <w:r w:rsidRPr="008C2972">
              <w:rPr>
                <w:rFonts w:ascii="Arial" w:hAnsi="Arial" w:cs="Arial"/>
                <w:sz w:val="20"/>
                <w:szCs w:val="20"/>
              </w:rPr>
              <w:t>Data</w:t>
            </w:r>
          </w:p>
        </w:tc>
      </w:tr>
      <w:tr w:rsidR="008C2972" w:rsidRPr="008C2972" w:rsidTr="008C2972">
        <w:trPr>
          <w:gridAfter w:val="1"/>
          <w:wAfter w:w="202" w:type="dxa"/>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608" w:type="dxa"/>
            <w:gridSpan w:val="6"/>
            <w:tcBorders>
              <w:top w:val="nil"/>
              <w:left w:val="single" w:sz="4" w:space="0" w:color="auto"/>
              <w:bottom w:val="single" w:sz="4" w:space="0" w:color="auto"/>
              <w:right w:val="single" w:sz="4" w:space="0" w:color="000000"/>
            </w:tcBorders>
            <w:shd w:val="clear" w:color="000000" w:fill="BFBFBF"/>
            <w:noWrap/>
            <w:vAlign w:val="center"/>
            <w:hideMark/>
          </w:tcPr>
          <w:p w:rsidR="008C2972" w:rsidRPr="008C2972" w:rsidRDefault="008C2972" w:rsidP="008C2972">
            <w:pPr>
              <w:jc w:val="center"/>
              <w:rPr>
                <w:rFonts w:ascii="Arial" w:hAnsi="Arial" w:cs="Arial"/>
                <w:bCs/>
                <w:sz w:val="20"/>
                <w:szCs w:val="20"/>
              </w:rPr>
            </w:pPr>
            <w:r w:rsidRPr="008C2972">
              <w:rPr>
                <w:rFonts w:ascii="Arial" w:hAnsi="Arial" w:cs="Arial"/>
                <w:bCs/>
                <w:sz w:val="20"/>
                <w:szCs w:val="20"/>
              </w:rPr>
              <w:t>AVALIAÇÃO DE SERVIÇOS</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jc w:val="center"/>
              <w:rPr>
                <w:rFonts w:ascii="Arial" w:hAnsi="Arial" w:cs="Arial"/>
                <w:sz w:val="20"/>
                <w:szCs w:val="20"/>
              </w:rPr>
            </w:pPr>
            <w:r w:rsidRPr="008C2972">
              <w:rPr>
                <w:rFonts w:ascii="Arial" w:hAnsi="Arial" w:cs="Arial"/>
                <w:sz w:val="20"/>
                <w:szCs w:val="20"/>
              </w:rPr>
              <w:t> </w:t>
            </w:r>
          </w:p>
        </w:tc>
      </w:tr>
      <w:tr w:rsidR="008C2972" w:rsidRPr="008C2972" w:rsidTr="008C2972">
        <w:trPr>
          <w:trHeight w:val="199"/>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8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656" w:type="dxa"/>
            <w:gridSpan w:val="3"/>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645"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gridAfter w:val="1"/>
          <w:wAfter w:w="202" w:type="dxa"/>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910" w:type="dxa"/>
            <w:gridSpan w:val="7"/>
            <w:tcBorders>
              <w:top w:val="nil"/>
              <w:left w:val="nil"/>
              <w:bottom w:val="nil"/>
              <w:right w:val="nil"/>
            </w:tcBorders>
            <w:shd w:val="clear" w:color="000000" w:fill="FFFFFF"/>
            <w:noWrap/>
            <w:vAlign w:val="bottom"/>
            <w:hideMark/>
          </w:tcPr>
          <w:p w:rsidR="008C2972" w:rsidRPr="008C2972" w:rsidRDefault="008C2972" w:rsidP="008C2972">
            <w:pPr>
              <w:jc w:val="center"/>
              <w:rPr>
                <w:rFonts w:ascii="Arial" w:hAnsi="Arial" w:cs="Arial"/>
                <w:bCs/>
                <w:sz w:val="20"/>
                <w:szCs w:val="20"/>
              </w:rPr>
            </w:pPr>
            <w:r w:rsidRPr="008C2972">
              <w:rPr>
                <w:rFonts w:ascii="Arial" w:hAnsi="Arial" w:cs="Arial"/>
                <w:bCs/>
                <w:sz w:val="20"/>
                <w:szCs w:val="20"/>
              </w:rPr>
              <w:t>ESPECIFICAÇÕES TÉCNICAS E BOAS PRÁTICAS</w:t>
            </w:r>
          </w:p>
        </w:tc>
      </w:tr>
      <w:tr w:rsidR="008C2972" w:rsidRPr="008C2972" w:rsidTr="008C2972">
        <w:trPr>
          <w:trHeight w:val="199"/>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520" w:type="dxa"/>
            <w:gridSpan w:val="2"/>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6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520" w:type="dxa"/>
            <w:gridSpan w:val="2"/>
            <w:tcBorders>
              <w:top w:val="single" w:sz="4" w:space="0" w:color="auto"/>
              <w:left w:val="single" w:sz="4" w:space="0" w:color="auto"/>
              <w:bottom w:val="nil"/>
              <w:right w:val="single" w:sz="4" w:space="0" w:color="auto"/>
            </w:tcBorders>
            <w:noWrap/>
            <w:vAlign w:val="center"/>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ÓTIMO</w:t>
            </w:r>
          </w:p>
        </w:tc>
        <w:tc>
          <w:tcPr>
            <w:tcW w:w="1486" w:type="dxa"/>
            <w:tcBorders>
              <w:top w:val="single" w:sz="4" w:space="0" w:color="auto"/>
              <w:left w:val="nil"/>
              <w:bottom w:val="nil"/>
              <w:right w:val="single" w:sz="4" w:space="0" w:color="auto"/>
            </w:tcBorders>
            <w:noWrap/>
            <w:vAlign w:val="center"/>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BOM</w:t>
            </w:r>
          </w:p>
        </w:tc>
        <w:tc>
          <w:tcPr>
            <w:tcW w:w="1284" w:type="dxa"/>
            <w:gridSpan w:val="2"/>
            <w:tcBorders>
              <w:top w:val="single" w:sz="4" w:space="0" w:color="auto"/>
              <w:left w:val="nil"/>
              <w:bottom w:val="nil"/>
              <w:right w:val="single" w:sz="4" w:space="0" w:color="auto"/>
            </w:tcBorders>
            <w:noWrap/>
            <w:vAlign w:val="center"/>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 xml:space="preserve">RUIM </w:t>
            </w:r>
          </w:p>
        </w:tc>
        <w:tc>
          <w:tcPr>
            <w:tcW w:w="1302" w:type="dxa"/>
            <w:tcBorders>
              <w:top w:val="single" w:sz="4" w:space="0" w:color="auto"/>
              <w:left w:val="nil"/>
              <w:bottom w:val="nil"/>
              <w:right w:val="single" w:sz="4" w:space="0" w:color="auto"/>
            </w:tcBorders>
            <w:vAlign w:val="center"/>
            <w:hideMark/>
          </w:tcPr>
          <w:p w:rsidR="008C2972" w:rsidRPr="008C2972" w:rsidRDefault="008C2972" w:rsidP="008C2972">
            <w:pPr>
              <w:jc w:val="center"/>
              <w:rPr>
                <w:rFonts w:ascii="Arial" w:hAnsi="Arial" w:cs="Arial"/>
                <w:color w:val="000000"/>
                <w:sz w:val="20"/>
                <w:szCs w:val="20"/>
              </w:rPr>
            </w:pPr>
            <w:r w:rsidRPr="008C2972">
              <w:rPr>
                <w:rFonts w:ascii="Arial" w:hAnsi="Arial" w:cs="Arial"/>
                <w:color w:val="000000"/>
                <w:sz w:val="20"/>
                <w:szCs w:val="20"/>
              </w:rPr>
              <w:t>Não se aplica</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6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single" w:sz="4" w:space="0" w:color="auto"/>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Empregado uniformizado e identificado</w:t>
            </w:r>
          </w:p>
        </w:tc>
        <w:tc>
          <w:tcPr>
            <w:tcW w:w="152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single" w:sz="4" w:space="0" w:color="auto"/>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single" w:sz="4" w:space="0" w:color="auto"/>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3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Execução do serviço determinado pela Fiscalização</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285"/>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Equipe composta por motorista e </w:t>
            </w:r>
            <w:proofErr w:type="gramStart"/>
            <w:r w:rsidRPr="008C2972">
              <w:rPr>
                <w:rFonts w:ascii="Arial" w:hAnsi="Arial" w:cs="Arial"/>
                <w:color w:val="000000"/>
                <w:sz w:val="20"/>
                <w:szCs w:val="20"/>
              </w:rPr>
              <w:t>2</w:t>
            </w:r>
            <w:proofErr w:type="gramEnd"/>
            <w:r w:rsidRPr="008C2972">
              <w:rPr>
                <w:rFonts w:ascii="Arial" w:hAnsi="Arial" w:cs="Arial"/>
                <w:color w:val="000000"/>
                <w:sz w:val="20"/>
                <w:szCs w:val="20"/>
              </w:rPr>
              <w:t xml:space="preserve"> ajudantes</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15"/>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Cumprimento do horário estabelecido</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3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Equipamentos de Proteção Individual – </w:t>
            </w:r>
            <w:proofErr w:type="spellStart"/>
            <w:r w:rsidRPr="008C2972">
              <w:rPr>
                <w:rFonts w:ascii="Arial" w:hAnsi="Arial" w:cs="Arial"/>
                <w:color w:val="000000"/>
                <w:sz w:val="20"/>
                <w:szCs w:val="20"/>
              </w:rPr>
              <w:t>EPI’s</w:t>
            </w:r>
            <w:proofErr w:type="spellEnd"/>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3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Estado de Conservação e higienização dos Veículos</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15"/>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Fornecimento de balança calibrada e carregada</w:t>
            </w:r>
          </w:p>
        </w:tc>
        <w:tc>
          <w:tcPr>
            <w:tcW w:w="1520" w:type="dxa"/>
            <w:gridSpan w:val="2"/>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1486"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1284" w:type="dxa"/>
            <w:gridSpan w:val="2"/>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1302" w:type="dxa"/>
            <w:tcBorders>
              <w:top w:val="nil"/>
              <w:left w:val="nil"/>
              <w:bottom w:val="single" w:sz="4" w:space="0" w:color="auto"/>
              <w:right w:val="single" w:sz="4" w:space="0" w:color="auto"/>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27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sz w:val="20"/>
                <w:szCs w:val="20"/>
              </w:rPr>
              <w:t>Identificação do veículo para transporte de resíduo infectante</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285"/>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Kit de emergência para transporte de resíduos perigosos</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3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Veículos licenciados pelos órgãos competentes e pertencentes à frota da CONTRATADA</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Atendimento aos chamados de emergência</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 xml:space="preserve">Fornecimento de </w:t>
            </w:r>
            <w:proofErr w:type="spellStart"/>
            <w:r w:rsidRPr="008C2972">
              <w:rPr>
                <w:rFonts w:ascii="Arial" w:hAnsi="Arial" w:cs="Arial"/>
                <w:color w:val="000000"/>
                <w:sz w:val="20"/>
                <w:szCs w:val="20"/>
              </w:rPr>
              <w:t>bombonas</w:t>
            </w:r>
            <w:proofErr w:type="spellEnd"/>
            <w:r w:rsidRPr="008C2972">
              <w:rPr>
                <w:rFonts w:ascii="Arial" w:hAnsi="Arial" w:cs="Arial"/>
                <w:color w:val="000000"/>
                <w:sz w:val="20"/>
                <w:szCs w:val="20"/>
              </w:rPr>
              <w:t xml:space="preserve"> novas</w:t>
            </w: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15"/>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single" w:sz="4" w:space="0" w:color="auto"/>
              <w:bottom w:val="single" w:sz="4" w:space="0" w:color="auto"/>
              <w:right w:val="single" w:sz="4" w:space="0" w:color="auto"/>
            </w:tcBorders>
            <w:noWrap/>
            <w:vAlign w:val="bottom"/>
          </w:tcPr>
          <w:p w:rsidR="008C2972" w:rsidRPr="008C2972" w:rsidRDefault="008C2972" w:rsidP="008C2972">
            <w:pPr>
              <w:rPr>
                <w:rFonts w:ascii="Arial" w:hAnsi="Arial" w:cs="Arial"/>
                <w:color w:val="000000"/>
                <w:sz w:val="20"/>
                <w:szCs w:val="20"/>
              </w:rPr>
            </w:pPr>
          </w:p>
        </w:tc>
        <w:tc>
          <w:tcPr>
            <w:tcW w:w="1520"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single" w:sz="4" w:space="0" w:color="auto"/>
              <w:right w:val="single" w:sz="4" w:space="0" w:color="auto"/>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nil"/>
              <w:bottom w:val="nil"/>
              <w:right w:val="nil"/>
            </w:tcBorders>
            <w:noWrap/>
            <w:vAlign w:val="bottom"/>
            <w:hideMark/>
          </w:tcPr>
          <w:p w:rsidR="008C2972" w:rsidRPr="008C2972" w:rsidRDefault="008C2972" w:rsidP="008C2972">
            <w:pPr>
              <w:rPr>
                <w:rFonts w:ascii="Arial" w:hAnsi="Arial" w:cs="Arial"/>
                <w:color w:val="000000"/>
                <w:sz w:val="20"/>
                <w:szCs w:val="20"/>
              </w:rPr>
            </w:pPr>
          </w:p>
        </w:tc>
        <w:tc>
          <w:tcPr>
            <w:tcW w:w="1520" w:type="dxa"/>
            <w:gridSpan w:val="2"/>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nil"/>
              <w:bottom w:val="nil"/>
              <w:right w:val="nil"/>
            </w:tcBorders>
            <w:shd w:val="clear" w:color="000000" w:fill="FFFFFF"/>
            <w:noWrap/>
            <w:vAlign w:val="center"/>
            <w:hideMark/>
          </w:tcPr>
          <w:p w:rsidR="008C2972" w:rsidRPr="008C2972" w:rsidRDefault="008C2972" w:rsidP="008C2972">
            <w:pPr>
              <w:rPr>
                <w:rFonts w:ascii="Arial" w:hAnsi="Arial" w:cs="Arial"/>
                <w:sz w:val="20"/>
                <w:szCs w:val="20"/>
              </w:rPr>
            </w:pPr>
            <w:r w:rsidRPr="008C2972">
              <w:rPr>
                <w:rFonts w:ascii="Arial" w:hAnsi="Arial" w:cs="Arial"/>
                <w:sz w:val="20"/>
                <w:szCs w:val="20"/>
              </w:rPr>
              <w:t>Hora início: ________________</w:t>
            </w:r>
          </w:p>
        </w:tc>
        <w:tc>
          <w:tcPr>
            <w:tcW w:w="1520" w:type="dxa"/>
            <w:gridSpan w:val="2"/>
            <w:tcBorders>
              <w:top w:val="nil"/>
              <w:left w:val="nil"/>
              <w:bottom w:val="nil"/>
              <w:right w:val="nil"/>
            </w:tcBorders>
            <w:shd w:val="clear" w:color="000000" w:fill="FFFFFF"/>
            <w:noWrap/>
            <w:vAlign w:val="center"/>
            <w:hideMark/>
          </w:tcPr>
          <w:p w:rsidR="008C2972" w:rsidRPr="008C2972" w:rsidRDefault="008C2972" w:rsidP="008C2972">
            <w:pPr>
              <w:jc w:val="right"/>
              <w:rPr>
                <w:rFonts w:ascii="Arial" w:hAnsi="Arial" w:cs="Arial"/>
                <w:sz w:val="20"/>
                <w:szCs w:val="20"/>
              </w:rPr>
            </w:pPr>
            <w:r w:rsidRPr="008C2972">
              <w:rPr>
                <w:rFonts w:ascii="Arial" w:hAnsi="Arial" w:cs="Arial"/>
                <w:sz w:val="20"/>
                <w:szCs w:val="20"/>
              </w:rPr>
              <w:t>Hora fim:</w:t>
            </w:r>
          </w:p>
        </w:tc>
        <w:tc>
          <w:tcPr>
            <w:tcW w:w="1486" w:type="dxa"/>
            <w:tcBorders>
              <w:top w:val="nil"/>
              <w:left w:val="nil"/>
              <w:bottom w:val="nil"/>
              <w:right w:val="nil"/>
            </w:tcBorders>
            <w:shd w:val="clear" w:color="000000" w:fill="FFFFFF"/>
            <w:noWrap/>
            <w:vAlign w:val="center"/>
            <w:hideMark/>
          </w:tcPr>
          <w:p w:rsidR="008C2972" w:rsidRPr="008C2972" w:rsidRDefault="008C2972" w:rsidP="008C2972">
            <w:pPr>
              <w:rPr>
                <w:rFonts w:ascii="Arial" w:hAnsi="Arial" w:cs="Arial"/>
                <w:sz w:val="20"/>
                <w:szCs w:val="20"/>
              </w:rPr>
            </w:pPr>
            <w:r w:rsidRPr="008C2972">
              <w:rPr>
                <w:rFonts w:ascii="Arial" w:hAnsi="Arial" w:cs="Arial"/>
                <w:sz w:val="20"/>
                <w:szCs w:val="20"/>
              </w:rPr>
              <w:t>___________</w:t>
            </w:r>
          </w:p>
        </w:tc>
        <w:tc>
          <w:tcPr>
            <w:tcW w:w="1284" w:type="dxa"/>
            <w:gridSpan w:val="2"/>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0"/>
        </w:trPr>
        <w:tc>
          <w:tcPr>
            <w:tcW w:w="36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831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520" w:type="dxa"/>
            <w:gridSpan w:val="2"/>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48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284" w:type="dxa"/>
            <w:gridSpan w:val="2"/>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3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202"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bookmarkEnd w:id="35"/>
    </w:tbl>
    <w:p w:rsidR="008C2972" w:rsidRPr="008C2972" w:rsidRDefault="008C2972" w:rsidP="008C2972">
      <w:pPr>
        <w:jc w:val="center"/>
        <w:rPr>
          <w:rFonts w:ascii="Arial" w:hAnsi="Arial" w:cs="Arial"/>
          <w:sz w:val="20"/>
          <w:szCs w:val="20"/>
        </w:rPr>
      </w:pPr>
    </w:p>
    <w:tbl>
      <w:tblPr>
        <w:tblW w:w="14862" w:type="dxa"/>
        <w:tblInd w:w="-426" w:type="dxa"/>
        <w:tblCellMar>
          <w:left w:w="70" w:type="dxa"/>
          <w:right w:w="70" w:type="dxa"/>
        </w:tblCellMar>
        <w:tblLook w:val="04A0" w:firstRow="1" w:lastRow="0" w:firstColumn="1" w:lastColumn="0" w:noHBand="0" w:noVBand="1"/>
      </w:tblPr>
      <w:tblGrid>
        <w:gridCol w:w="208"/>
        <w:gridCol w:w="9206"/>
        <w:gridCol w:w="1109"/>
        <w:gridCol w:w="1110"/>
        <w:gridCol w:w="1109"/>
        <w:gridCol w:w="1109"/>
        <w:gridCol w:w="1011"/>
      </w:tblGrid>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bookmarkStart w:id="36" w:name="_Hlk532384728"/>
            <w:r w:rsidRPr="008C2972">
              <w:rPr>
                <w:rFonts w:ascii="Arial" w:hAnsi="Arial" w:cs="Arial"/>
                <w:sz w:val="20"/>
                <w:szCs w:val="20"/>
              </w:rPr>
              <w:lastRenderedPageBreak/>
              <w:t> </w:t>
            </w:r>
          </w:p>
        </w:tc>
        <w:tc>
          <w:tcPr>
            <w:tcW w:w="920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425" w:type="dxa"/>
            <w:gridSpan w:val="3"/>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xml:space="preserve">Demais observações que se fizerem necessárias: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single" w:sz="4" w:space="0" w:color="auto"/>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single" w:sz="4" w:space="0" w:color="auto"/>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single" w:sz="4" w:space="0" w:color="auto"/>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single" w:sz="4" w:space="0" w:color="auto"/>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single" w:sz="4" w:space="0" w:color="auto"/>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left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single" w:sz="4" w:space="0" w:color="auto"/>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single" w:sz="4" w:space="0" w:color="auto"/>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single" w:sz="4" w:space="0" w:color="auto"/>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nil"/>
              <w:right w:val="nil"/>
            </w:tcBorders>
            <w:noWrap/>
            <w:vAlign w:val="bottom"/>
            <w:hideMark/>
          </w:tcPr>
          <w:p w:rsidR="008C2972" w:rsidRPr="008C2972" w:rsidRDefault="008C2972" w:rsidP="008C2972">
            <w:pPr>
              <w:rPr>
                <w:rFonts w:ascii="Arial" w:hAnsi="Arial" w:cs="Arial"/>
                <w:color w:val="000000"/>
                <w:sz w:val="20"/>
                <w:szCs w:val="20"/>
              </w:rPr>
            </w:pPr>
            <w:r w:rsidRPr="008C2972">
              <w:rPr>
                <w:rFonts w:ascii="Arial" w:hAnsi="Arial" w:cs="Arial"/>
                <w:color w:val="000000"/>
                <w:sz w:val="20"/>
                <w:szCs w:val="20"/>
              </w:rPr>
              <w:t>Responsável pela Fiscalização: _____________________________________________________________</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tr w:rsidR="008C2972" w:rsidRPr="008C2972" w:rsidTr="008C2972">
        <w:trPr>
          <w:trHeight w:val="304"/>
        </w:trPr>
        <w:tc>
          <w:tcPr>
            <w:tcW w:w="208"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9206"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noWrap/>
            <w:vAlign w:val="bottom"/>
            <w:hideMark/>
          </w:tcPr>
          <w:p w:rsidR="008C2972" w:rsidRPr="008C2972" w:rsidRDefault="008C2972" w:rsidP="008C2972">
            <w:pPr>
              <w:rPr>
                <w:rFonts w:ascii="Arial" w:hAnsi="Arial" w:cs="Arial"/>
                <w:color w:val="000000"/>
                <w:sz w:val="20"/>
                <w:szCs w:val="20"/>
              </w:rPr>
            </w:pP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109"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c>
          <w:tcPr>
            <w:tcW w:w="1011" w:type="dxa"/>
            <w:tcBorders>
              <w:top w:val="nil"/>
              <w:left w:val="nil"/>
              <w:bottom w:val="nil"/>
              <w:right w:val="nil"/>
            </w:tcBorders>
            <w:shd w:val="clear" w:color="000000" w:fill="FFFFFF"/>
            <w:noWrap/>
            <w:vAlign w:val="bottom"/>
            <w:hideMark/>
          </w:tcPr>
          <w:p w:rsidR="008C2972" w:rsidRPr="008C2972" w:rsidRDefault="008C2972" w:rsidP="008C2972">
            <w:pPr>
              <w:rPr>
                <w:rFonts w:ascii="Arial" w:hAnsi="Arial" w:cs="Arial"/>
                <w:sz w:val="20"/>
                <w:szCs w:val="20"/>
              </w:rPr>
            </w:pPr>
            <w:r w:rsidRPr="008C2972">
              <w:rPr>
                <w:rFonts w:ascii="Arial" w:hAnsi="Arial" w:cs="Arial"/>
                <w:sz w:val="20"/>
                <w:szCs w:val="20"/>
              </w:rPr>
              <w:t> </w:t>
            </w:r>
          </w:p>
        </w:tc>
      </w:tr>
      <w:bookmarkEnd w:id="36"/>
    </w:tbl>
    <w:p w:rsidR="008C2972" w:rsidRPr="008C2972" w:rsidRDefault="008C2972" w:rsidP="008C2972">
      <w:pPr>
        <w:pStyle w:val="PargrafodaLista"/>
        <w:spacing w:line="360" w:lineRule="auto"/>
        <w:jc w:val="both"/>
        <w:rPr>
          <w:rFonts w:ascii="Arial" w:hAnsi="Arial" w:cs="Arial"/>
          <w:bCs/>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pPr>
    </w:p>
    <w:p w:rsidR="008C2972" w:rsidRPr="008C2972" w:rsidRDefault="008C2972" w:rsidP="008C2972">
      <w:pPr>
        <w:pStyle w:val="PargrafodaLista"/>
        <w:autoSpaceDE w:val="0"/>
        <w:autoSpaceDN w:val="0"/>
        <w:spacing w:line="360" w:lineRule="auto"/>
        <w:jc w:val="both"/>
        <w:rPr>
          <w:rFonts w:ascii="Arial" w:hAnsi="Arial" w:cs="Arial"/>
          <w:sz w:val="20"/>
          <w:szCs w:val="20"/>
        </w:rPr>
        <w:sectPr w:rsidR="008C2972" w:rsidRPr="008C2972" w:rsidSect="008C2972">
          <w:pgSz w:w="16838" w:h="11906" w:orient="landscape"/>
          <w:pgMar w:top="1888" w:right="1985" w:bottom="1701" w:left="1985" w:header="709" w:footer="709" w:gutter="0"/>
          <w:cols w:space="708"/>
          <w:docGrid w:linePitch="360"/>
        </w:sectPr>
      </w:pPr>
    </w:p>
    <w:p w:rsidR="008C2972" w:rsidRPr="008C2972" w:rsidRDefault="008C2972" w:rsidP="00CF220E">
      <w:pPr>
        <w:pStyle w:val="Nivel1"/>
        <w:numPr>
          <w:ilvl w:val="0"/>
          <w:numId w:val="42"/>
        </w:numPr>
        <w:spacing w:line="360" w:lineRule="auto"/>
        <w:ind w:left="284" w:hanging="284"/>
        <w:contextualSpacing/>
        <w:rPr>
          <w:b w:val="0"/>
        </w:rPr>
      </w:pPr>
      <w:bookmarkStart w:id="37" w:name="_Toc529539483"/>
      <w:r w:rsidRPr="008C2972">
        <w:rPr>
          <w:b w:val="0"/>
        </w:rPr>
        <w:lastRenderedPageBreak/>
        <w:t>MATERIAIS A SEREM DISPONIBILIZADOS</w:t>
      </w:r>
      <w:bookmarkEnd w:id="37"/>
    </w:p>
    <w:p w:rsidR="008C2972" w:rsidRPr="008C2972" w:rsidRDefault="008C2972" w:rsidP="008C2972">
      <w:pPr>
        <w:spacing w:after="180" w:line="360" w:lineRule="auto"/>
        <w:jc w:val="both"/>
        <w:rPr>
          <w:rFonts w:ascii="Arial" w:hAnsi="Arial" w:cs="Arial"/>
          <w:color w:val="000000"/>
          <w:sz w:val="20"/>
          <w:szCs w:val="20"/>
        </w:rPr>
      </w:pPr>
      <w:r w:rsidRPr="008C2972">
        <w:rPr>
          <w:rFonts w:ascii="Arial" w:hAnsi="Arial" w:cs="Arial"/>
          <w:color w:val="000000"/>
          <w:sz w:val="20"/>
          <w:szCs w:val="20"/>
        </w:rPr>
        <w:t>Para a perfeita execução dos serviços, a CONTRATADA deverá disponibilizar os materiais, equipamentos, ferramentas e utensílios necessários, nas quantidades estimadas na planilha de custos e conforme descrito neste termo de referência.</w:t>
      </w:r>
    </w:p>
    <w:p w:rsidR="008C2972" w:rsidRPr="008C2972" w:rsidRDefault="008C2972" w:rsidP="00CF220E">
      <w:pPr>
        <w:pStyle w:val="Nivel1"/>
        <w:numPr>
          <w:ilvl w:val="0"/>
          <w:numId w:val="42"/>
        </w:numPr>
        <w:spacing w:line="360" w:lineRule="auto"/>
        <w:ind w:left="284" w:hanging="284"/>
        <w:contextualSpacing/>
        <w:rPr>
          <w:b w:val="0"/>
          <w:color w:val="auto"/>
        </w:rPr>
      </w:pPr>
      <w:bookmarkStart w:id="38" w:name="_Toc529539484"/>
      <w:r w:rsidRPr="008C2972">
        <w:rPr>
          <w:b w:val="0"/>
          <w:color w:val="auto"/>
        </w:rPr>
        <w:t>DA VISTORIA</w:t>
      </w:r>
      <w:bookmarkEnd w:id="38"/>
    </w:p>
    <w:p w:rsidR="008C2972" w:rsidRPr="008C2972" w:rsidRDefault="008C2972" w:rsidP="00CF220E">
      <w:pPr>
        <w:pStyle w:val="PargrafodaLista"/>
        <w:numPr>
          <w:ilvl w:val="1"/>
          <w:numId w:val="42"/>
        </w:numPr>
        <w:spacing w:before="120" w:after="120" w:line="360" w:lineRule="auto"/>
        <w:ind w:left="284" w:hanging="284"/>
        <w:jc w:val="both"/>
        <w:rPr>
          <w:rFonts w:ascii="Arial" w:hAnsi="Arial" w:cs="Arial"/>
          <w:sz w:val="20"/>
          <w:szCs w:val="20"/>
        </w:rPr>
      </w:pPr>
      <w:r w:rsidRPr="008C2972">
        <w:rPr>
          <w:rFonts w:ascii="Arial" w:hAnsi="Arial" w:cs="Arial"/>
          <w:sz w:val="20"/>
          <w:szCs w:val="20"/>
        </w:rPr>
        <w:t>Para o correto dimensionamento e elaboração de sua proposta, o licitante poderá realizar vistoria nas instalações do local de execução dos serviços, acompanhado por servidor designado para esse fim, de segunda à sexta-feira, das 9 horas às 15 horas, devendo o agendamento ser efetuado previamente pelo telefone (21) 2209-9160, podendo sua realização ser comprovada por:</w:t>
      </w:r>
    </w:p>
    <w:p w:rsidR="008C2972" w:rsidRPr="008C2972" w:rsidRDefault="008C2972" w:rsidP="00CF220E">
      <w:pPr>
        <w:numPr>
          <w:ilvl w:val="0"/>
          <w:numId w:val="25"/>
        </w:numPr>
        <w:spacing w:before="120" w:after="120" w:line="360" w:lineRule="auto"/>
        <w:ind w:left="1276"/>
        <w:contextualSpacing/>
        <w:jc w:val="both"/>
        <w:rPr>
          <w:rFonts w:ascii="Arial" w:hAnsi="Arial" w:cs="Arial"/>
          <w:sz w:val="20"/>
          <w:szCs w:val="20"/>
        </w:rPr>
      </w:pPr>
      <w:r w:rsidRPr="008C2972">
        <w:rPr>
          <w:rFonts w:ascii="Arial" w:hAnsi="Arial" w:cs="Arial"/>
          <w:sz w:val="20"/>
          <w:szCs w:val="20"/>
        </w:rPr>
        <w:t xml:space="preserve">Declaração emitida pelo licitante de que conhece as condições locais para execução do objeto ou que realizou vistoria no local do evento, conforme item 3.3 do Anexo VII-A da IN SEGES/MP n. 5/2017, ou caso opte por não realizá-la,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w:t>
      </w:r>
    </w:p>
    <w:p w:rsidR="008C2972" w:rsidRPr="008C2972" w:rsidRDefault="008C2972" w:rsidP="008C2972">
      <w:pPr>
        <w:spacing w:before="120" w:after="120" w:line="360" w:lineRule="auto"/>
        <w:ind w:left="1276"/>
        <w:contextualSpacing/>
        <w:jc w:val="both"/>
        <w:rPr>
          <w:rFonts w:ascii="Arial" w:hAnsi="Arial" w:cs="Arial"/>
          <w:sz w:val="20"/>
          <w:szCs w:val="20"/>
        </w:rPr>
      </w:pPr>
    </w:p>
    <w:p w:rsidR="008C2972" w:rsidRPr="008C2972" w:rsidRDefault="008C2972" w:rsidP="00CF220E">
      <w:pPr>
        <w:pStyle w:val="PargrafodaLista"/>
        <w:numPr>
          <w:ilvl w:val="1"/>
          <w:numId w:val="42"/>
        </w:numPr>
        <w:spacing w:line="360" w:lineRule="auto"/>
        <w:ind w:left="284" w:hanging="284"/>
        <w:jc w:val="both"/>
        <w:rPr>
          <w:rFonts w:ascii="Arial" w:hAnsi="Arial" w:cs="Arial"/>
          <w:sz w:val="20"/>
          <w:szCs w:val="20"/>
          <w:lang w:eastAsia="ar-SA"/>
        </w:rPr>
      </w:pPr>
      <w:r w:rsidRPr="008C2972">
        <w:rPr>
          <w:rFonts w:ascii="Arial" w:hAnsi="Arial" w:cs="Arial"/>
          <w:sz w:val="20"/>
          <w:szCs w:val="20"/>
          <w:lang w:eastAsia="ar-SA"/>
        </w:rPr>
        <w:t>O prazo para vistoria terá início no dia útil seguinte ao da publicação</w:t>
      </w:r>
      <w:r w:rsidRPr="008C2972">
        <w:rPr>
          <w:rFonts w:ascii="Arial" w:hAnsi="Arial" w:cs="Arial"/>
          <w:i/>
          <w:color w:val="FF0000"/>
          <w:sz w:val="20"/>
          <w:szCs w:val="20"/>
        </w:rPr>
        <w:t xml:space="preserve"> </w:t>
      </w:r>
      <w:r w:rsidRPr="008C2972">
        <w:rPr>
          <w:rFonts w:ascii="Arial" w:hAnsi="Arial" w:cs="Arial"/>
          <w:sz w:val="20"/>
          <w:szCs w:val="20"/>
          <w:lang w:eastAsia="ar-SA"/>
        </w:rPr>
        <w:t>do Edital, estendendo-se até o dia útil anterior à data prevista para a abertura da sessão pública;</w:t>
      </w:r>
    </w:p>
    <w:p w:rsidR="008C2972" w:rsidRPr="008C2972" w:rsidRDefault="008C2972" w:rsidP="008C2972">
      <w:pPr>
        <w:pStyle w:val="PargrafodaLista"/>
        <w:spacing w:line="360" w:lineRule="auto"/>
        <w:ind w:left="360"/>
        <w:jc w:val="both"/>
        <w:rPr>
          <w:rFonts w:ascii="Arial" w:hAnsi="Arial" w:cs="Arial"/>
          <w:sz w:val="20"/>
          <w:szCs w:val="20"/>
          <w:lang w:eastAsia="ar-SA"/>
        </w:rPr>
      </w:pPr>
    </w:p>
    <w:p w:rsidR="008C2972" w:rsidRPr="008C2972" w:rsidRDefault="008C2972" w:rsidP="00CF220E">
      <w:pPr>
        <w:pStyle w:val="PargrafodaLista"/>
        <w:numPr>
          <w:ilvl w:val="1"/>
          <w:numId w:val="42"/>
        </w:numPr>
        <w:spacing w:before="120" w:after="120" w:line="360" w:lineRule="auto"/>
        <w:ind w:left="284" w:hanging="284"/>
        <w:jc w:val="both"/>
        <w:rPr>
          <w:rFonts w:ascii="Arial" w:hAnsi="Arial" w:cs="Arial"/>
          <w:sz w:val="20"/>
          <w:szCs w:val="20"/>
        </w:rPr>
      </w:pPr>
      <w:r w:rsidRPr="008C2972">
        <w:rPr>
          <w:rFonts w:ascii="Arial" w:hAnsi="Arial" w:cs="Arial"/>
          <w:sz w:val="20"/>
          <w:szCs w:val="20"/>
        </w:rPr>
        <w:t xml:space="preserve"> Para a vistoria, o licitante, ou o seu representante, deverá estar devidamente identificado.</w:t>
      </w:r>
    </w:p>
    <w:p w:rsidR="008C2972" w:rsidRPr="008C2972" w:rsidRDefault="008C2972" w:rsidP="008C2972">
      <w:pPr>
        <w:pStyle w:val="PargrafodaLista"/>
        <w:rPr>
          <w:rFonts w:ascii="Arial" w:hAnsi="Arial" w:cs="Arial"/>
          <w:sz w:val="20"/>
          <w:szCs w:val="20"/>
        </w:rPr>
      </w:pPr>
    </w:p>
    <w:p w:rsidR="008C2972" w:rsidRPr="008C2972" w:rsidRDefault="008C2972" w:rsidP="00CF220E">
      <w:pPr>
        <w:pStyle w:val="PargrafodaLista"/>
        <w:numPr>
          <w:ilvl w:val="2"/>
          <w:numId w:val="42"/>
        </w:numPr>
        <w:tabs>
          <w:tab w:val="left" w:pos="1134"/>
          <w:tab w:val="left" w:pos="1276"/>
          <w:tab w:val="left" w:pos="1418"/>
        </w:tabs>
        <w:spacing w:before="120" w:after="120" w:line="360" w:lineRule="auto"/>
        <w:ind w:left="567" w:hanging="11"/>
        <w:jc w:val="both"/>
        <w:rPr>
          <w:rFonts w:ascii="Arial" w:hAnsi="Arial" w:cs="Arial"/>
          <w:sz w:val="20"/>
          <w:szCs w:val="20"/>
        </w:rPr>
      </w:pPr>
      <w:r w:rsidRPr="008C2972">
        <w:rPr>
          <w:rFonts w:ascii="Arial" w:hAnsi="Arial" w:cs="Arial"/>
          <w:sz w:val="20"/>
          <w:szCs w:val="20"/>
        </w:rPr>
        <w:t>A visita técnica não se faz obrigatória, de acordo com o Acordão TCU nº 234/2015 que determina que deixe de ser exigido nos editais o atestado de visita, sendo substituído por declaração do responsável que possui pleno conhecimento do objeto.</w:t>
      </w:r>
    </w:p>
    <w:p w:rsidR="008C2972" w:rsidRPr="008C2972" w:rsidRDefault="008C2972" w:rsidP="008C2972">
      <w:pPr>
        <w:pStyle w:val="PargrafodaLista"/>
        <w:tabs>
          <w:tab w:val="left" w:pos="1134"/>
          <w:tab w:val="left" w:pos="1276"/>
          <w:tab w:val="left" w:pos="1418"/>
        </w:tabs>
        <w:spacing w:before="120" w:after="120" w:line="360" w:lineRule="auto"/>
        <w:jc w:val="both"/>
        <w:rPr>
          <w:rFonts w:ascii="Arial" w:hAnsi="Arial" w:cs="Arial"/>
          <w:sz w:val="20"/>
          <w:szCs w:val="20"/>
        </w:rPr>
      </w:pPr>
    </w:p>
    <w:p w:rsidR="008C2972" w:rsidRPr="008C2972" w:rsidRDefault="008C2972" w:rsidP="00CF220E">
      <w:pPr>
        <w:pStyle w:val="PargrafodaLista"/>
        <w:numPr>
          <w:ilvl w:val="2"/>
          <w:numId w:val="42"/>
        </w:numPr>
        <w:tabs>
          <w:tab w:val="left" w:pos="1134"/>
          <w:tab w:val="left" w:pos="1276"/>
          <w:tab w:val="left" w:pos="1418"/>
        </w:tabs>
        <w:spacing w:before="120" w:after="120" w:line="360" w:lineRule="auto"/>
        <w:ind w:hanging="11"/>
        <w:jc w:val="both"/>
        <w:rPr>
          <w:rFonts w:ascii="Arial" w:hAnsi="Arial" w:cs="Arial"/>
          <w:sz w:val="20"/>
          <w:szCs w:val="20"/>
        </w:rPr>
      </w:pPr>
      <w:r w:rsidRPr="008C2972">
        <w:rPr>
          <w:rFonts w:ascii="Arial" w:hAnsi="Arial" w:cs="Arial"/>
          <w:sz w:val="20"/>
          <w:szCs w:val="20"/>
        </w:rPr>
        <w:t xml:space="preserve">Considerando que o preço para execução dos serviços a serem contratados é resultado, em grande parte, do estado de conservação em que se encontram os equipamentos, </w:t>
      </w:r>
      <w:r w:rsidRPr="008C2972">
        <w:rPr>
          <w:rFonts w:ascii="Arial" w:hAnsi="Arial" w:cs="Arial"/>
          <w:sz w:val="20"/>
          <w:szCs w:val="20"/>
        </w:rPr>
        <w:lastRenderedPageBreak/>
        <w:t>ambientes e do nível de dificuldade das ações necessárias ao pleno funcionamento, recomenda-se a realização da Visita Técnica para conhecimento prévio das condições atuais por parte das licitantes.</w:t>
      </w:r>
    </w:p>
    <w:p w:rsidR="008C2972" w:rsidRPr="008C2972" w:rsidRDefault="008C2972" w:rsidP="008C2972">
      <w:pPr>
        <w:tabs>
          <w:tab w:val="left" w:pos="1134"/>
          <w:tab w:val="left" w:pos="1276"/>
          <w:tab w:val="left" w:pos="1418"/>
        </w:tabs>
        <w:spacing w:before="120" w:after="120" w:line="360" w:lineRule="auto"/>
        <w:ind w:left="709"/>
        <w:contextualSpacing/>
        <w:jc w:val="both"/>
        <w:rPr>
          <w:rFonts w:ascii="Arial" w:hAnsi="Arial" w:cs="Arial"/>
          <w:sz w:val="20"/>
          <w:szCs w:val="20"/>
        </w:rPr>
      </w:pPr>
    </w:p>
    <w:p w:rsidR="008C2972" w:rsidRPr="008C2972" w:rsidRDefault="008C2972" w:rsidP="00CF220E">
      <w:pPr>
        <w:pStyle w:val="Nivel1"/>
        <w:numPr>
          <w:ilvl w:val="0"/>
          <w:numId w:val="42"/>
        </w:numPr>
        <w:ind w:left="284" w:hanging="284"/>
        <w:rPr>
          <w:rFonts w:eastAsia="Times New Roman"/>
          <w:b w:val="0"/>
        </w:rPr>
      </w:pPr>
      <w:bookmarkStart w:id="39" w:name="_Toc529539485"/>
      <w:r w:rsidRPr="008C2972">
        <w:rPr>
          <w:b w:val="0"/>
        </w:rPr>
        <w:t>INÍCIO DA EXECUÇÃO DOS SERVIÇOS</w:t>
      </w:r>
      <w:bookmarkEnd w:id="39"/>
      <w:r w:rsidRPr="008C2972">
        <w:rPr>
          <w:b w:val="0"/>
        </w:rPr>
        <w:t xml:space="preserve"> </w:t>
      </w:r>
    </w:p>
    <w:p w:rsidR="008C2972" w:rsidRPr="008C2972" w:rsidRDefault="008C2972" w:rsidP="008C2972">
      <w:pPr>
        <w:spacing w:before="120" w:after="120" w:line="360" w:lineRule="auto"/>
        <w:jc w:val="both"/>
        <w:rPr>
          <w:rFonts w:ascii="Arial" w:hAnsi="Arial" w:cs="Arial"/>
          <w:color w:val="000000"/>
          <w:sz w:val="20"/>
          <w:szCs w:val="20"/>
        </w:rPr>
      </w:pPr>
      <w:r w:rsidRPr="008C2972">
        <w:rPr>
          <w:rFonts w:ascii="Arial" w:hAnsi="Arial" w:cs="Arial"/>
          <w:sz w:val="20"/>
          <w:szCs w:val="20"/>
        </w:rPr>
        <w:t>A execução dos serviços será iniciada após a assinatura do contrato e conforme data estipulada na cláusula “Vigência do Contrato”.</w:t>
      </w:r>
    </w:p>
    <w:p w:rsidR="008C2972" w:rsidRPr="008C2972" w:rsidRDefault="008C2972" w:rsidP="00CF220E">
      <w:pPr>
        <w:pStyle w:val="Nivel1"/>
        <w:numPr>
          <w:ilvl w:val="0"/>
          <w:numId w:val="42"/>
        </w:numPr>
        <w:spacing w:line="360" w:lineRule="auto"/>
        <w:ind w:left="284" w:hanging="284"/>
        <w:contextualSpacing/>
        <w:rPr>
          <w:b w:val="0"/>
        </w:rPr>
      </w:pPr>
      <w:bookmarkStart w:id="40" w:name="_Toc529539486"/>
      <w:r w:rsidRPr="008C2972">
        <w:rPr>
          <w:b w:val="0"/>
          <w:lang w:eastAsia="en-US"/>
        </w:rPr>
        <w:t>OBRIGAÇÕES DA CONTRATANTE</w:t>
      </w:r>
      <w:bookmarkEnd w:id="40"/>
    </w:p>
    <w:p w:rsidR="008C2972" w:rsidRPr="008C2972" w:rsidRDefault="008C2972" w:rsidP="00CF220E">
      <w:pPr>
        <w:pStyle w:val="PargrafodaLista"/>
        <w:numPr>
          <w:ilvl w:val="1"/>
          <w:numId w:val="28"/>
        </w:numPr>
        <w:spacing w:before="120" w:after="120" w:line="360" w:lineRule="auto"/>
        <w:ind w:left="709" w:firstLine="0"/>
        <w:jc w:val="both"/>
        <w:rPr>
          <w:rFonts w:ascii="Arial" w:hAnsi="Arial" w:cs="Arial"/>
          <w:color w:val="000000"/>
          <w:sz w:val="20"/>
          <w:szCs w:val="20"/>
        </w:rPr>
      </w:pPr>
      <w:r w:rsidRPr="008C2972">
        <w:rPr>
          <w:rFonts w:ascii="Arial" w:hAnsi="Arial" w:cs="Arial"/>
          <w:color w:val="000000"/>
          <w:sz w:val="20"/>
          <w:szCs w:val="20"/>
        </w:rPr>
        <w:t>Exigir o cumprimento de todas as obrigações assumidas pela CONTRATADA, de acordo com as cláusulas contratuais e os termos de sua proposta;</w:t>
      </w:r>
    </w:p>
    <w:p w:rsidR="008C2972" w:rsidRPr="008C2972" w:rsidRDefault="008C2972" w:rsidP="00CF220E">
      <w:pPr>
        <w:numPr>
          <w:ilvl w:val="1"/>
          <w:numId w:val="28"/>
        </w:numPr>
        <w:spacing w:before="120" w:after="120" w:line="360" w:lineRule="auto"/>
        <w:ind w:left="709" w:firstLine="0"/>
        <w:contextualSpacing/>
        <w:jc w:val="both"/>
        <w:rPr>
          <w:rFonts w:ascii="Arial" w:hAnsi="Arial" w:cs="Arial"/>
          <w:color w:val="000000"/>
          <w:sz w:val="20"/>
          <w:szCs w:val="20"/>
        </w:rPr>
      </w:pPr>
      <w:r w:rsidRPr="008C2972">
        <w:rPr>
          <w:rFonts w:ascii="Arial" w:hAnsi="Arial" w:cs="Arial"/>
          <w:color w:val="000000"/>
          <w:sz w:val="2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8C2972" w:rsidRPr="008C2972" w:rsidRDefault="008C2972" w:rsidP="00CF220E">
      <w:pPr>
        <w:numPr>
          <w:ilvl w:val="1"/>
          <w:numId w:val="28"/>
        </w:numPr>
        <w:spacing w:before="120" w:after="120" w:line="360" w:lineRule="auto"/>
        <w:ind w:left="709" w:firstLine="0"/>
        <w:contextualSpacing/>
        <w:jc w:val="both"/>
        <w:rPr>
          <w:rFonts w:ascii="Arial" w:hAnsi="Arial" w:cs="Arial"/>
          <w:color w:val="000000"/>
          <w:sz w:val="20"/>
          <w:szCs w:val="20"/>
        </w:rPr>
      </w:pPr>
      <w:r w:rsidRPr="008C2972">
        <w:rPr>
          <w:rFonts w:ascii="Arial" w:hAnsi="Arial" w:cs="Arial"/>
          <w:color w:val="000000"/>
          <w:sz w:val="20"/>
          <w:szCs w:val="20"/>
        </w:rPr>
        <w:t>Notificar a CONTRATADA por escrito da ocorrência de eventuais imperfeições no curso da execução dos serviços, fixando prazo para a sua correção;</w:t>
      </w:r>
    </w:p>
    <w:p w:rsidR="008C2972" w:rsidRPr="008C2972" w:rsidRDefault="008C2972" w:rsidP="00CF220E">
      <w:pPr>
        <w:numPr>
          <w:ilvl w:val="1"/>
          <w:numId w:val="28"/>
        </w:numPr>
        <w:spacing w:before="120" w:after="120" w:line="360" w:lineRule="auto"/>
        <w:ind w:left="709" w:firstLine="0"/>
        <w:contextualSpacing/>
        <w:jc w:val="both"/>
        <w:rPr>
          <w:rFonts w:ascii="Arial" w:hAnsi="Arial" w:cs="Arial"/>
          <w:color w:val="000000"/>
          <w:sz w:val="20"/>
          <w:szCs w:val="20"/>
        </w:rPr>
      </w:pPr>
      <w:r w:rsidRPr="008C2972">
        <w:rPr>
          <w:rFonts w:ascii="Arial" w:hAnsi="Arial" w:cs="Arial"/>
          <w:color w:val="000000"/>
          <w:sz w:val="20"/>
          <w:szCs w:val="20"/>
        </w:rPr>
        <w:t>Pagar à CONTRATADA o valor resultante da prestação do serviço, no prazo e condições estabelecidas no Edital e seus anexos;</w:t>
      </w:r>
    </w:p>
    <w:p w:rsidR="008C2972" w:rsidRPr="008C2972" w:rsidRDefault="008C2972" w:rsidP="00CF220E">
      <w:pPr>
        <w:numPr>
          <w:ilvl w:val="1"/>
          <w:numId w:val="28"/>
        </w:numPr>
        <w:spacing w:before="120" w:after="120" w:line="360" w:lineRule="auto"/>
        <w:ind w:left="709" w:firstLine="0"/>
        <w:contextualSpacing/>
        <w:jc w:val="both"/>
        <w:rPr>
          <w:rFonts w:ascii="Arial" w:hAnsi="Arial" w:cs="Arial"/>
          <w:color w:val="000000"/>
          <w:sz w:val="20"/>
          <w:szCs w:val="20"/>
        </w:rPr>
      </w:pPr>
      <w:r w:rsidRPr="008C2972">
        <w:rPr>
          <w:rFonts w:ascii="Arial" w:hAnsi="Arial" w:cs="Arial"/>
          <w:color w:val="000000"/>
          <w:sz w:val="20"/>
          <w:szCs w:val="20"/>
        </w:rPr>
        <w:t xml:space="preserve">Efetuar as retenções tributárias devidas sobre o valor da Nota Fiscal/Fatura fornecida pela CONTRATADA, no que couber, em conformidade com o item </w:t>
      </w:r>
      <w:proofErr w:type="gramStart"/>
      <w:r w:rsidRPr="008C2972">
        <w:rPr>
          <w:rFonts w:ascii="Arial" w:hAnsi="Arial" w:cs="Arial"/>
          <w:color w:val="000000"/>
          <w:sz w:val="20"/>
          <w:szCs w:val="20"/>
        </w:rPr>
        <w:t>6</w:t>
      </w:r>
      <w:proofErr w:type="gramEnd"/>
      <w:r w:rsidRPr="008C2972">
        <w:rPr>
          <w:rFonts w:ascii="Arial" w:hAnsi="Arial" w:cs="Arial"/>
          <w:color w:val="000000"/>
          <w:sz w:val="20"/>
          <w:szCs w:val="20"/>
        </w:rPr>
        <w:t xml:space="preserve"> do Anexo XI da IN SEGES/MP n. 5/2017.</w:t>
      </w:r>
    </w:p>
    <w:p w:rsidR="008C2972" w:rsidRPr="008C2972" w:rsidRDefault="008C2972" w:rsidP="00CF220E">
      <w:pPr>
        <w:numPr>
          <w:ilvl w:val="1"/>
          <w:numId w:val="28"/>
        </w:numPr>
        <w:spacing w:before="120" w:after="120" w:line="360" w:lineRule="auto"/>
        <w:ind w:left="709" w:firstLine="0"/>
        <w:contextualSpacing/>
        <w:jc w:val="both"/>
        <w:rPr>
          <w:rFonts w:ascii="Arial" w:hAnsi="Arial" w:cs="Arial"/>
          <w:sz w:val="20"/>
          <w:szCs w:val="20"/>
        </w:rPr>
      </w:pPr>
      <w:r w:rsidRPr="008C2972">
        <w:rPr>
          <w:rFonts w:ascii="Arial" w:hAnsi="Arial" w:cs="Arial"/>
          <w:color w:val="000000"/>
          <w:sz w:val="20"/>
          <w:szCs w:val="20"/>
        </w:rPr>
        <w:t>Não praticar atos de ingerência na administração da CONTRATADA, tais como:</w:t>
      </w:r>
    </w:p>
    <w:p w:rsidR="008C2972" w:rsidRPr="008C2972" w:rsidRDefault="008C2972" w:rsidP="00CF220E">
      <w:pPr>
        <w:numPr>
          <w:ilvl w:val="2"/>
          <w:numId w:val="28"/>
        </w:numPr>
        <w:spacing w:before="120" w:after="120" w:line="360" w:lineRule="auto"/>
        <w:ind w:left="1843" w:hanging="425"/>
        <w:contextualSpacing/>
        <w:jc w:val="both"/>
        <w:rPr>
          <w:rFonts w:ascii="Arial" w:hAnsi="Arial" w:cs="Arial"/>
          <w:sz w:val="20"/>
          <w:szCs w:val="20"/>
        </w:rPr>
      </w:pPr>
      <w:proofErr w:type="gramStart"/>
      <w:r w:rsidRPr="008C2972">
        <w:rPr>
          <w:rFonts w:ascii="Arial" w:hAnsi="Arial" w:cs="Arial"/>
          <w:sz w:val="20"/>
          <w:szCs w:val="20"/>
        </w:rPr>
        <w:t>exercer</w:t>
      </w:r>
      <w:proofErr w:type="gramEnd"/>
      <w:r w:rsidRPr="008C2972">
        <w:rPr>
          <w:rFonts w:ascii="Arial" w:hAnsi="Arial" w:cs="Arial"/>
          <w:sz w:val="20"/>
          <w:szCs w:val="20"/>
        </w:rPr>
        <w:t xml:space="preserve"> o poder de mando sobre os empregados da </w:t>
      </w:r>
      <w:r w:rsidRPr="008C2972">
        <w:rPr>
          <w:rFonts w:ascii="Arial" w:hAnsi="Arial" w:cs="Arial"/>
          <w:color w:val="000000"/>
          <w:sz w:val="20"/>
          <w:szCs w:val="20"/>
        </w:rPr>
        <w:t>CONTRATADA</w:t>
      </w:r>
      <w:r w:rsidRPr="008C2972">
        <w:rPr>
          <w:rFonts w:ascii="Arial" w:hAnsi="Arial" w:cs="Arial"/>
          <w:sz w:val="20"/>
          <w:szCs w:val="20"/>
        </w:rPr>
        <w:t>, devendo reportar-se somente aos prepostos ou responsáveis por ela indicados, exceto quando o objeto da contratação previr o atendimento direto, tais como nos serviços de recepção e apoio ao usuário;</w:t>
      </w:r>
    </w:p>
    <w:p w:rsidR="008C2972" w:rsidRPr="008C2972" w:rsidRDefault="008C2972" w:rsidP="00CF220E">
      <w:pPr>
        <w:numPr>
          <w:ilvl w:val="2"/>
          <w:numId w:val="28"/>
        </w:numPr>
        <w:spacing w:before="120" w:after="120" w:line="360" w:lineRule="auto"/>
        <w:ind w:left="1843" w:hanging="425"/>
        <w:contextualSpacing/>
        <w:jc w:val="both"/>
        <w:rPr>
          <w:rFonts w:ascii="Arial" w:hAnsi="Arial" w:cs="Arial"/>
          <w:sz w:val="20"/>
          <w:szCs w:val="20"/>
        </w:rPr>
      </w:pPr>
      <w:proofErr w:type="gramStart"/>
      <w:r w:rsidRPr="008C2972">
        <w:rPr>
          <w:rFonts w:ascii="Arial" w:hAnsi="Arial" w:cs="Arial"/>
          <w:sz w:val="20"/>
          <w:szCs w:val="20"/>
        </w:rPr>
        <w:t>direcionar</w:t>
      </w:r>
      <w:proofErr w:type="gramEnd"/>
      <w:r w:rsidRPr="008C2972">
        <w:rPr>
          <w:rFonts w:ascii="Arial" w:hAnsi="Arial" w:cs="Arial"/>
          <w:sz w:val="20"/>
          <w:szCs w:val="20"/>
        </w:rPr>
        <w:t xml:space="preserve"> a contratação de pessoas para trabalhar nas empresas Contratadas;</w:t>
      </w:r>
    </w:p>
    <w:p w:rsidR="008C2972" w:rsidRPr="008C2972" w:rsidRDefault="008C2972" w:rsidP="00CF220E">
      <w:pPr>
        <w:numPr>
          <w:ilvl w:val="2"/>
          <w:numId w:val="28"/>
        </w:numPr>
        <w:spacing w:before="120" w:after="120" w:line="360" w:lineRule="auto"/>
        <w:ind w:left="1843" w:hanging="425"/>
        <w:contextualSpacing/>
        <w:jc w:val="both"/>
        <w:rPr>
          <w:rFonts w:ascii="Arial" w:hAnsi="Arial" w:cs="Arial"/>
          <w:sz w:val="20"/>
          <w:szCs w:val="20"/>
        </w:rPr>
      </w:pPr>
      <w:proofErr w:type="gramStart"/>
      <w:r w:rsidRPr="008C2972">
        <w:rPr>
          <w:rFonts w:ascii="Arial" w:hAnsi="Arial" w:cs="Arial"/>
          <w:sz w:val="20"/>
          <w:szCs w:val="20"/>
        </w:rPr>
        <w:lastRenderedPageBreak/>
        <w:t>promover</w:t>
      </w:r>
      <w:proofErr w:type="gramEnd"/>
      <w:r w:rsidRPr="008C2972">
        <w:rPr>
          <w:rFonts w:ascii="Arial" w:hAnsi="Arial" w:cs="Arial"/>
          <w:sz w:val="20"/>
          <w:szCs w:val="20"/>
        </w:rPr>
        <w:t xml:space="preserve"> ou aceitar o desvio de funções dos trabalhadores da </w:t>
      </w:r>
      <w:r w:rsidRPr="008C2972">
        <w:rPr>
          <w:rFonts w:ascii="Arial" w:hAnsi="Arial" w:cs="Arial"/>
          <w:color w:val="000000"/>
          <w:sz w:val="20"/>
          <w:szCs w:val="20"/>
        </w:rPr>
        <w:t>CONTRATADA</w:t>
      </w:r>
      <w:r w:rsidRPr="008C2972">
        <w:rPr>
          <w:rFonts w:ascii="Arial" w:hAnsi="Arial" w:cs="Arial"/>
          <w:sz w:val="20"/>
          <w:szCs w:val="20"/>
        </w:rPr>
        <w:t>, mediante a utilização destes em atividades distintas daquelas previstas no objeto da contratação e em relação à função específica para a qual o trabalhador foi contratado; e</w:t>
      </w:r>
    </w:p>
    <w:p w:rsidR="008C2972" w:rsidRPr="008C2972" w:rsidRDefault="008C2972" w:rsidP="00CF220E">
      <w:pPr>
        <w:numPr>
          <w:ilvl w:val="1"/>
          <w:numId w:val="28"/>
        </w:numPr>
        <w:spacing w:before="120" w:after="120" w:line="360" w:lineRule="auto"/>
        <w:ind w:left="709" w:firstLine="0"/>
        <w:contextualSpacing/>
        <w:jc w:val="both"/>
        <w:rPr>
          <w:rFonts w:ascii="Arial" w:hAnsi="Arial" w:cs="Arial"/>
          <w:color w:val="000000"/>
          <w:sz w:val="20"/>
          <w:szCs w:val="20"/>
        </w:rPr>
      </w:pPr>
      <w:r w:rsidRPr="008C2972">
        <w:rPr>
          <w:rFonts w:ascii="Arial" w:hAnsi="Arial" w:cs="Arial"/>
          <w:color w:val="000000"/>
          <w:sz w:val="20"/>
          <w:szCs w:val="20"/>
        </w:rPr>
        <w:t xml:space="preserve">A CONTRATANTE deverá acompanhar a pesagem e embarque das </w:t>
      </w:r>
      <w:proofErr w:type="spellStart"/>
      <w:r w:rsidRPr="008C2972">
        <w:rPr>
          <w:rFonts w:ascii="Arial" w:hAnsi="Arial" w:cs="Arial"/>
          <w:color w:val="000000"/>
          <w:sz w:val="20"/>
          <w:szCs w:val="20"/>
        </w:rPr>
        <w:t>bombonas</w:t>
      </w:r>
      <w:proofErr w:type="spellEnd"/>
      <w:r w:rsidRPr="008C2972">
        <w:rPr>
          <w:rFonts w:ascii="Arial" w:hAnsi="Arial" w:cs="Arial"/>
          <w:color w:val="000000"/>
          <w:sz w:val="20"/>
          <w:szCs w:val="20"/>
        </w:rPr>
        <w:t xml:space="preserve"> no veículo coletor;</w:t>
      </w:r>
    </w:p>
    <w:p w:rsidR="008C2972" w:rsidRPr="008C2972" w:rsidRDefault="008C2972" w:rsidP="00CF220E">
      <w:pPr>
        <w:numPr>
          <w:ilvl w:val="1"/>
          <w:numId w:val="28"/>
        </w:numPr>
        <w:spacing w:before="120" w:after="120" w:line="360" w:lineRule="auto"/>
        <w:ind w:left="709" w:firstLine="0"/>
        <w:contextualSpacing/>
        <w:jc w:val="both"/>
        <w:rPr>
          <w:rFonts w:ascii="Arial" w:hAnsi="Arial" w:cs="Arial"/>
          <w:color w:val="000000"/>
          <w:sz w:val="20"/>
          <w:szCs w:val="20"/>
        </w:rPr>
      </w:pPr>
      <w:r w:rsidRPr="008C2972">
        <w:rPr>
          <w:rFonts w:ascii="Arial" w:hAnsi="Arial" w:cs="Arial"/>
          <w:color w:val="000000"/>
          <w:sz w:val="20"/>
          <w:szCs w:val="20"/>
        </w:rPr>
        <w:t>A CONTRATANTE deverá emitir o MANIFESTO DE RESÍDUOS de acordo com as exigências do Instituto Estadual do Ambiente – INEA, estabelecidas no NOP 35 INEA – Sistema Online de Manifesto de Transporte de Resíduos;</w:t>
      </w:r>
    </w:p>
    <w:p w:rsidR="008C2972" w:rsidRPr="008C2972" w:rsidRDefault="008C2972" w:rsidP="00CF220E">
      <w:pPr>
        <w:pStyle w:val="Nivel1"/>
        <w:numPr>
          <w:ilvl w:val="0"/>
          <w:numId w:val="28"/>
        </w:numPr>
        <w:spacing w:line="360" w:lineRule="auto"/>
        <w:ind w:left="284" w:hanging="284"/>
        <w:contextualSpacing/>
        <w:rPr>
          <w:b w:val="0"/>
        </w:rPr>
      </w:pPr>
      <w:bookmarkStart w:id="41" w:name="_Toc529539487"/>
      <w:r w:rsidRPr="008C2972">
        <w:rPr>
          <w:b w:val="0"/>
        </w:rPr>
        <w:t>OBRIGAÇÕES DA CONTRATADA</w:t>
      </w:r>
      <w:bookmarkEnd w:id="41"/>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Manter o empregado nos horários predeterminados pela Administração;</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proofErr w:type="gramStart"/>
      <w:r w:rsidRPr="008C2972">
        <w:rPr>
          <w:rFonts w:ascii="Arial" w:hAnsi="Arial" w:cs="Arial"/>
          <w:color w:val="000000"/>
          <w:sz w:val="20"/>
          <w:szCs w:val="20"/>
        </w:rPr>
        <w:t>Responsabilizar-se</w:t>
      </w:r>
      <w:proofErr w:type="gramEnd"/>
      <w:r w:rsidRPr="008C2972">
        <w:rPr>
          <w:rFonts w:ascii="Arial" w:hAnsi="Arial" w:cs="Arial"/>
          <w:color w:val="000000"/>
          <w:sz w:val="20"/>
          <w:szCs w:val="20"/>
        </w:rPr>
        <w:t xml:space="preserve"> integralmente pelos vícios e danos decorrentes da execução do objeto causados diretamente à FIOCRUZ ou a terceiros, decorrentes de sua culpa ou dolo na execução deste contrato, não excluindo ou reduzindo essa responsabilidade à fiscalização ou a acompanhamento pela FIOCRUZ, de acordo com os artigos 14 e 17 a 27, do Código de Defesa do Consumidor (Lei nº 8.078, de 1990), ficando a CONTRATANTE autorizada a descontar da garantia, caso exigida no edital, ou dos pagamentos devidos à CONTRATADA, o valor correspondente aos danos sofridos;</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Utilizar empregados habilitados e com conhecimentos básicos dos serviços a serem executados, em conformidade com as normas e determinações em vigor;</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Apresentar os empregados devidamente uniformizados e identificados por meio de crachá, além de provê-los com os Equipamentos de Proteção Individual – EPI e Equipamentos de proteção Coletiva – EPC, quando for o caso;</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lastRenderedPageBreak/>
        <w:t>Apresentar à CONTRATANTE, quando for o caso, a relação nominal dos empregados que adentrarão o órgão para a execução do serviço;</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Responsabilizar-se por todas as obrigações trabalhistas, sociais, previdenciárias, tributárias e as demais previstas na legislação específica, cuja inadimplência não transfere responsabilidade à CONTRATANTE;</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Instruir seus empregados quanto à necessidade de acatar as normas internas da Administração;</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Relatar à CONTRATANTE toda e qualquer irregularidade verificada no decorrer da prestação dos serviços;</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 xml:space="preserve"> Manter durante toda a vigência do contrato, em compatibilidade com as obrigações assumidas, todas as condições de habilitação e qualificação exigidas na licitação;</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Guardar sigilo sobre todas as informações obtidas em decorrência do cumprimento do contrato;</w:t>
      </w:r>
    </w:p>
    <w:p w:rsidR="008C2972" w:rsidRPr="008C2972" w:rsidRDefault="008C2972" w:rsidP="00CF220E">
      <w:pPr>
        <w:numPr>
          <w:ilvl w:val="1"/>
          <w:numId w:val="28"/>
        </w:numPr>
        <w:spacing w:before="120" w:after="120" w:line="360" w:lineRule="auto"/>
        <w:ind w:left="284" w:hanging="284"/>
        <w:contextualSpacing/>
        <w:jc w:val="both"/>
        <w:rPr>
          <w:rFonts w:ascii="Arial" w:hAnsi="Arial" w:cs="Arial"/>
          <w:color w:val="000000"/>
          <w:sz w:val="20"/>
          <w:szCs w:val="20"/>
        </w:rPr>
      </w:pPr>
      <w:r w:rsidRPr="008C2972">
        <w:rPr>
          <w:rFonts w:ascii="Arial" w:hAnsi="Arial" w:cs="Arial"/>
          <w:color w:val="000000"/>
          <w:sz w:val="20"/>
          <w:szCs w:val="20"/>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8C2972" w:rsidRPr="008C2972" w:rsidRDefault="008C2972" w:rsidP="00CF220E">
      <w:pPr>
        <w:numPr>
          <w:ilvl w:val="1"/>
          <w:numId w:val="28"/>
        </w:numPr>
        <w:spacing w:before="120" w:after="120" w:line="360" w:lineRule="auto"/>
        <w:contextualSpacing/>
        <w:jc w:val="both"/>
        <w:rPr>
          <w:rFonts w:ascii="Arial" w:hAnsi="Arial" w:cs="Arial"/>
          <w:color w:val="000000"/>
          <w:sz w:val="20"/>
          <w:szCs w:val="20"/>
        </w:rPr>
      </w:pPr>
      <w:r w:rsidRPr="008C2972">
        <w:rPr>
          <w:rFonts w:ascii="Arial" w:hAnsi="Arial" w:cs="Arial"/>
          <w:color w:val="000000"/>
          <w:sz w:val="20"/>
          <w:szCs w:val="20"/>
        </w:rPr>
        <w:t>A CONTRATADA deverá emitir laudo comprobatório de tratamento térmico por incineração dos resíduos destinados pela CONTRATANTE;</w:t>
      </w:r>
    </w:p>
    <w:p w:rsidR="008C2972" w:rsidRPr="008C2972" w:rsidRDefault="008C2972" w:rsidP="00CF220E">
      <w:pPr>
        <w:numPr>
          <w:ilvl w:val="1"/>
          <w:numId w:val="28"/>
        </w:numPr>
        <w:spacing w:before="120" w:after="120" w:line="360" w:lineRule="auto"/>
        <w:contextualSpacing/>
        <w:jc w:val="both"/>
        <w:rPr>
          <w:rFonts w:ascii="Arial" w:hAnsi="Arial" w:cs="Arial"/>
          <w:color w:val="000000"/>
          <w:sz w:val="20"/>
          <w:szCs w:val="20"/>
        </w:rPr>
      </w:pPr>
      <w:r w:rsidRPr="008C2972">
        <w:rPr>
          <w:rFonts w:ascii="Arial" w:hAnsi="Arial" w:cs="Arial"/>
          <w:color w:val="000000"/>
          <w:sz w:val="20"/>
          <w:szCs w:val="20"/>
        </w:rPr>
        <w:t>A CONTRATADA deverá possuir equipamento para o procedimento de incineração, compatível (boca do forno) com as dimensões da embalagem utilizada no acondicionamento dos resíduos (Anexo III), para o tratamento térmico do conjunto embalagem/resíduo sem manipulação do conteúdo após o lacre das embalagens;</w:t>
      </w:r>
    </w:p>
    <w:p w:rsidR="008C2972" w:rsidRPr="008C2972" w:rsidRDefault="008C2972" w:rsidP="00CF220E">
      <w:pPr>
        <w:numPr>
          <w:ilvl w:val="1"/>
          <w:numId w:val="28"/>
        </w:numPr>
        <w:spacing w:before="120" w:after="120" w:line="360" w:lineRule="auto"/>
        <w:contextualSpacing/>
        <w:jc w:val="both"/>
        <w:rPr>
          <w:rFonts w:ascii="Arial" w:hAnsi="Arial" w:cs="Arial"/>
          <w:color w:val="000000"/>
          <w:sz w:val="20"/>
          <w:szCs w:val="20"/>
        </w:rPr>
      </w:pPr>
      <w:r w:rsidRPr="008C2972">
        <w:rPr>
          <w:rFonts w:ascii="Arial" w:hAnsi="Arial" w:cs="Arial"/>
          <w:color w:val="000000"/>
          <w:sz w:val="20"/>
          <w:szCs w:val="20"/>
        </w:rPr>
        <w:t xml:space="preserve">A CONTRATADA deverá garantir o fornecimento regular e ininterrupto das </w:t>
      </w:r>
      <w:proofErr w:type="spellStart"/>
      <w:r w:rsidRPr="008C2972">
        <w:rPr>
          <w:rFonts w:ascii="Arial" w:hAnsi="Arial" w:cs="Arial"/>
          <w:color w:val="000000"/>
          <w:sz w:val="20"/>
          <w:szCs w:val="20"/>
        </w:rPr>
        <w:t>bombonas</w:t>
      </w:r>
      <w:proofErr w:type="spellEnd"/>
      <w:r w:rsidRPr="008C2972">
        <w:rPr>
          <w:rFonts w:ascii="Arial" w:hAnsi="Arial" w:cs="Arial"/>
          <w:color w:val="000000"/>
          <w:sz w:val="20"/>
          <w:szCs w:val="20"/>
        </w:rPr>
        <w:t xml:space="preserve"> de PP e PE com tampa removível e capacidade de 50 litros, necessários ao acondicionamento dos resíduos tratados neste edital, que deverão atender as normas e legislações referentes ao transporte </w:t>
      </w:r>
      <w:r w:rsidRPr="008C2972">
        <w:rPr>
          <w:rFonts w:ascii="Arial" w:hAnsi="Arial" w:cs="Arial"/>
          <w:color w:val="000000"/>
          <w:sz w:val="20"/>
          <w:szCs w:val="20"/>
        </w:rPr>
        <w:lastRenderedPageBreak/>
        <w:t>terrestre de cargas perigosas, para o bom andamento dos serviços durante o período de vigência deste contrato, nos locais determinados.</w:t>
      </w:r>
    </w:p>
    <w:p w:rsidR="008C2972" w:rsidRPr="008C2972" w:rsidRDefault="008C2972" w:rsidP="00CF220E">
      <w:pPr>
        <w:numPr>
          <w:ilvl w:val="1"/>
          <w:numId w:val="28"/>
        </w:numPr>
        <w:spacing w:before="120" w:after="120" w:line="360" w:lineRule="auto"/>
        <w:contextualSpacing/>
        <w:jc w:val="both"/>
        <w:rPr>
          <w:rFonts w:ascii="Arial" w:hAnsi="Arial" w:cs="Arial"/>
          <w:color w:val="000000"/>
          <w:sz w:val="20"/>
          <w:szCs w:val="20"/>
        </w:rPr>
      </w:pPr>
      <w:r w:rsidRPr="008C2972">
        <w:rPr>
          <w:rFonts w:ascii="Arial" w:hAnsi="Arial" w:cs="Arial"/>
          <w:color w:val="000000"/>
          <w:sz w:val="20"/>
          <w:szCs w:val="20"/>
        </w:rPr>
        <w:t>A CONTRATADA se compromete a realizar a manutenção dos veículos de transporte, tanto em caráter preventivo quanto corretivo, bem como o treinamento adequado dos profissionais que irão exercer a atividade de coleta e transporte dos resíduos.</w:t>
      </w:r>
    </w:p>
    <w:p w:rsidR="008C2972" w:rsidRPr="008C2972" w:rsidRDefault="008C2972" w:rsidP="00CF220E">
      <w:pPr>
        <w:pStyle w:val="Nivel1"/>
        <w:numPr>
          <w:ilvl w:val="0"/>
          <w:numId w:val="28"/>
        </w:numPr>
        <w:spacing w:line="360" w:lineRule="auto"/>
        <w:ind w:left="284" w:hanging="284"/>
        <w:contextualSpacing/>
        <w:rPr>
          <w:b w:val="0"/>
        </w:rPr>
      </w:pPr>
      <w:bookmarkStart w:id="42" w:name="_Toc529539488"/>
      <w:r w:rsidRPr="008C2972">
        <w:rPr>
          <w:b w:val="0"/>
        </w:rPr>
        <w:t>DA SUBCONTRATAÇÃO</w:t>
      </w:r>
      <w:bookmarkEnd w:id="42"/>
    </w:p>
    <w:p w:rsidR="008C2972" w:rsidRPr="008C2972" w:rsidRDefault="008C2972" w:rsidP="00CF220E">
      <w:pPr>
        <w:pStyle w:val="PargrafodaLista"/>
        <w:numPr>
          <w:ilvl w:val="1"/>
          <w:numId w:val="28"/>
        </w:numPr>
        <w:shd w:val="clear" w:color="auto" w:fill="FFFFFF"/>
        <w:spacing w:line="360" w:lineRule="auto"/>
        <w:ind w:left="284" w:hanging="284"/>
        <w:jc w:val="both"/>
        <w:rPr>
          <w:rFonts w:ascii="Arial" w:hAnsi="Arial" w:cs="Arial"/>
          <w:color w:val="000000"/>
          <w:sz w:val="20"/>
          <w:szCs w:val="20"/>
        </w:rPr>
      </w:pPr>
      <w:r w:rsidRPr="008C2972">
        <w:rPr>
          <w:rFonts w:ascii="Arial" w:hAnsi="Arial" w:cs="Arial"/>
          <w:color w:val="000000"/>
          <w:sz w:val="20"/>
          <w:szCs w:val="20"/>
        </w:rPr>
        <w:t xml:space="preserve">É admissível a subcontratação parcial do objeto considerando, estritamente, a realidade do objeto, complexidade exigida de equipamento e mão-de-obra extremamente especializada e, admitir-se-á, em caráter extraordinário e com a devida justificativa e a autorização da Administração, a subcontratação de serviços, exceto o serviço principal do objeto “TRATAMENTO TÉRMICO POR INCINERAÇÃO”. </w:t>
      </w:r>
    </w:p>
    <w:p w:rsidR="008C2972" w:rsidRPr="008C2972" w:rsidRDefault="008C2972" w:rsidP="008C2972">
      <w:pPr>
        <w:pStyle w:val="PargrafodaLista"/>
        <w:shd w:val="clear" w:color="auto" w:fill="FFFFFF"/>
        <w:spacing w:line="360" w:lineRule="auto"/>
        <w:ind w:left="284"/>
        <w:jc w:val="both"/>
        <w:rPr>
          <w:rFonts w:ascii="Arial" w:hAnsi="Arial" w:cs="Arial"/>
          <w:color w:val="000000"/>
          <w:sz w:val="20"/>
          <w:szCs w:val="20"/>
        </w:rPr>
      </w:pPr>
    </w:p>
    <w:p w:rsidR="008C2972" w:rsidRPr="008C2972" w:rsidRDefault="008C2972" w:rsidP="008C2972">
      <w:pPr>
        <w:pStyle w:val="PargrafodaLista"/>
        <w:shd w:val="clear" w:color="auto" w:fill="FFFFFF"/>
        <w:spacing w:line="360" w:lineRule="auto"/>
        <w:ind w:left="284"/>
        <w:jc w:val="both"/>
        <w:rPr>
          <w:rFonts w:ascii="Arial" w:hAnsi="Arial" w:cs="Arial"/>
          <w:color w:val="000000"/>
          <w:sz w:val="20"/>
          <w:szCs w:val="20"/>
        </w:rPr>
      </w:pPr>
      <w:r w:rsidRPr="008C2972">
        <w:rPr>
          <w:rFonts w:ascii="Arial" w:hAnsi="Arial" w:cs="Arial"/>
          <w:color w:val="000000"/>
          <w:sz w:val="20"/>
          <w:szCs w:val="20"/>
        </w:rPr>
        <w:t>A subcontratada deverá atender a todos os requisitos de habilitação exigidos na licitação original; e também que sejam mantidas todas as cláusulas e condições originais do contrato.</w:t>
      </w:r>
    </w:p>
    <w:p w:rsidR="008C2972" w:rsidRPr="008C2972" w:rsidRDefault="008C2972" w:rsidP="008C2972">
      <w:pPr>
        <w:pStyle w:val="PargrafodaLista"/>
        <w:shd w:val="clear" w:color="auto" w:fill="FFFFFF"/>
        <w:spacing w:line="360" w:lineRule="auto"/>
        <w:ind w:left="284"/>
        <w:jc w:val="both"/>
        <w:rPr>
          <w:rFonts w:ascii="Arial" w:hAnsi="Arial" w:cs="Arial"/>
          <w:color w:val="000000"/>
          <w:sz w:val="20"/>
          <w:szCs w:val="20"/>
        </w:rPr>
      </w:pPr>
    </w:p>
    <w:p w:rsidR="008C2972" w:rsidRPr="008C2972" w:rsidRDefault="008C2972" w:rsidP="00CF220E">
      <w:pPr>
        <w:pStyle w:val="PargrafodaLista"/>
        <w:numPr>
          <w:ilvl w:val="1"/>
          <w:numId w:val="26"/>
        </w:numPr>
        <w:spacing w:before="120" w:after="120" w:line="360" w:lineRule="auto"/>
        <w:ind w:left="284" w:hanging="284"/>
        <w:contextualSpacing w:val="0"/>
        <w:jc w:val="both"/>
        <w:rPr>
          <w:rFonts w:ascii="Arial" w:hAnsi="Arial" w:cs="Arial"/>
          <w:color w:val="000000"/>
          <w:sz w:val="20"/>
          <w:szCs w:val="20"/>
        </w:rPr>
      </w:pPr>
      <w:r w:rsidRPr="008C2972">
        <w:rPr>
          <w:rFonts w:ascii="Arial" w:hAnsi="Arial" w:cs="Arial"/>
          <w:color w:val="000000"/>
          <w:sz w:val="20"/>
          <w:szCs w:val="20"/>
        </w:rPr>
        <w:t xml:space="preserve"> São obrigações adicionais da CONTRATADA, em razão da subcontratação:</w:t>
      </w:r>
    </w:p>
    <w:p w:rsidR="008C2972" w:rsidRPr="008C2972" w:rsidRDefault="008C2972" w:rsidP="008C2972">
      <w:pPr>
        <w:spacing w:before="120" w:after="120" w:line="360" w:lineRule="auto"/>
        <w:ind w:left="720"/>
        <w:jc w:val="both"/>
        <w:rPr>
          <w:rFonts w:ascii="Arial" w:hAnsi="Arial" w:cs="Arial"/>
          <w:color w:val="000000"/>
          <w:sz w:val="20"/>
          <w:szCs w:val="20"/>
        </w:rPr>
      </w:pPr>
      <w:r w:rsidRPr="008C2972">
        <w:rPr>
          <w:rFonts w:ascii="Arial" w:hAnsi="Arial" w:cs="Arial"/>
          <w:color w:val="000000"/>
          <w:sz w:val="20"/>
          <w:szCs w:val="20"/>
        </w:rPr>
        <w:t xml:space="preserve">14.2.1 Apresentar a documentação de regularidade fiscal das microempresas e empresas de pequeno porte subcontratadas, </w:t>
      </w:r>
      <w:proofErr w:type="gramStart"/>
      <w:r w:rsidRPr="008C2972">
        <w:rPr>
          <w:rFonts w:ascii="Arial" w:hAnsi="Arial" w:cs="Arial"/>
          <w:color w:val="000000"/>
          <w:sz w:val="20"/>
          <w:szCs w:val="20"/>
        </w:rPr>
        <w:t>sob pena</w:t>
      </w:r>
      <w:proofErr w:type="gramEnd"/>
      <w:r w:rsidRPr="008C2972">
        <w:rPr>
          <w:rFonts w:ascii="Arial" w:hAnsi="Arial" w:cs="Arial"/>
          <w:color w:val="000000"/>
          <w:sz w:val="20"/>
          <w:szCs w:val="20"/>
        </w:rPr>
        <w:t xml:space="preserve"> de rescisão, aplicando-se o prazo para regularização previsto no § 1º do art. 4º do Decreto nº 8.538, de 2015;</w:t>
      </w:r>
    </w:p>
    <w:p w:rsidR="008C2972" w:rsidRPr="008C2972" w:rsidRDefault="008C2972" w:rsidP="00CF220E">
      <w:pPr>
        <w:pStyle w:val="PargrafodaLista"/>
        <w:numPr>
          <w:ilvl w:val="2"/>
          <w:numId w:val="27"/>
        </w:numPr>
        <w:spacing w:before="120" w:after="120" w:line="360" w:lineRule="auto"/>
        <w:contextualSpacing w:val="0"/>
        <w:jc w:val="both"/>
        <w:rPr>
          <w:rFonts w:ascii="Arial" w:hAnsi="Arial" w:cs="Arial"/>
          <w:color w:val="000000"/>
          <w:sz w:val="20"/>
          <w:szCs w:val="20"/>
        </w:rPr>
      </w:pPr>
      <w:r w:rsidRPr="008C2972">
        <w:rPr>
          <w:rFonts w:ascii="Arial" w:hAnsi="Arial" w:cs="Arial"/>
          <w:color w:val="000000"/>
          <w:sz w:val="20"/>
          <w:szCs w:val="20"/>
        </w:rPr>
        <w:t xml:space="preserve">Substituir a subcontratada, na hipótese de extinção da subcontratação, mantendo o percentual originalmente subcontratado até a sua execução total, notificando o órgão ou entidade contratante, </w:t>
      </w:r>
      <w:proofErr w:type="gramStart"/>
      <w:r w:rsidRPr="008C2972">
        <w:rPr>
          <w:rFonts w:ascii="Arial" w:hAnsi="Arial" w:cs="Arial"/>
          <w:color w:val="000000"/>
          <w:sz w:val="20"/>
          <w:szCs w:val="20"/>
        </w:rPr>
        <w:t>sob pena</w:t>
      </w:r>
      <w:proofErr w:type="gramEnd"/>
      <w:r w:rsidRPr="008C2972">
        <w:rPr>
          <w:rFonts w:ascii="Arial" w:hAnsi="Arial" w:cs="Arial"/>
          <w:color w:val="000000"/>
          <w:sz w:val="20"/>
          <w:szCs w:val="20"/>
        </w:rPr>
        <w:t xml:space="preserve"> de rescisão, sem prejuízo das sanções cabíveis, ou a demonstrar a inviabilidade da substituição, hipótese em que ficará responsável pela execução da parcela originalmente subcontratada;</w:t>
      </w:r>
    </w:p>
    <w:p w:rsidR="008C2972" w:rsidRPr="008C2972" w:rsidRDefault="008C2972" w:rsidP="00CF220E">
      <w:pPr>
        <w:pStyle w:val="PargrafodaLista"/>
        <w:numPr>
          <w:ilvl w:val="2"/>
          <w:numId w:val="27"/>
        </w:numPr>
        <w:spacing w:before="120" w:after="120" w:line="360" w:lineRule="auto"/>
        <w:contextualSpacing w:val="0"/>
        <w:jc w:val="both"/>
        <w:rPr>
          <w:rFonts w:ascii="Arial" w:hAnsi="Arial" w:cs="Arial"/>
          <w:color w:val="000000"/>
          <w:sz w:val="20"/>
          <w:szCs w:val="20"/>
        </w:rPr>
      </w:pPr>
      <w:r w:rsidRPr="008C2972">
        <w:rPr>
          <w:rFonts w:ascii="Arial" w:hAnsi="Arial" w:cs="Arial"/>
          <w:color w:val="000000"/>
          <w:sz w:val="20"/>
          <w:szCs w:val="20"/>
        </w:rPr>
        <w:t xml:space="preserve">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w:t>
      </w:r>
      <w:r w:rsidRPr="008C2972">
        <w:rPr>
          <w:rFonts w:ascii="Arial" w:hAnsi="Arial" w:cs="Arial"/>
          <w:color w:val="000000"/>
          <w:sz w:val="20"/>
          <w:szCs w:val="20"/>
        </w:rPr>
        <w:lastRenderedPageBreak/>
        <w:t>bem como responder perante a CONTRATANTE pelo rigoroso cumprimento das obrigações contratuais correspondentes ao objeto da subcontratação.</w:t>
      </w:r>
    </w:p>
    <w:p w:rsidR="008C2972" w:rsidRPr="008C2972" w:rsidRDefault="008C2972" w:rsidP="00CF220E">
      <w:pPr>
        <w:pStyle w:val="Nivel1"/>
        <w:numPr>
          <w:ilvl w:val="0"/>
          <w:numId w:val="27"/>
        </w:numPr>
        <w:spacing w:line="360" w:lineRule="auto"/>
        <w:ind w:left="284" w:hanging="284"/>
        <w:contextualSpacing/>
        <w:rPr>
          <w:b w:val="0"/>
          <w:lang w:eastAsia="en-US"/>
        </w:rPr>
      </w:pPr>
      <w:bookmarkStart w:id="43" w:name="_Toc529539489"/>
      <w:r w:rsidRPr="008C2972">
        <w:rPr>
          <w:b w:val="0"/>
          <w:lang w:eastAsia="en-US"/>
        </w:rPr>
        <w:t>ALTERAÇÃO SUBJETIVA</w:t>
      </w:r>
      <w:bookmarkEnd w:id="43"/>
    </w:p>
    <w:p w:rsidR="008C2972" w:rsidRPr="008C2972" w:rsidRDefault="008C2972" w:rsidP="00CF220E">
      <w:pPr>
        <w:pStyle w:val="PargrafodaLista"/>
        <w:numPr>
          <w:ilvl w:val="1"/>
          <w:numId w:val="27"/>
        </w:numPr>
        <w:spacing w:before="120" w:after="120" w:line="360" w:lineRule="auto"/>
        <w:ind w:left="284" w:hanging="284"/>
        <w:jc w:val="both"/>
        <w:rPr>
          <w:rFonts w:ascii="Arial" w:hAnsi="Arial" w:cs="Arial"/>
          <w:sz w:val="20"/>
          <w:szCs w:val="20"/>
          <w:lang w:eastAsia="en-US"/>
        </w:rPr>
      </w:pPr>
      <w:r w:rsidRPr="008C2972">
        <w:rPr>
          <w:rFonts w:ascii="Arial" w:hAnsi="Arial" w:cs="Arial"/>
          <w:sz w:val="20"/>
          <w:szCs w:val="20"/>
          <w:lang w:eastAsia="en-US"/>
        </w:rPr>
        <w:t xml:space="preserve">É admissível a fusão, cisão ou incorporação da </w:t>
      </w:r>
      <w:r w:rsidRPr="008C2972">
        <w:rPr>
          <w:rFonts w:ascii="Arial" w:hAnsi="Arial" w:cs="Arial"/>
          <w:color w:val="000000"/>
          <w:sz w:val="20"/>
          <w:szCs w:val="20"/>
        </w:rPr>
        <w:t>CONTRATADA</w:t>
      </w:r>
      <w:r w:rsidRPr="008C2972">
        <w:rPr>
          <w:rFonts w:ascii="Arial" w:hAnsi="Arial" w:cs="Arial"/>
          <w:sz w:val="20"/>
          <w:szCs w:val="20"/>
          <w:lang w:eastAsia="en-US"/>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8C2972" w:rsidRPr="008C2972" w:rsidRDefault="008C2972" w:rsidP="00CF220E">
      <w:pPr>
        <w:pStyle w:val="Nivel1"/>
        <w:numPr>
          <w:ilvl w:val="0"/>
          <w:numId w:val="27"/>
        </w:numPr>
        <w:spacing w:line="360" w:lineRule="auto"/>
        <w:ind w:left="0" w:firstLine="0"/>
        <w:contextualSpacing/>
        <w:rPr>
          <w:b w:val="0"/>
          <w:lang w:eastAsia="en-US"/>
        </w:rPr>
      </w:pPr>
      <w:bookmarkStart w:id="44" w:name="_Toc529539490"/>
      <w:r w:rsidRPr="008C2972">
        <w:rPr>
          <w:b w:val="0"/>
          <w:lang w:eastAsia="en-US"/>
        </w:rPr>
        <w:t>CONTROLE E FISCALIZAÇÃO DA EXECUÇÃO</w:t>
      </w:r>
      <w:bookmarkEnd w:id="44"/>
    </w:p>
    <w:p w:rsidR="008C2972" w:rsidRPr="008C2972" w:rsidRDefault="008C2972" w:rsidP="00CF220E">
      <w:pPr>
        <w:pStyle w:val="PargrafodaLista"/>
        <w:numPr>
          <w:ilvl w:val="1"/>
          <w:numId w:val="27"/>
        </w:numPr>
        <w:spacing w:before="120" w:after="120" w:line="360" w:lineRule="auto"/>
        <w:ind w:left="0" w:firstLine="0"/>
        <w:contextualSpacing w:val="0"/>
        <w:jc w:val="both"/>
        <w:rPr>
          <w:rFonts w:ascii="Arial" w:hAnsi="Arial" w:cs="Arial"/>
          <w:color w:val="000000"/>
          <w:sz w:val="20"/>
          <w:szCs w:val="20"/>
          <w:lang w:eastAsia="en-US"/>
        </w:rPr>
      </w:pPr>
      <w:r w:rsidRPr="008C2972">
        <w:rPr>
          <w:rFonts w:ascii="Arial" w:hAnsi="Arial" w:cs="Arial"/>
          <w:color w:val="000000"/>
          <w:sz w:val="2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8C2972">
        <w:rPr>
          <w:rFonts w:ascii="Arial" w:hAnsi="Arial" w:cs="Arial"/>
          <w:color w:val="000000"/>
          <w:sz w:val="20"/>
          <w:szCs w:val="20"/>
          <w:lang w:eastAsia="en-US"/>
        </w:rPr>
        <w:t>arts</w:t>
      </w:r>
      <w:proofErr w:type="spellEnd"/>
      <w:r w:rsidRPr="008C2972">
        <w:rPr>
          <w:rFonts w:ascii="Arial" w:hAnsi="Arial" w:cs="Arial"/>
          <w:color w:val="000000"/>
          <w:sz w:val="20"/>
          <w:szCs w:val="20"/>
          <w:lang w:eastAsia="en-US"/>
        </w:rPr>
        <w:t>. 67 e 73 da Lei nº 8.666, de 1993, e do art. 6º do Decreto nº 2.271, de 1997.</w:t>
      </w:r>
    </w:p>
    <w:p w:rsidR="008C2972" w:rsidRPr="008C2972" w:rsidRDefault="008C2972" w:rsidP="00CF220E">
      <w:pPr>
        <w:pStyle w:val="PargrafodaLista"/>
        <w:numPr>
          <w:ilvl w:val="1"/>
          <w:numId w:val="27"/>
        </w:numPr>
        <w:spacing w:before="120" w:after="120" w:line="360" w:lineRule="auto"/>
        <w:ind w:left="0" w:firstLine="0"/>
        <w:contextualSpacing w:val="0"/>
        <w:jc w:val="both"/>
        <w:rPr>
          <w:rFonts w:ascii="Arial" w:hAnsi="Arial" w:cs="Arial"/>
          <w:color w:val="000000"/>
          <w:sz w:val="20"/>
          <w:szCs w:val="20"/>
          <w:lang w:eastAsia="en-US"/>
        </w:rPr>
      </w:pPr>
      <w:r w:rsidRPr="008C2972">
        <w:rPr>
          <w:rFonts w:ascii="Arial" w:hAnsi="Arial" w:cs="Arial"/>
          <w:color w:val="000000"/>
          <w:sz w:val="20"/>
          <w:szCs w:val="20"/>
          <w:lang w:eastAsia="en-US"/>
        </w:rPr>
        <w:t xml:space="preserve"> O representante da CONTRATANTE deverá ter a experiência necessária para o acompanhamento e controle da execução dos serviços e do contrato.</w:t>
      </w:r>
    </w:p>
    <w:p w:rsidR="008C2972" w:rsidRPr="008C2972" w:rsidRDefault="008C2972" w:rsidP="004C069F">
      <w:pPr>
        <w:numPr>
          <w:ilvl w:val="1"/>
          <w:numId w:val="13"/>
        </w:numPr>
        <w:spacing w:before="120" w:after="120" w:line="360" w:lineRule="auto"/>
        <w:ind w:left="0" w:firstLine="0"/>
        <w:jc w:val="both"/>
        <w:rPr>
          <w:rFonts w:ascii="Arial" w:hAnsi="Arial" w:cs="Arial"/>
          <w:color w:val="000000"/>
          <w:sz w:val="20"/>
          <w:szCs w:val="20"/>
          <w:lang w:eastAsia="en-US"/>
        </w:rPr>
      </w:pPr>
      <w:r w:rsidRPr="008C2972">
        <w:rPr>
          <w:rFonts w:ascii="Arial" w:hAnsi="Arial" w:cs="Arial"/>
          <w:color w:val="000000"/>
          <w:sz w:val="20"/>
          <w:szCs w:val="20"/>
          <w:lang w:eastAsia="en-US"/>
        </w:rPr>
        <w:t>A verificação da adequação da prestação do serviço deverá ser realizada com base nos critérios previstos neste Termo de Referência.</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u w:val="single"/>
          <w:lang w:eastAsia="en-US"/>
        </w:rPr>
      </w:pPr>
      <w:r w:rsidRPr="008C2972">
        <w:rPr>
          <w:rFonts w:ascii="Arial" w:hAnsi="Arial" w:cs="Arial"/>
          <w:sz w:val="20"/>
          <w:szCs w:val="20"/>
          <w:lang w:eastAsia="en-US"/>
        </w:rPr>
        <w:t xml:space="preserve">A execução dos contratos deverá ser acompanhada e fiscalizada por meio de instrumentos de controle, que compreendam a mensuração dos aspectos </w:t>
      </w:r>
      <w:r w:rsidRPr="008C2972">
        <w:rPr>
          <w:rFonts w:ascii="Arial" w:hAnsi="Arial" w:cs="Arial"/>
          <w:sz w:val="20"/>
          <w:szCs w:val="20"/>
          <w:u w:val="single"/>
          <w:lang w:eastAsia="en-US"/>
        </w:rPr>
        <w:t>mencionados no art. 47 e no ANEXO V, item 2.6, i, ambos da IN nº 05/2017.</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A fiscalização técnica dos contratos avaliará constantemente a execução do objeto e utilizará o Instrumento de Medição de Resultado (IMR), conforme item 8.5, ou outro instrumento substituto para aferição da qualidade da prestação dos serviços, devendo haver o redimensionamento no pagamento com base nos indicadores estabelecidos, sempre que a CONTRATADA:</w:t>
      </w:r>
    </w:p>
    <w:p w:rsidR="008C2972" w:rsidRPr="008C2972" w:rsidRDefault="008C2972" w:rsidP="008C2972">
      <w:pPr>
        <w:spacing w:before="120" w:after="120" w:line="360" w:lineRule="auto"/>
        <w:ind w:firstLine="567"/>
        <w:jc w:val="both"/>
        <w:rPr>
          <w:rFonts w:ascii="Arial" w:hAnsi="Arial" w:cs="Arial"/>
          <w:sz w:val="20"/>
          <w:szCs w:val="20"/>
        </w:rPr>
      </w:pPr>
      <w:r w:rsidRPr="008C2972">
        <w:rPr>
          <w:rFonts w:ascii="Arial" w:hAnsi="Arial" w:cs="Arial"/>
          <w:sz w:val="20"/>
          <w:szCs w:val="20"/>
        </w:rPr>
        <w:t xml:space="preserve">a) não produzir os resultados, deixar de executar, ou não executar com a qualidade mínima exigida as atividades contratadas; </w:t>
      </w:r>
      <w:proofErr w:type="gramStart"/>
      <w:r w:rsidRPr="008C2972">
        <w:rPr>
          <w:rFonts w:ascii="Arial" w:hAnsi="Arial" w:cs="Arial"/>
          <w:sz w:val="20"/>
          <w:szCs w:val="20"/>
        </w:rPr>
        <w:t>ou</w:t>
      </w:r>
      <w:proofErr w:type="gramEnd"/>
    </w:p>
    <w:p w:rsidR="008C2972" w:rsidRPr="008C2972" w:rsidRDefault="008C2972" w:rsidP="008C2972">
      <w:pPr>
        <w:spacing w:before="120" w:after="120" w:line="360" w:lineRule="auto"/>
        <w:ind w:firstLine="567"/>
        <w:jc w:val="both"/>
        <w:rPr>
          <w:rFonts w:ascii="Arial" w:hAnsi="Arial" w:cs="Arial"/>
          <w:sz w:val="20"/>
          <w:szCs w:val="20"/>
        </w:rPr>
      </w:pPr>
      <w:r w:rsidRPr="008C2972">
        <w:rPr>
          <w:rFonts w:ascii="Arial" w:hAnsi="Arial" w:cs="Arial"/>
          <w:sz w:val="20"/>
          <w:szCs w:val="20"/>
        </w:rPr>
        <w:lastRenderedPageBreak/>
        <w:t>b) deixar de utilizar materiais e recursos humanos exigidos para a execução do serviço, ou utilizá-los com qualidade ou quantidade inferior à demandada.</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A utilização do IMR não impede a aplicação concomitante de outros mecanismos para a avaliação da prestação dos serviços.</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O fiscal técnico deverá apresentar ao preposto da CONTRATADA a avaliação da execução do objeto ou, se for o caso, a avaliação de desempenho e qualidade da prestação dos serviços realizada. </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Em hipótese alguma, será admitido que a própria CONTRATADA </w:t>
      </w:r>
      <w:proofErr w:type="gramStart"/>
      <w:r w:rsidRPr="008C2972">
        <w:rPr>
          <w:rFonts w:ascii="Arial" w:hAnsi="Arial" w:cs="Arial"/>
          <w:sz w:val="20"/>
          <w:szCs w:val="20"/>
        </w:rPr>
        <w:t>materialize</w:t>
      </w:r>
      <w:proofErr w:type="gramEnd"/>
      <w:r w:rsidRPr="008C2972">
        <w:rPr>
          <w:rFonts w:ascii="Arial" w:hAnsi="Arial" w:cs="Arial"/>
          <w:sz w:val="20"/>
          <w:szCs w:val="20"/>
        </w:rPr>
        <w:t xml:space="preserve"> a avaliação de desempenho e qualidade da prestação dos serviços realizada. </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A CONTRATADA poderá apresentar justificativa para a prestação do serviço com menor nível de conformidade, que poderá ser aceita pelo fiscal técnico, desde que comprovada </w:t>
      </w:r>
      <w:proofErr w:type="gramStart"/>
      <w:r w:rsidRPr="008C2972">
        <w:rPr>
          <w:rFonts w:ascii="Arial" w:hAnsi="Arial" w:cs="Arial"/>
          <w:sz w:val="20"/>
          <w:szCs w:val="20"/>
        </w:rPr>
        <w:t>a</w:t>
      </w:r>
      <w:proofErr w:type="gramEnd"/>
      <w:r w:rsidRPr="008C2972">
        <w:rPr>
          <w:rFonts w:ascii="Arial" w:hAnsi="Arial" w:cs="Arial"/>
          <w:sz w:val="20"/>
          <w:szCs w:val="20"/>
        </w:rPr>
        <w:t xml:space="preserve"> excepcionalidade da ocorrência, resultante exclusivamente de fatores imprevisíveis e alheios ao controle do prestador. </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8C2972">
        <w:rPr>
          <w:rFonts w:ascii="Arial" w:hAnsi="Arial" w:cs="Arial"/>
          <w:sz w:val="20"/>
          <w:szCs w:val="20"/>
        </w:rPr>
        <w:t>devem ser</w:t>
      </w:r>
      <w:proofErr w:type="gramEnd"/>
      <w:r w:rsidRPr="008C2972">
        <w:rPr>
          <w:rFonts w:ascii="Arial" w:hAnsi="Arial" w:cs="Arial"/>
          <w:sz w:val="20"/>
          <w:szCs w:val="20"/>
        </w:rPr>
        <w:t xml:space="preserve"> aplicadas as sanções à CONTRATADA de acordo com as regras previstas no ato convocatório. </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O fiscal técnico poderá realizar avaliação diária, semanal ou mensal, desde que o período escolhido seja suficiente para aferir o desempenho e qualidade da prestação dos serviços. </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O fiscal técnico, ao verificar que houve </w:t>
      </w:r>
      <w:proofErr w:type="spellStart"/>
      <w:r w:rsidRPr="008C2972">
        <w:rPr>
          <w:rFonts w:ascii="Arial" w:hAnsi="Arial" w:cs="Arial"/>
          <w:sz w:val="20"/>
          <w:szCs w:val="20"/>
        </w:rPr>
        <w:t>subdimensionamento</w:t>
      </w:r>
      <w:proofErr w:type="spellEnd"/>
      <w:r w:rsidRPr="008C2972">
        <w:rPr>
          <w:rFonts w:ascii="Arial" w:hAnsi="Arial" w:cs="Arial"/>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rsidR="008C2972" w:rsidRPr="008C2972" w:rsidRDefault="008C2972" w:rsidP="004C069F">
      <w:pPr>
        <w:numPr>
          <w:ilvl w:val="1"/>
          <w:numId w:val="13"/>
        </w:numPr>
        <w:spacing w:before="120" w:after="120" w:line="360" w:lineRule="auto"/>
        <w:ind w:left="0" w:firstLine="0"/>
        <w:jc w:val="both"/>
        <w:rPr>
          <w:rFonts w:ascii="Arial" w:hAnsi="Arial" w:cs="Arial"/>
          <w:sz w:val="20"/>
          <w:szCs w:val="20"/>
        </w:rPr>
      </w:pPr>
      <w:r w:rsidRPr="008C2972">
        <w:rPr>
          <w:rFonts w:ascii="Arial" w:hAnsi="Arial" w:cs="Arial"/>
          <w:sz w:val="20"/>
          <w:szCs w:val="20"/>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8C2972">
        <w:rPr>
          <w:rFonts w:ascii="Arial" w:hAnsi="Arial" w:cs="Arial"/>
          <w:sz w:val="20"/>
          <w:szCs w:val="20"/>
        </w:rPr>
        <w:t>marca,</w:t>
      </w:r>
      <w:proofErr w:type="gramEnd"/>
      <w:r w:rsidRPr="008C2972">
        <w:rPr>
          <w:rFonts w:ascii="Arial" w:hAnsi="Arial" w:cs="Arial"/>
          <w:sz w:val="20"/>
          <w:szCs w:val="20"/>
        </w:rPr>
        <w:t xml:space="preserve"> qualidade e forma de uso. </w:t>
      </w:r>
    </w:p>
    <w:p w:rsidR="008C2972" w:rsidRPr="008C2972" w:rsidRDefault="008C2972" w:rsidP="004C069F">
      <w:pPr>
        <w:numPr>
          <w:ilvl w:val="1"/>
          <w:numId w:val="13"/>
        </w:numPr>
        <w:spacing w:before="120" w:after="120" w:line="360" w:lineRule="auto"/>
        <w:ind w:left="0" w:firstLine="0"/>
        <w:jc w:val="both"/>
        <w:rPr>
          <w:rFonts w:ascii="Arial" w:hAnsi="Arial" w:cs="Arial"/>
          <w:color w:val="000000"/>
          <w:sz w:val="20"/>
          <w:szCs w:val="20"/>
          <w:lang w:eastAsia="en-US"/>
        </w:rPr>
      </w:pPr>
      <w:r w:rsidRPr="008C2972">
        <w:rPr>
          <w:rFonts w:ascii="Arial" w:hAnsi="Arial" w:cs="Arial"/>
          <w:color w:val="000000"/>
          <w:sz w:val="20"/>
          <w:szCs w:val="20"/>
          <w:lang w:eastAsia="en-US"/>
        </w:rPr>
        <w:lastRenderedPageBreak/>
        <w:t>O representante da CONTRATANTE deverá promover o registro das ocorrências verificadas, adotando as providências necessárias ao fiel cumprimento das cláusulas contratuais, conforme o disposto nos §§ 1º e 2º do art. 67 da Lei nº 8.666, de 1993.</w:t>
      </w:r>
    </w:p>
    <w:p w:rsidR="008C2972" w:rsidRPr="008C2972" w:rsidRDefault="008C2972" w:rsidP="004C069F">
      <w:pPr>
        <w:numPr>
          <w:ilvl w:val="1"/>
          <w:numId w:val="13"/>
        </w:numPr>
        <w:spacing w:before="120" w:after="120" w:line="360" w:lineRule="auto"/>
        <w:ind w:left="0" w:firstLine="0"/>
        <w:jc w:val="both"/>
        <w:rPr>
          <w:rFonts w:ascii="Arial" w:hAnsi="Arial" w:cs="Arial"/>
          <w:color w:val="000000"/>
          <w:sz w:val="20"/>
          <w:szCs w:val="20"/>
          <w:lang w:eastAsia="en-US"/>
        </w:rPr>
      </w:pPr>
      <w:r w:rsidRPr="008C2972">
        <w:rPr>
          <w:rFonts w:ascii="Arial" w:hAnsi="Arial" w:cs="Arial"/>
          <w:color w:val="000000"/>
          <w:sz w:val="20"/>
          <w:szCs w:val="2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8C2972" w:rsidRPr="008C2972" w:rsidRDefault="008C2972" w:rsidP="004C069F">
      <w:pPr>
        <w:numPr>
          <w:ilvl w:val="1"/>
          <w:numId w:val="13"/>
        </w:numPr>
        <w:spacing w:before="120" w:after="120" w:line="360" w:lineRule="auto"/>
        <w:ind w:left="0" w:firstLine="0"/>
        <w:jc w:val="both"/>
        <w:rPr>
          <w:rFonts w:ascii="Arial" w:hAnsi="Arial" w:cs="Arial"/>
          <w:color w:val="000000"/>
          <w:sz w:val="20"/>
          <w:szCs w:val="20"/>
          <w:lang w:eastAsia="en-US"/>
        </w:rPr>
      </w:pPr>
      <w:r w:rsidRPr="008C2972">
        <w:rPr>
          <w:rFonts w:ascii="Arial" w:hAnsi="Arial" w:cs="Arial"/>
          <w:color w:val="000000"/>
          <w:sz w:val="20"/>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8C2972" w:rsidRPr="008C2972" w:rsidRDefault="008C2972" w:rsidP="004C069F">
      <w:pPr>
        <w:pStyle w:val="Nivel1"/>
        <w:numPr>
          <w:ilvl w:val="0"/>
          <w:numId w:val="13"/>
        </w:numPr>
        <w:spacing w:line="360" w:lineRule="auto"/>
        <w:ind w:left="357" w:hanging="357"/>
        <w:contextualSpacing/>
        <w:rPr>
          <w:b w:val="0"/>
        </w:rPr>
      </w:pPr>
      <w:bookmarkStart w:id="45" w:name="_Toc529539491"/>
      <w:r w:rsidRPr="008C2972">
        <w:rPr>
          <w:b w:val="0"/>
        </w:rPr>
        <w:t xml:space="preserve"> DO RECEBIMENTO E ACEITAÇÃO DO OBJETO (recebimento provisório e definitivo)</w:t>
      </w:r>
      <w:bookmarkEnd w:id="45"/>
      <w:r w:rsidRPr="008C2972">
        <w:rPr>
          <w:b w:val="0"/>
        </w:rPr>
        <w:t xml:space="preserve"> </w:t>
      </w:r>
    </w:p>
    <w:p w:rsidR="008C2972" w:rsidRPr="008C2972" w:rsidRDefault="008C2972" w:rsidP="004C069F">
      <w:pPr>
        <w:numPr>
          <w:ilvl w:val="1"/>
          <w:numId w:val="13"/>
        </w:numPr>
        <w:spacing w:before="120" w:after="120" w:line="360" w:lineRule="auto"/>
        <w:ind w:left="0" w:firstLine="0"/>
        <w:contextualSpacing/>
        <w:jc w:val="both"/>
        <w:rPr>
          <w:rFonts w:ascii="Arial" w:hAnsi="Arial" w:cs="Arial"/>
          <w:color w:val="000000"/>
          <w:sz w:val="20"/>
          <w:szCs w:val="20"/>
          <w:lang w:eastAsia="en-US"/>
        </w:rPr>
      </w:pPr>
      <w:r w:rsidRPr="008C2972">
        <w:rPr>
          <w:rFonts w:ascii="Arial" w:hAnsi="Arial" w:cs="Arial"/>
          <w:color w:val="000000"/>
          <w:sz w:val="20"/>
          <w:szCs w:val="20"/>
          <w:lang w:eastAsia="en-US"/>
        </w:rPr>
        <w:t xml:space="preserve"> Os serviços serão recebidos provisoriamente no prazo de 30(trinta) dias, </w:t>
      </w:r>
      <w:proofErr w:type="gramStart"/>
      <w:r w:rsidRPr="008C2972">
        <w:rPr>
          <w:rFonts w:ascii="Arial" w:hAnsi="Arial" w:cs="Arial"/>
          <w:color w:val="000000"/>
          <w:sz w:val="20"/>
          <w:szCs w:val="20"/>
          <w:lang w:eastAsia="en-US"/>
        </w:rPr>
        <w:t>pelo(</w:t>
      </w:r>
      <w:proofErr w:type="gramEnd"/>
      <w:r w:rsidRPr="008C2972">
        <w:rPr>
          <w:rFonts w:ascii="Arial" w:hAnsi="Arial" w:cs="Arial"/>
          <w:color w:val="000000"/>
          <w:sz w:val="20"/>
          <w:szCs w:val="20"/>
          <w:lang w:eastAsia="en-US"/>
        </w:rPr>
        <w:t>a)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acerca das ocorrências na execução do contrato e demais documentos que julgarem necessários, devendo encaminhá-los ao gestor do contrato para recebimento definitivo.</w:t>
      </w:r>
    </w:p>
    <w:p w:rsidR="008C2972" w:rsidRPr="008C2972" w:rsidRDefault="008C2972" w:rsidP="004C069F">
      <w:pPr>
        <w:numPr>
          <w:ilvl w:val="1"/>
          <w:numId w:val="13"/>
        </w:numPr>
        <w:spacing w:before="120" w:after="120" w:line="360" w:lineRule="auto"/>
        <w:ind w:left="0" w:firstLine="0"/>
        <w:contextualSpacing/>
        <w:jc w:val="both"/>
        <w:rPr>
          <w:rFonts w:ascii="Arial" w:hAnsi="Arial" w:cs="Arial"/>
          <w:color w:val="000000"/>
          <w:sz w:val="20"/>
          <w:szCs w:val="20"/>
          <w:lang w:eastAsia="en-US"/>
        </w:rPr>
      </w:pPr>
      <w:r w:rsidRPr="008C2972">
        <w:rPr>
          <w:rFonts w:ascii="Arial" w:hAnsi="Arial" w:cs="Arial"/>
          <w:color w:val="000000"/>
          <w:sz w:val="20"/>
          <w:szCs w:val="20"/>
          <w:lang w:eastAsia="en-US"/>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8C2972">
        <w:rPr>
          <w:rFonts w:ascii="Arial" w:hAnsi="Arial" w:cs="Arial"/>
          <w:color w:val="000000"/>
          <w:sz w:val="20"/>
          <w:szCs w:val="20"/>
          <w:lang w:eastAsia="en-US"/>
        </w:rPr>
        <w:t>às custas</w:t>
      </w:r>
      <w:proofErr w:type="gramEnd"/>
      <w:r w:rsidRPr="008C2972">
        <w:rPr>
          <w:rFonts w:ascii="Arial" w:hAnsi="Arial" w:cs="Arial"/>
          <w:color w:val="000000"/>
          <w:sz w:val="20"/>
          <w:szCs w:val="20"/>
          <w:lang w:eastAsia="en-US"/>
        </w:rPr>
        <w:t xml:space="preserve"> da CONTRATADA, sem prejuízo da aplicação de penalidades.</w:t>
      </w:r>
    </w:p>
    <w:p w:rsidR="008C2972" w:rsidRPr="008C2972" w:rsidRDefault="008C2972" w:rsidP="004C069F">
      <w:pPr>
        <w:numPr>
          <w:ilvl w:val="1"/>
          <w:numId w:val="13"/>
        </w:numPr>
        <w:spacing w:before="120" w:after="120" w:line="360" w:lineRule="auto"/>
        <w:ind w:left="0" w:firstLine="0"/>
        <w:contextualSpacing/>
        <w:jc w:val="both"/>
        <w:rPr>
          <w:rFonts w:ascii="Arial" w:hAnsi="Arial" w:cs="Arial"/>
          <w:color w:val="000000"/>
          <w:sz w:val="20"/>
          <w:szCs w:val="20"/>
          <w:lang w:eastAsia="en-US"/>
        </w:rPr>
      </w:pPr>
      <w:r w:rsidRPr="008C2972">
        <w:rPr>
          <w:rFonts w:ascii="Arial" w:hAnsi="Arial" w:cs="Arial"/>
          <w:color w:val="000000"/>
          <w:sz w:val="20"/>
          <w:szCs w:val="20"/>
          <w:lang w:eastAsia="en-US"/>
        </w:rPr>
        <w:t>Os serviços serão recebidos definitivamente no prazo de 30 (trinta) dias, contados do recebimento provisório, após a verificação da qualidade e quantidade do serviço executado e materiais empregados, com a consequente aceitação mediante termo circunstanciado.</w:t>
      </w:r>
    </w:p>
    <w:p w:rsidR="008C2972" w:rsidRPr="008C2972" w:rsidRDefault="008C2972" w:rsidP="004C069F">
      <w:pPr>
        <w:numPr>
          <w:ilvl w:val="1"/>
          <w:numId w:val="13"/>
        </w:numPr>
        <w:spacing w:before="120" w:after="120" w:line="360" w:lineRule="auto"/>
        <w:ind w:left="0" w:firstLine="0"/>
        <w:contextualSpacing/>
        <w:jc w:val="both"/>
        <w:rPr>
          <w:rFonts w:ascii="Arial" w:hAnsi="Arial" w:cs="Arial"/>
          <w:color w:val="000000"/>
          <w:sz w:val="20"/>
          <w:szCs w:val="20"/>
          <w:lang w:eastAsia="en-US"/>
        </w:rPr>
      </w:pPr>
      <w:r w:rsidRPr="008C2972">
        <w:rPr>
          <w:rFonts w:ascii="Arial" w:hAnsi="Arial" w:cs="Arial"/>
          <w:color w:val="000000"/>
          <w:sz w:val="20"/>
          <w:szCs w:val="20"/>
          <w:lang w:eastAsia="en-US"/>
        </w:rPr>
        <w:t>Na hipótese de a verificação a que se refere o subitem anterior não ser procedida dentro do prazo fixado, reputar-se-á como realizada, consumando-se o recebimento definitivo no dia do esgotamento do prazo.</w:t>
      </w:r>
    </w:p>
    <w:p w:rsidR="008C2972" w:rsidRPr="008C2972" w:rsidRDefault="008C2972" w:rsidP="004C069F">
      <w:pPr>
        <w:numPr>
          <w:ilvl w:val="1"/>
          <w:numId w:val="13"/>
        </w:numPr>
        <w:spacing w:before="120" w:after="120" w:line="360" w:lineRule="auto"/>
        <w:ind w:left="0" w:firstLine="0"/>
        <w:contextualSpacing/>
        <w:jc w:val="both"/>
        <w:rPr>
          <w:rFonts w:ascii="Arial" w:hAnsi="Arial" w:cs="Arial"/>
          <w:color w:val="000000"/>
          <w:sz w:val="20"/>
          <w:szCs w:val="20"/>
          <w:lang w:eastAsia="en-US"/>
        </w:rPr>
      </w:pPr>
      <w:r w:rsidRPr="008C2972">
        <w:rPr>
          <w:rFonts w:ascii="Arial" w:hAnsi="Arial" w:cs="Arial"/>
          <w:color w:val="000000"/>
          <w:sz w:val="20"/>
          <w:szCs w:val="20"/>
          <w:lang w:eastAsia="en-US"/>
        </w:rPr>
        <w:lastRenderedPageBreak/>
        <w:t xml:space="preserve">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w:t>
      </w:r>
      <w:proofErr w:type="gramStart"/>
      <w:r w:rsidRPr="008C2972">
        <w:rPr>
          <w:rFonts w:ascii="Arial" w:hAnsi="Arial" w:cs="Arial"/>
          <w:color w:val="000000"/>
          <w:sz w:val="20"/>
          <w:szCs w:val="20"/>
          <w:lang w:eastAsia="en-US"/>
        </w:rPr>
        <w:t>4</w:t>
      </w:r>
      <w:proofErr w:type="gramEnd"/>
      <w:r w:rsidRPr="008C2972">
        <w:rPr>
          <w:rFonts w:ascii="Arial" w:hAnsi="Arial" w:cs="Arial"/>
          <w:color w:val="000000"/>
          <w:sz w:val="20"/>
          <w:szCs w:val="20"/>
          <w:lang w:eastAsia="en-US"/>
        </w:rPr>
        <w:t xml:space="preserve"> do ANEXO VIII-A da IN nº 05/2017).</w:t>
      </w:r>
    </w:p>
    <w:p w:rsidR="008C2972" w:rsidRPr="008C2972" w:rsidRDefault="008C2972" w:rsidP="004C069F">
      <w:pPr>
        <w:numPr>
          <w:ilvl w:val="1"/>
          <w:numId w:val="13"/>
        </w:numPr>
        <w:spacing w:before="120" w:after="120" w:line="360" w:lineRule="auto"/>
        <w:ind w:left="0" w:firstLine="0"/>
        <w:contextualSpacing/>
        <w:jc w:val="both"/>
        <w:rPr>
          <w:rFonts w:ascii="Arial" w:hAnsi="Arial" w:cs="Arial"/>
          <w:color w:val="000000"/>
          <w:sz w:val="20"/>
          <w:szCs w:val="20"/>
          <w:lang w:eastAsia="en-US"/>
        </w:rPr>
      </w:pPr>
      <w:r w:rsidRPr="008C2972">
        <w:rPr>
          <w:rFonts w:ascii="Arial" w:hAnsi="Arial" w:cs="Arial"/>
          <w:color w:val="000000"/>
          <w:sz w:val="20"/>
          <w:szCs w:val="20"/>
          <w:lang w:eastAsia="en-US"/>
        </w:rPr>
        <w:t xml:space="preserve"> O recebimento definitivo, ato que concretiza o ateste da execução dos serviços, será realizado pelo gestor do contrato.</w:t>
      </w:r>
    </w:p>
    <w:p w:rsidR="008C2972" w:rsidRPr="008C2972" w:rsidRDefault="008C2972" w:rsidP="004C069F">
      <w:pPr>
        <w:pStyle w:val="PargrafodaLista"/>
        <w:numPr>
          <w:ilvl w:val="1"/>
          <w:numId w:val="13"/>
        </w:numPr>
        <w:spacing w:before="120" w:after="120" w:line="360" w:lineRule="auto"/>
        <w:ind w:left="0" w:firstLine="0"/>
        <w:jc w:val="both"/>
        <w:rPr>
          <w:rFonts w:ascii="Arial" w:hAnsi="Arial" w:cs="Arial"/>
          <w:color w:val="000000"/>
          <w:sz w:val="20"/>
          <w:szCs w:val="20"/>
          <w:lang w:eastAsia="en-US"/>
        </w:rPr>
      </w:pPr>
      <w:r w:rsidRPr="008C2972">
        <w:rPr>
          <w:rFonts w:ascii="Arial" w:hAnsi="Arial" w:cs="Arial"/>
          <w:color w:val="000000"/>
          <w:sz w:val="20"/>
          <w:szCs w:val="20"/>
          <w:lang w:eastAsia="en-US"/>
        </w:rPr>
        <w:t>O gestor do contrato analisará os relatórios e toda documentação apresentada pela fiscalização técnica e, caso haja irregularidades que impeçam a liquidação e o pagamento da despesa, indicará as cláusulas contratuais pertinentes, solicitando à CONTRATADA, por escrito, as respectivas correções.</w:t>
      </w:r>
    </w:p>
    <w:p w:rsidR="008C2972" w:rsidRPr="008C2972" w:rsidRDefault="008C2972" w:rsidP="004C069F">
      <w:pPr>
        <w:pStyle w:val="PargrafodaLista"/>
        <w:numPr>
          <w:ilvl w:val="1"/>
          <w:numId w:val="13"/>
        </w:numPr>
        <w:spacing w:before="120" w:after="120" w:line="360" w:lineRule="auto"/>
        <w:ind w:left="0" w:firstLine="0"/>
        <w:jc w:val="both"/>
        <w:rPr>
          <w:rFonts w:ascii="Arial" w:hAnsi="Arial" w:cs="Arial"/>
          <w:color w:val="000000"/>
          <w:sz w:val="20"/>
          <w:szCs w:val="20"/>
          <w:lang w:eastAsia="en-US"/>
        </w:rPr>
      </w:pPr>
      <w:r w:rsidRPr="008C2972">
        <w:rPr>
          <w:rFonts w:ascii="Arial" w:hAnsi="Arial" w:cs="Arial"/>
          <w:color w:val="000000"/>
          <w:sz w:val="20"/>
          <w:szCs w:val="20"/>
          <w:lang w:eastAsia="en-US"/>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rsidR="008C2972" w:rsidRPr="008C2972" w:rsidRDefault="008C2972" w:rsidP="004C069F">
      <w:pPr>
        <w:pStyle w:val="PargrafodaLista"/>
        <w:numPr>
          <w:ilvl w:val="1"/>
          <w:numId w:val="13"/>
        </w:numPr>
        <w:spacing w:before="120" w:after="120" w:line="360" w:lineRule="auto"/>
        <w:ind w:left="0" w:firstLine="0"/>
        <w:jc w:val="both"/>
        <w:rPr>
          <w:rFonts w:ascii="Arial" w:hAnsi="Arial" w:cs="Arial"/>
          <w:color w:val="000000"/>
          <w:sz w:val="20"/>
          <w:szCs w:val="20"/>
          <w:lang w:eastAsia="en-US"/>
        </w:rPr>
      </w:pPr>
      <w:r w:rsidRPr="008C2972">
        <w:rPr>
          <w:rFonts w:ascii="Arial" w:hAnsi="Arial" w:cs="Arial"/>
          <w:color w:val="000000"/>
          <w:sz w:val="20"/>
          <w:szCs w:val="20"/>
          <w:lang w:eastAsia="en-US"/>
        </w:rPr>
        <w:t>O recebimento provisório ou definitivo do objeto não exclui a responsabilidade da CONTRATADA pelos prejuízos resultantes da incorreta execução do contrato.</w:t>
      </w:r>
    </w:p>
    <w:p w:rsidR="008C2972" w:rsidRPr="008C2972" w:rsidRDefault="008C2972" w:rsidP="008C2972">
      <w:pPr>
        <w:pStyle w:val="PargrafodaLista"/>
        <w:spacing w:before="120" w:after="120" w:line="360" w:lineRule="auto"/>
        <w:ind w:left="1107"/>
        <w:jc w:val="both"/>
        <w:rPr>
          <w:rFonts w:ascii="Arial" w:hAnsi="Arial" w:cs="Arial"/>
          <w:i/>
          <w:sz w:val="20"/>
          <w:szCs w:val="20"/>
        </w:rPr>
      </w:pPr>
    </w:p>
    <w:p w:rsidR="008C2972" w:rsidRPr="008C2972" w:rsidRDefault="008C2972" w:rsidP="004C069F">
      <w:pPr>
        <w:numPr>
          <w:ilvl w:val="0"/>
          <w:numId w:val="13"/>
        </w:numPr>
        <w:spacing w:after="120" w:line="360" w:lineRule="auto"/>
        <w:ind w:left="0" w:right="-30" w:firstLine="0"/>
        <w:contextualSpacing/>
        <w:jc w:val="both"/>
        <w:rPr>
          <w:rFonts w:ascii="Arial" w:hAnsi="Arial" w:cs="Arial"/>
          <w:sz w:val="20"/>
          <w:szCs w:val="20"/>
        </w:rPr>
      </w:pPr>
      <w:r w:rsidRPr="008C2972">
        <w:rPr>
          <w:rFonts w:ascii="Arial" w:hAnsi="Arial" w:cs="Arial"/>
          <w:sz w:val="20"/>
          <w:szCs w:val="20"/>
        </w:rPr>
        <w:t xml:space="preserve"> DAS SANÇÕES ADMINISTRATIVAS</w:t>
      </w:r>
    </w:p>
    <w:p w:rsidR="008C2972" w:rsidRPr="008C2972" w:rsidRDefault="008C2972" w:rsidP="004C069F">
      <w:pPr>
        <w:numPr>
          <w:ilvl w:val="1"/>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Comete infração administrativa nos termos da Lei nº 10.520, de 2002, a CONTRATADA que:</w:t>
      </w:r>
    </w:p>
    <w:p w:rsidR="008C2972" w:rsidRPr="008C2972" w:rsidRDefault="008C2972" w:rsidP="004C069F">
      <w:pPr>
        <w:pStyle w:val="PargrafodaLista1"/>
        <w:numPr>
          <w:ilvl w:val="2"/>
          <w:numId w:val="13"/>
        </w:numPr>
        <w:spacing w:before="120" w:after="120" w:line="360" w:lineRule="auto"/>
        <w:ind w:left="709" w:right="-30" w:firstLine="0"/>
        <w:contextualSpacing/>
        <w:jc w:val="both"/>
        <w:rPr>
          <w:rFonts w:ascii="Arial" w:hAnsi="Arial" w:cs="Arial"/>
          <w:sz w:val="20"/>
          <w:szCs w:val="20"/>
        </w:rPr>
      </w:pPr>
      <w:proofErr w:type="spellStart"/>
      <w:proofErr w:type="gramStart"/>
      <w:r w:rsidRPr="008C2972">
        <w:rPr>
          <w:rFonts w:ascii="Arial" w:hAnsi="Arial" w:cs="Arial"/>
          <w:sz w:val="20"/>
          <w:szCs w:val="20"/>
        </w:rPr>
        <w:t>inexecutar</w:t>
      </w:r>
      <w:proofErr w:type="spellEnd"/>
      <w:proofErr w:type="gramEnd"/>
      <w:r w:rsidRPr="008C2972">
        <w:rPr>
          <w:rFonts w:ascii="Arial" w:hAnsi="Arial" w:cs="Arial"/>
          <w:sz w:val="20"/>
          <w:szCs w:val="20"/>
        </w:rPr>
        <w:t xml:space="preserve"> total ou parcialmente qualquer das obrigações assumidas em decorrência da contratação;</w:t>
      </w:r>
    </w:p>
    <w:p w:rsidR="008C2972" w:rsidRPr="008C2972" w:rsidRDefault="008C2972" w:rsidP="004C069F">
      <w:pPr>
        <w:pStyle w:val="PargrafodaLista1"/>
        <w:numPr>
          <w:ilvl w:val="2"/>
          <w:numId w:val="13"/>
        </w:numPr>
        <w:spacing w:before="120" w:after="120" w:line="360" w:lineRule="auto"/>
        <w:ind w:left="709" w:right="-30" w:firstLine="0"/>
        <w:contextualSpacing/>
        <w:jc w:val="both"/>
        <w:rPr>
          <w:rFonts w:ascii="Arial" w:hAnsi="Arial" w:cs="Arial"/>
          <w:sz w:val="20"/>
          <w:szCs w:val="20"/>
        </w:rPr>
      </w:pPr>
      <w:proofErr w:type="gramStart"/>
      <w:r w:rsidRPr="008C2972">
        <w:rPr>
          <w:rFonts w:ascii="Arial" w:hAnsi="Arial" w:cs="Arial"/>
          <w:sz w:val="20"/>
          <w:szCs w:val="20"/>
        </w:rPr>
        <w:t>ensejar</w:t>
      </w:r>
      <w:proofErr w:type="gramEnd"/>
      <w:r w:rsidRPr="008C2972">
        <w:rPr>
          <w:rFonts w:ascii="Arial" w:hAnsi="Arial" w:cs="Arial"/>
          <w:sz w:val="20"/>
          <w:szCs w:val="20"/>
        </w:rPr>
        <w:t xml:space="preserve"> o retardamento da execução do objeto;</w:t>
      </w:r>
    </w:p>
    <w:p w:rsidR="008C2972" w:rsidRPr="008C2972" w:rsidRDefault="008C2972" w:rsidP="004C069F">
      <w:pPr>
        <w:pStyle w:val="PargrafodaLista1"/>
        <w:numPr>
          <w:ilvl w:val="2"/>
          <w:numId w:val="13"/>
        </w:numPr>
        <w:spacing w:before="120" w:after="120" w:line="360" w:lineRule="auto"/>
        <w:ind w:left="709" w:right="-30" w:firstLine="0"/>
        <w:contextualSpacing/>
        <w:jc w:val="both"/>
        <w:rPr>
          <w:rFonts w:ascii="Arial" w:hAnsi="Arial" w:cs="Arial"/>
          <w:sz w:val="20"/>
          <w:szCs w:val="20"/>
        </w:rPr>
      </w:pPr>
      <w:proofErr w:type="gramStart"/>
      <w:r w:rsidRPr="008C2972">
        <w:rPr>
          <w:rFonts w:ascii="Arial" w:hAnsi="Arial" w:cs="Arial"/>
          <w:sz w:val="20"/>
          <w:szCs w:val="20"/>
        </w:rPr>
        <w:t>falhar</w:t>
      </w:r>
      <w:proofErr w:type="gramEnd"/>
      <w:r w:rsidRPr="008C2972">
        <w:rPr>
          <w:rFonts w:ascii="Arial" w:hAnsi="Arial" w:cs="Arial"/>
          <w:sz w:val="20"/>
          <w:szCs w:val="20"/>
        </w:rPr>
        <w:t xml:space="preserve"> ou fraudar na execução do contrato;</w:t>
      </w:r>
    </w:p>
    <w:p w:rsidR="008C2972" w:rsidRPr="008C2972" w:rsidRDefault="008C2972" w:rsidP="004C069F">
      <w:pPr>
        <w:pStyle w:val="PargrafodaLista1"/>
        <w:numPr>
          <w:ilvl w:val="2"/>
          <w:numId w:val="13"/>
        </w:numPr>
        <w:spacing w:before="120" w:after="120" w:line="360" w:lineRule="auto"/>
        <w:ind w:left="709" w:right="-30" w:firstLine="0"/>
        <w:contextualSpacing/>
        <w:jc w:val="both"/>
        <w:rPr>
          <w:rFonts w:ascii="Arial" w:hAnsi="Arial" w:cs="Arial"/>
          <w:sz w:val="20"/>
          <w:szCs w:val="20"/>
        </w:rPr>
      </w:pPr>
      <w:proofErr w:type="gramStart"/>
      <w:r w:rsidRPr="008C2972">
        <w:rPr>
          <w:rFonts w:ascii="Arial" w:hAnsi="Arial" w:cs="Arial"/>
          <w:sz w:val="20"/>
          <w:szCs w:val="20"/>
        </w:rPr>
        <w:t>comportar</w:t>
      </w:r>
      <w:proofErr w:type="gramEnd"/>
      <w:r w:rsidRPr="008C2972">
        <w:rPr>
          <w:rFonts w:ascii="Arial" w:hAnsi="Arial" w:cs="Arial"/>
          <w:sz w:val="20"/>
          <w:szCs w:val="20"/>
        </w:rPr>
        <w:t>-se de modo inidôneo; e</w:t>
      </w:r>
    </w:p>
    <w:p w:rsidR="008C2972" w:rsidRPr="008C2972" w:rsidRDefault="008C2972" w:rsidP="004C069F">
      <w:pPr>
        <w:pStyle w:val="PargrafodaLista1"/>
        <w:numPr>
          <w:ilvl w:val="2"/>
          <w:numId w:val="13"/>
        </w:numPr>
        <w:spacing w:before="120" w:after="120" w:line="360" w:lineRule="auto"/>
        <w:ind w:left="709" w:right="-30" w:firstLine="0"/>
        <w:contextualSpacing/>
        <w:jc w:val="both"/>
        <w:rPr>
          <w:rFonts w:ascii="Arial" w:hAnsi="Arial" w:cs="Arial"/>
          <w:sz w:val="20"/>
          <w:szCs w:val="20"/>
        </w:rPr>
      </w:pPr>
      <w:proofErr w:type="gramStart"/>
      <w:r w:rsidRPr="008C2972">
        <w:rPr>
          <w:rFonts w:ascii="Arial" w:hAnsi="Arial" w:cs="Arial"/>
          <w:sz w:val="20"/>
          <w:szCs w:val="20"/>
        </w:rPr>
        <w:t>cometer</w:t>
      </w:r>
      <w:proofErr w:type="gramEnd"/>
      <w:r w:rsidRPr="008C2972">
        <w:rPr>
          <w:rFonts w:ascii="Arial" w:hAnsi="Arial" w:cs="Arial"/>
          <w:sz w:val="20"/>
          <w:szCs w:val="20"/>
        </w:rPr>
        <w:t xml:space="preserve"> fraude fiscal.</w:t>
      </w:r>
    </w:p>
    <w:p w:rsidR="008C2972" w:rsidRPr="008C2972" w:rsidRDefault="008C2972" w:rsidP="004C069F">
      <w:pPr>
        <w:numPr>
          <w:ilvl w:val="1"/>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 xml:space="preserve">Pela inexecução </w:t>
      </w:r>
      <w:r w:rsidRPr="008C2972">
        <w:rPr>
          <w:rFonts w:ascii="Arial" w:hAnsi="Arial" w:cs="Arial"/>
          <w:sz w:val="20"/>
          <w:szCs w:val="20"/>
          <w:u w:val="single"/>
        </w:rPr>
        <w:t>total ou parcial</w:t>
      </w:r>
      <w:r w:rsidRPr="008C2972">
        <w:rPr>
          <w:rFonts w:ascii="Arial" w:hAnsi="Arial" w:cs="Arial"/>
          <w:sz w:val="20"/>
          <w:szCs w:val="20"/>
        </w:rPr>
        <w:t xml:space="preserve"> do objeto deste contrato, a Administração pode aplicar à CONTRATADA as seguintes sanções:</w:t>
      </w:r>
    </w:p>
    <w:p w:rsidR="008C2972" w:rsidRPr="008C2972" w:rsidRDefault="008C2972"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bCs/>
          <w:sz w:val="20"/>
          <w:szCs w:val="20"/>
        </w:rPr>
        <w:lastRenderedPageBreak/>
        <w:t xml:space="preserve">Advertência por </w:t>
      </w:r>
      <w:proofErr w:type="gramStart"/>
      <w:r w:rsidRPr="008C2972">
        <w:rPr>
          <w:rFonts w:ascii="Arial" w:hAnsi="Arial" w:cs="Arial"/>
          <w:bCs/>
          <w:sz w:val="20"/>
          <w:szCs w:val="20"/>
        </w:rPr>
        <w:t>escrito</w:t>
      </w:r>
      <w:r w:rsidRPr="008C2972">
        <w:rPr>
          <w:rFonts w:ascii="Arial" w:hAnsi="Arial" w:cs="Arial"/>
          <w:sz w:val="20"/>
          <w:szCs w:val="20"/>
        </w:rPr>
        <w:t>, quando do não cumprimento de quaisquer das obrigações contratuais consideradas faltas leves, assim entendidas</w:t>
      </w:r>
      <w:proofErr w:type="gramEnd"/>
      <w:r w:rsidRPr="008C2972">
        <w:rPr>
          <w:rFonts w:ascii="Arial" w:hAnsi="Arial" w:cs="Arial"/>
          <w:sz w:val="20"/>
          <w:szCs w:val="20"/>
        </w:rPr>
        <w:t xml:space="preserve"> aquelas que não acarretam prejuízos significativos para o serviço contratado;</w:t>
      </w:r>
    </w:p>
    <w:p w:rsidR="008C2972" w:rsidRPr="008C2972" w:rsidRDefault="008C2972"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 xml:space="preserve">Multa de: </w:t>
      </w:r>
    </w:p>
    <w:p w:rsidR="008C2972" w:rsidRPr="008C2972" w:rsidRDefault="008C2972"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8C2972">
        <w:rPr>
          <w:rFonts w:ascii="Arial" w:hAnsi="Arial" w:cs="Arial"/>
          <w:sz w:val="20"/>
          <w:szCs w:val="20"/>
        </w:rPr>
        <w:t>não-aceitação</w:t>
      </w:r>
      <w:proofErr w:type="gramEnd"/>
      <w:r w:rsidRPr="008C2972">
        <w:rPr>
          <w:rFonts w:ascii="Arial" w:hAnsi="Arial" w:cs="Arial"/>
          <w:sz w:val="20"/>
          <w:szCs w:val="20"/>
        </w:rPr>
        <w:t xml:space="preserve"> do objeto, de forma a configurar, nessa hipótese, inexecução total da obrigação assumida, sem prejuízo da rescisão unilateral da avença; </w:t>
      </w:r>
    </w:p>
    <w:p w:rsidR="008C2972" w:rsidRPr="008C2972" w:rsidRDefault="008C2972"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0,1% (um décimo por cento) até </w:t>
      </w:r>
      <w:r w:rsidRPr="008C2972">
        <w:rPr>
          <w:rFonts w:ascii="Arial" w:hAnsi="Arial" w:cs="Arial"/>
          <w:bCs/>
          <w:sz w:val="20"/>
          <w:szCs w:val="20"/>
        </w:rPr>
        <w:t>10</w:t>
      </w:r>
      <w:r w:rsidRPr="008C2972">
        <w:rPr>
          <w:rFonts w:ascii="Arial" w:hAnsi="Arial" w:cs="Arial"/>
          <w:sz w:val="20"/>
          <w:szCs w:val="20"/>
        </w:rPr>
        <w:t xml:space="preserve">% (dez por cento) sobre o valor adjudicado, em caso de atraso na execução do objeto, por período superior ao previsto no </w:t>
      </w:r>
      <w:r w:rsidRPr="008C2972">
        <w:rPr>
          <w:rFonts w:ascii="Arial" w:hAnsi="Arial" w:cs="Arial"/>
          <w:bCs/>
          <w:sz w:val="20"/>
          <w:szCs w:val="20"/>
        </w:rPr>
        <w:t>subitem acima</w:t>
      </w:r>
      <w:r w:rsidRPr="008C2972">
        <w:rPr>
          <w:rFonts w:ascii="Arial" w:hAnsi="Arial" w:cs="Arial"/>
          <w:sz w:val="20"/>
          <w:szCs w:val="20"/>
        </w:rPr>
        <w:t xml:space="preserve"> ou de inexecução parcial da obrigação assumida;</w:t>
      </w:r>
    </w:p>
    <w:p w:rsidR="008C2972" w:rsidRPr="008C2972" w:rsidRDefault="008C2972"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0,1% (um décimo por cento) até 15% (quinze por cento) sobre o valor adjudicado, em caso de inexecução total da obrigação assumida;</w:t>
      </w:r>
    </w:p>
    <w:p w:rsidR="008C2972" w:rsidRPr="008C2972" w:rsidRDefault="008C2972"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0,2% a 3,2% por dia sobre o valor do contrato, conforme detalhamento constante das </w:t>
      </w:r>
      <w:r w:rsidRPr="008C2972">
        <w:rPr>
          <w:rFonts w:ascii="Arial" w:hAnsi="Arial" w:cs="Arial"/>
          <w:bCs/>
          <w:sz w:val="20"/>
          <w:szCs w:val="20"/>
        </w:rPr>
        <w:t>tabelas 1 e 2</w:t>
      </w:r>
      <w:r w:rsidRPr="008C2972">
        <w:rPr>
          <w:rFonts w:ascii="Arial" w:hAnsi="Arial" w:cs="Arial"/>
          <w:sz w:val="20"/>
          <w:szCs w:val="20"/>
        </w:rPr>
        <w:t xml:space="preserve"> abaixo; </w:t>
      </w:r>
      <w:proofErr w:type="gramStart"/>
      <w:r w:rsidRPr="008C2972">
        <w:rPr>
          <w:rFonts w:ascii="Arial" w:hAnsi="Arial" w:cs="Arial"/>
          <w:sz w:val="20"/>
          <w:szCs w:val="20"/>
        </w:rPr>
        <w:t>e</w:t>
      </w:r>
      <w:proofErr w:type="gramEnd"/>
    </w:p>
    <w:p w:rsidR="008C2972" w:rsidRPr="008C2972" w:rsidRDefault="008C2972"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0,07% (sete centésimos por cento) do valor do contrato por dia de atraso na apresentação da garantia (seja para reforço ou por ocasião de prorrogação), observado o máximo de 2% </w:t>
      </w:r>
      <w:proofErr w:type="gramStart"/>
      <w:r w:rsidRPr="008C2972">
        <w:rPr>
          <w:rFonts w:ascii="Arial" w:hAnsi="Arial" w:cs="Arial"/>
          <w:sz w:val="20"/>
          <w:szCs w:val="20"/>
        </w:rPr>
        <w:t>(dois por cento.</w:t>
      </w:r>
      <w:proofErr w:type="gramEnd"/>
      <w:r w:rsidRPr="008C2972">
        <w:rPr>
          <w:rFonts w:ascii="Arial" w:hAnsi="Arial" w:cs="Arial"/>
          <w:sz w:val="20"/>
          <w:szCs w:val="20"/>
        </w:rPr>
        <w:t xml:space="preserve"> O atraso superior a 25 (vinte e cinco) dias autorizará a Administração CONTRATANTE a promover a rescisão do contrato;</w:t>
      </w:r>
    </w:p>
    <w:p w:rsidR="008C2972" w:rsidRPr="008C2972" w:rsidRDefault="008C2972" w:rsidP="004C069F">
      <w:pPr>
        <w:pStyle w:val="PargrafodaLista1"/>
        <w:numPr>
          <w:ilvl w:val="3"/>
          <w:numId w:val="13"/>
        </w:numPr>
        <w:spacing w:before="120" w:after="120" w:line="360" w:lineRule="auto"/>
        <w:ind w:left="709" w:right="-30" w:firstLine="0"/>
        <w:contextualSpacing/>
        <w:jc w:val="both"/>
        <w:rPr>
          <w:rFonts w:ascii="Arial" w:hAnsi="Arial" w:cs="Arial"/>
          <w:sz w:val="20"/>
          <w:szCs w:val="20"/>
        </w:rPr>
      </w:pPr>
      <w:r w:rsidRPr="008C2972">
        <w:rPr>
          <w:rFonts w:ascii="Arial" w:hAnsi="Arial" w:cs="Arial"/>
          <w:sz w:val="20"/>
          <w:szCs w:val="20"/>
        </w:rPr>
        <w:t xml:space="preserve"> As penalidades de multa decorrentes de fatos diversos serão consideradas independentes entre si.</w:t>
      </w:r>
    </w:p>
    <w:p w:rsidR="008C2972" w:rsidRPr="008C2972" w:rsidRDefault="008C2972"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8C2972" w:rsidRPr="008C2972" w:rsidRDefault="008C2972"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Sanção de impedimento de licitar e contratar com órgãos e entidades da União, com o consequente descredenciamento no SICAF pelo prazo de até cinco anos;</w:t>
      </w:r>
    </w:p>
    <w:p w:rsidR="008C2972" w:rsidRPr="008C2972" w:rsidRDefault="008C2972" w:rsidP="004C069F">
      <w:pPr>
        <w:pStyle w:val="PargrafodaLista1"/>
        <w:numPr>
          <w:ilvl w:val="2"/>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8C2972" w:rsidRPr="008C2972" w:rsidRDefault="008C2972" w:rsidP="004C069F">
      <w:pPr>
        <w:numPr>
          <w:ilvl w:val="1"/>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lastRenderedPageBreak/>
        <w:t>As sanções previstas nos subitens 18.2.1, 18.2.3, 18.2.4 e 18.2.5 poderão ser aplicadas à CONTRATADA juntamente com as de multa, descontando-a dos pagamentos a serem efetuados.</w:t>
      </w:r>
    </w:p>
    <w:p w:rsidR="008C2972" w:rsidRPr="008C2972" w:rsidRDefault="008C2972" w:rsidP="004C069F">
      <w:pPr>
        <w:numPr>
          <w:ilvl w:val="1"/>
          <w:numId w:val="13"/>
        </w:numPr>
        <w:spacing w:before="120" w:after="120" w:line="360" w:lineRule="auto"/>
        <w:ind w:left="0" w:right="-30" w:firstLine="0"/>
        <w:contextualSpacing/>
        <w:jc w:val="both"/>
        <w:rPr>
          <w:rFonts w:ascii="Arial" w:hAnsi="Arial" w:cs="Arial"/>
          <w:sz w:val="20"/>
          <w:szCs w:val="20"/>
        </w:rPr>
      </w:pPr>
      <w:r w:rsidRPr="008C2972">
        <w:rPr>
          <w:rFonts w:ascii="Arial" w:hAnsi="Arial" w:cs="Arial"/>
          <w:sz w:val="20"/>
          <w:szCs w:val="20"/>
        </w:rPr>
        <w:t>Para efeito de aplicação de multas, às infrações são atribuídos graus, de acordo com as tabelas 1 e 2:</w:t>
      </w:r>
    </w:p>
    <w:p w:rsidR="008C2972" w:rsidRPr="008C2972" w:rsidRDefault="008C2972" w:rsidP="008C2972">
      <w:pPr>
        <w:spacing w:before="120" w:after="120" w:line="360" w:lineRule="auto"/>
        <w:ind w:right="-30"/>
        <w:contextualSpacing/>
        <w:jc w:val="center"/>
        <w:rPr>
          <w:rFonts w:ascii="Arial" w:hAnsi="Arial" w:cs="Arial"/>
          <w:bCs/>
          <w:sz w:val="20"/>
          <w:szCs w:val="20"/>
        </w:rPr>
      </w:pPr>
      <w:r w:rsidRPr="008C2972">
        <w:rPr>
          <w:rFonts w:ascii="Arial" w:hAnsi="Arial" w:cs="Arial"/>
          <w:bCs/>
          <w:sz w:val="20"/>
          <w:szCs w:val="20"/>
        </w:rPr>
        <w:t>Tabela 1</w:t>
      </w: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064"/>
      </w:tblGrid>
      <w:tr w:rsidR="008C2972" w:rsidRPr="008C2972" w:rsidTr="008C2972">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CORRESPONDÊNCIA</w:t>
            </w:r>
          </w:p>
        </w:tc>
      </w:tr>
      <w:tr w:rsidR="008C2972" w:rsidRPr="008C2972" w:rsidTr="008C297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1</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0,2% ao dia sobre o valor do contrato</w:t>
            </w:r>
          </w:p>
        </w:tc>
      </w:tr>
      <w:tr w:rsidR="008C2972" w:rsidRPr="008C2972" w:rsidTr="008C297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2</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0,4% ao dia sobre o valor do contrato</w:t>
            </w:r>
          </w:p>
        </w:tc>
      </w:tr>
      <w:tr w:rsidR="008C2972" w:rsidRPr="008C2972" w:rsidTr="008C297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3</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0,8% ao dia sobre o valor do contrato</w:t>
            </w:r>
          </w:p>
        </w:tc>
      </w:tr>
      <w:tr w:rsidR="008C2972" w:rsidRPr="008C2972" w:rsidTr="008C297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4</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1,6% ao dia sobre o valor do contrato</w:t>
            </w:r>
          </w:p>
        </w:tc>
      </w:tr>
      <w:tr w:rsidR="008C2972" w:rsidRPr="008C2972" w:rsidTr="008C2972">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5</w:t>
            </w:r>
            <w:proofErr w:type="gramEnd"/>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3,2% ao dia sobre o valor do contrato</w:t>
            </w:r>
          </w:p>
        </w:tc>
      </w:tr>
    </w:tbl>
    <w:p w:rsidR="008C2972" w:rsidRPr="008C2972" w:rsidRDefault="008C2972" w:rsidP="008C2972">
      <w:pPr>
        <w:spacing w:before="120" w:after="120" w:line="360" w:lineRule="auto"/>
        <w:ind w:right="-30"/>
        <w:contextualSpacing/>
        <w:jc w:val="center"/>
        <w:rPr>
          <w:rFonts w:ascii="Arial" w:hAnsi="Arial" w:cs="Arial"/>
          <w:bCs/>
          <w:sz w:val="20"/>
          <w:szCs w:val="20"/>
        </w:rPr>
      </w:pPr>
    </w:p>
    <w:p w:rsidR="008C2972" w:rsidRPr="008C2972" w:rsidRDefault="008C2972" w:rsidP="008C2972">
      <w:pPr>
        <w:spacing w:before="120" w:after="120" w:line="360" w:lineRule="auto"/>
        <w:ind w:right="-30"/>
        <w:contextualSpacing/>
        <w:jc w:val="center"/>
        <w:rPr>
          <w:rFonts w:ascii="Arial" w:hAnsi="Arial" w:cs="Arial"/>
          <w:sz w:val="20"/>
          <w:szCs w:val="20"/>
        </w:rPr>
      </w:pPr>
      <w:r w:rsidRPr="008C2972">
        <w:rPr>
          <w:rFonts w:ascii="Arial" w:hAnsi="Arial" w:cs="Arial"/>
          <w:bCs/>
          <w:sz w:val="20"/>
          <w:szCs w:val="20"/>
        </w:rPr>
        <w:t>Tabela 2</w:t>
      </w:r>
    </w:p>
    <w:tbl>
      <w:tblPr>
        <w:tblW w:w="8666"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444"/>
      </w:tblGrid>
      <w:tr w:rsidR="008C2972" w:rsidRPr="008C2972" w:rsidTr="008C2972">
        <w:trPr>
          <w:trHeight w:val="60"/>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INFRAÇÃO</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DESCRIÇÃO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t>GRAU</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1</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Permitir situação que crie a possibilidade de causar dano físico, lesão corporal ou consequências letais,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05</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2</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Suspender ou interromper, salvo motivo de força maior ou caso fortuito, os serviços contratuais por dia e por unidade de atendimento;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04</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3</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Servir-se de funcionário sem qualificação para executar os serviços contratados, por empregado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03</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4</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 xml:space="preserve">Recusar-se a executar serviço determinado pela </w:t>
            </w:r>
            <w:r w:rsidRPr="008C2972">
              <w:rPr>
                <w:rFonts w:ascii="Arial" w:hAnsi="Arial" w:cs="Arial"/>
                <w:sz w:val="20"/>
                <w:szCs w:val="20"/>
              </w:rPr>
              <w:lastRenderedPageBreak/>
              <w:t>fiscalização, por serviço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lastRenderedPageBreak/>
              <w:t>02</w:t>
            </w:r>
          </w:p>
        </w:tc>
      </w:tr>
      <w:tr w:rsidR="008C2972" w:rsidRPr="008C2972" w:rsidTr="008C2972">
        <w:trPr>
          <w:trHeight w:val="225"/>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bCs/>
                <w:sz w:val="20"/>
                <w:szCs w:val="20"/>
              </w:rPr>
              <w:lastRenderedPageBreak/>
              <w:t>Para os itens a seguir, deixar de:</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5</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Cumprir determinação formal ou instrução complementar do órgão fiscalizador,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02</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6</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Substituir empregado alocado que não atenda às necessidades do serviço, por funcionário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01</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7</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03</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8</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Indicar e manter durante a execução do contrato os prepostos previstos no edital/contrato;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01</w:t>
            </w:r>
          </w:p>
        </w:tc>
      </w:tr>
      <w:tr w:rsidR="008C2972" w:rsidRPr="008C2972" w:rsidTr="008C2972">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proofErr w:type="gramStart"/>
            <w:r w:rsidRPr="008C2972">
              <w:rPr>
                <w:rFonts w:ascii="Arial" w:hAnsi="Arial" w:cs="Arial"/>
                <w:sz w:val="20"/>
                <w:szCs w:val="20"/>
              </w:rPr>
              <w:t>9</w:t>
            </w:r>
            <w:proofErr w:type="gramEnd"/>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Providenciar treinamento para seus funcionários conforme previsto na relação de obrigações da CONTRATADA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rsidR="008C2972" w:rsidRPr="008C2972" w:rsidRDefault="008C2972" w:rsidP="008C2972">
            <w:pPr>
              <w:spacing w:before="120" w:after="120" w:line="360" w:lineRule="auto"/>
              <w:ind w:right="-30"/>
              <w:contextualSpacing/>
              <w:jc w:val="both"/>
              <w:rPr>
                <w:rFonts w:ascii="Arial" w:hAnsi="Arial" w:cs="Arial"/>
                <w:sz w:val="20"/>
                <w:szCs w:val="20"/>
              </w:rPr>
            </w:pPr>
            <w:r w:rsidRPr="008C2972">
              <w:rPr>
                <w:rFonts w:ascii="Arial" w:hAnsi="Arial" w:cs="Arial"/>
                <w:sz w:val="20"/>
                <w:szCs w:val="20"/>
              </w:rPr>
              <w:t>01</w:t>
            </w:r>
          </w:p>
        </w:tc>
      </w:tr>
    </w:tbl>
    <w:p w:rsidR="008C2972" w:rsidRPr="008C2972" w:rsidRDefault="008C2972" w:rsidP="008C2972">
      <w:pPr>
        <w:spacing w:before="120" w:after="120" w:line="360" w:lineRule="auto"/>
        <w:ind w:right="-30"/>
        <w:contextualSpacing/>
        <w:jc w:val="both"/>
        <w:rPr>
          <w:rFonts w:ascii="Arial" w:hAnsi="Arial" w:cs="Arial"/>
          <w:sz w:val="20"/>
          <w:szCs w:val="20"/>
          <w:lang w:val="x-none"/>
        </w:rPr>
      </w:pPr>
    </w:p>
    <w:p w:rsidR="008C2972" w:rsidRPr="008C2972" w:rsidRDefault="008C2972" w:rsidP="008C2972">
      <w:pPr>
        <w:spacing w:before="120" w:after="120" w:line="360" w:lineRule="auto"/>
        <w:contextualSpacing/>
        <w:jc w:val="both"/>
        <w:rPr>
          <w:rFonts w:ascii="Arial" w:hAnsi="Arial" w:cs="Arial"/>
          <w:sz w:val="20"/>
          <w:szCs w:val="20"/>
        </w:rPr>
      </w:pPr>
      <w:r w:rsidRPr="008C2972">
        <w:rPr>
          <w:rFonts w:ascii="Arial" w:hAnsi="Arial" w:cs="Arial"/>
          <w:sz w:val="20"/>
          <w:szCs w:val="20"/>
        </w:rPr>
        <w:t>18.5 Também ficam sujeitas às penalidades do art. 87, III e IV da Lei nº 8.666, de 1993, as empresas ou profissionais que:</w:t>
      </w:r>
    </w:p>
    <w:p w:rsidR="008C2972" w:rsidRPr="008C2972" w:rsidRDefault="008C2972" w:rsidP="004C069F">
      <w:pPr>
        <w:pStyle w:val="PargrafodaLista"/>
        <w:numPr>
          <w:ilvl w:val="2"/>
          <w:numId w:val="13"/>
        </w:numPr>
        <w:spacing w:before="120" w:after="120" w:line="360" w:lineRule="auto"/>
        <w:ind w:left="1288"/>
        <w:jc w:val="both"/>
        <w:rPr>
          <w:rFonts w:ascii="Arial" w:hAnsi="Arial" w:cs="Arial"/>
          <w:sz w:val="20"/>
          <w:szCs w:val="20"/>
        </w:rPr>
      </w:pPr>
      <w:proofErr w:type="gramStart"/>
      <w:r w:rsidRPr="008C2972">
        <w:rPr>
          <w:rFonts w:ascii="Arial" w:hAnsi="Arial" w:cs="Arial"/>
          <w:sz w:val="20"/>
          <w:szCs w:val="20"/>
        </w:rPr>
        <w:t>tenham</w:t>
      </w:r>
      <w:proofErr w:type="gramEnd"/>
      <w:r w:rsidRPr="008C2972">
        <w:rPr>
          <w:rFonts w:ascii="Arial" w:hAnsi="Arial" w:cs="Arial"/>
          <w:sz w:val="20"/>
          <w:szCs w:val="20"/>
        </w:rPr>
        <w:t xml:space="preserve"> sofrido condenação definitiva por praticar, por meio dolosos, fraude fiscal no recolhimento de quaisquer tributos;</w:t>
      </w:r>
    </w:p>
    <w:p w:rsidR="008C2972" w:rsidRPr="008C2972" w:rsidRDefault="008C2972" w:rsidP="004C069F">
      <w:pPr>
        <w:pStyle w:val="PargrafodaLista"/>
        <w:numPr>
          <w:ilvl w:val="2"/>
          <w:numId w:val="13"/>
        </w:numPr>
        <w:spacing w:before="120" w:after="120" w:line="360" w:lineRule="auto"/>
        <w:ind w:left="1288"/>
        <w:jc w:val="both"/>
        <w:rPr>
          <w:rFonts w:ascii="Arial" w:hAnsi="Arial" w:cs="Arial"/>
          <w:sz w:val="20"/>
          <w:szCs w:val="20"/>
        </w:rPr>
      </w:pPr>
      <w:proofErr w:type="gramStart"/>
      <w:r w:rsidRPr="008C2972">
        <w:rPr>
          <w:rFonts w:ascii="Arial" w:hAnsi="Arial" w:cs="Arial"/>
          <w:sz w:val="20"/>
          <w:szCs w:val="20"/>
        </w:rPr>
        <w:t>tenham</w:t>
      </w:r>
      <w:proofErr w:type="gramEnd"/>
      <w:r w:rsidRPr="008C2972">
        <w:rPr>
          <w:rFonts w:ascii="Arial" w:hAnsi="Arial" w:cs="Arial"/>
          <w:sz w:val="20"/>
          <w:szCs w:val="20"/>
        </w:rPr>
        <w:t xml:space="preserve"> praticado atos ilícitos visando a frustrar os objetivos da licitação;</w:t>
      </w:r>
    </w:p>
    <w:p w:rsidR="008C2972" w:rsidRPr="008C2972" w:rsidRDefault="008C2972" w:rsidP="004C069F">
      <w:pPr>
        <w:pStyle w:val="PargrafodaLista"/>
        <w:numPr>
          <w:ilvl w:val="2"/>
          <w:numId w:val="13"/>
        </w:numPr>
        <w:spacing w:before="120" w:after="120" w:line="360" w:lineRule="auto"/>
        <w:ind w:left="1288"/>
        <w:jc w:val="both"/>
        <w:rPr>
          <w:rFonts w:ascii="Arial" w:hAnsi="Arial" w:cs="Arial"/>
          <w:sz w:val="20"/>
          <w:szCs w:val="20"/>
        </w:rPr>
      </w:pPr>
      <w:proofErr w:type="gramStart"/>
      <w:r w:rsidRPr="008C2972">
        <w:rPr>
          <w:rFonts w:ascii="Arial" w:hAnsi="Arial" w:cs="Arial"/>
          <w:sz w:val="20"/>
          <w:szCs w:val="20"/>
        </w:rPr>
        <w:t>demonstrem</w:t>
      </w:r>
      <w:proofErr w:type="gramEnd"/>
      <w:r w:rsidRPr="008C2972">
        <w:rPr>
          <w:rFonts w:ascii="Arial" w:hAnsi="Arial" w:cs="Arial"/>
          <w:sz w:val="20"/>
          <w:szCs w:val="20"/>
        </w:rPr>
        <w:t xml:space="preserve"> não possuir idoneidade para contratar com a Administração em virtude de atos ilícitos praticados. </w:t>
      </w:r>
    </w:p>
    <w:p w:rsidR="008C2972" w:rsidRPr="008C2972" w:rsidRDefault="008C2972" w:rsidP="004C069F">
      <w:pPr>
        <w:numPr>
          <w:ilvl w:val="1"/>
          <w:numId w:val="13"/>
        </w:numPr>
        <w:spacing w:before="120" w:after="120" w:line="360" w:lineRule="auto"/>
        <w:ind w:left="0" w:right="-1" w:firstLine="0"/>
        <w:contextualSpacing/>
        <w:jc w:val="both"/>
        <w:rPr>
          <w:rFonts w:ascii="Arial" w:hAnsi="Arial" w:cs="Arial"/>
          <w:sz w:val="20"/>
          <w:szCs w:val="20"/>
        </w:rPr>
      </w:pPr>
      <w:r w:rsidRPr="008C2972">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8C2972" w:rsidRPr="008C2972" w:rsidRDefault="008C2972" w:rsidP="004C069F">
      <w:pPr>
        <w:numPr>
          <w:ilvl w:val="1"/>
          <w:numId w:val="13"/>
        </w:numPr>
        <w:spacing w:before="120" w:after="120" w:line="360" w:lineRule="auto"/>
        <w:ind w:left="0" w:right="-1" w:firstLine="0"/>
        <w:contextualSpacing/>
        <w:jc w:val="both"/>
        <w:rPr>
          <w:rFonts w:ascii="Arial" w:hAnsi="Arial" w:cs="Arial"/>
          <w:i/>
          <w:sz w:val="20"/>
          <w:szCs w:val="20"/>
        </w:rPr>
      </w:pPr>
      <w:r w:rsidRPr="008C2972">
        <w:rPr>
          <w:rFonts w:ascii="Arial" w:hAnsi="Arial" w:cs="Arial"/>
          <w:sz w:val="20"/>
          <w:szCs w:val="20"/>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8C2972" w:rsidRPr="008C2972" w:rsidRDefault="008C2972" w:rsidP="004C069F">
      <w:pPr>
        <w:numPr>
          <w:ilvl w:val="1"/>
          <w:numId w:val="13"/>
        </w:numPr>
        <w:spacing w:before="120" w:after="120" w:line="360" w:lineRule="auto"/>
        <w:ind w:left="0" w:right="-30" w:firstLine="0"/>
        <w:contextualSpacing/>
        <w:jc w:val="both"/>
        <w:rPr>
          <w:rFonts w:ascii="Arial" w:hAnsi="Arial" w:cs="Arial"/>
          <w:i/>
          <w:sz w:val="20"/>
          <w:szCs w:val="20"/>
        </w:rPr>
      </w:pPr>
      <w:r w:rsidRPr="008C2972">
        <w:rPr>
          <w:rFonts w:ascii="Arial" w:hAnsi="Arial" w:cs="Arial"/>
          <w:sz w:val="20"/>
          <w:szCs w:val="20"/>
        </w:rPr>
        <w:t>As penalidades serão obrigatoriamente registradas no SICAF.</w:t>
      </w:r>
    </w:p>
    <w:p w:rsidR="00517B41" w:rsidRDefault="00517B41" w:rsidP="008C2972">
      <w:pPr>
        <w:rPr>
          <w:rFonts w:ascii="Arial" w:hAnsi="Arial" w:cs="Arial"/>
          <w:sz w:val="20"/>
          <w:szCs w:val="20"/>
        </w:rPr>
      </w:pPr>
    </w:p>
    <w:p w:rsidR="00517B41" w:rsidRDefault="00517B41" w:rsidP="008C2972">
      <w:pPr>
        <w:rPr>
          <w:rFonts w:ascii="Arial" w:hAnsi="Arial" w:cs="Arial"/>
          <w:sz w:val="20"/>
          <w:szCs w:val="20"/>
        </w:rPr>
      </w:pPr>
    </w:p>
    <w:p w:rsidR="00517B41" w:rsidRDefault="00517B41"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pStyle w:val="Default"/>
        <w:spacing w:line="360" w:lineRule="auto"/>
        <w:contextualSpacing/>
        <w:mirrorIndents/>
        <w:jc w:val="both"/>
        <w:rPr>
          <w:color w:val="auto"/>
          <w:sz w:val="20"/>
          <w:szCs w:val="20"/>
        </w:rPr>
      </w:pPr>
    </w:p>
    <w:p w:rsidR="008C2972" w:rsidRPr="008C2972" w:rsidRDefault="008C2972" w:rsidP="008C2972">
      <w:pPr>
        <w:pStyle w:val="Default"/>
        <w:spacing w:line="360" w:lineRule="auto"/>
        <w:contextualSpacing/>
        <w:mirrorIndents/>
        <w:jc w:val="both"/>
        <w:rPr>
          <w:color w:val="auto"/>
          <w:sz w:val="20"/>
          <w:szCs w:val="20"/>
        </w:rPr>
      </w:pPr>
      <w:r w:rsidRPr="008C2972">
        <w:rPr>
          <w:color w:val="auto"/>
          <w:sz w:val="20"/>
          <w:szCs w:val="20"/>
        </w:rPr>
        <w:t>Servidor responsável pela elaboração do Termo de Referência:</w:t>
      </w:r>
    </w:p>
    <w:p w:rsidR="008C2972" w:rsidRPr="008C2972" w:rsidRDefault="008C2972" w:rsidP="008C2972">
      <w:pPr>
        <w:pStyle w:val="Default"/>
        <w:spacing w:line="360" w:lineRule="auto"/>
        <w:contextualSpacing/>
        <w:mirrorIndents/>
        <w:jc w:val="both"/>
        <w:rPr>
          <w:color w:val="auto"/>
          <w:sz w:val="20"/>
          <w:szCs w:val="20"/>
        </w:rPr>
      </w:pPr>
    </w:p>
    <w:p w:rsidR="008C2972" w:rsidRPr="008C2972" w:rsidRDefault="008C2972" w:rsidP="008C2972">
      <w:pPr>
        <w:pStyle w:val="Default"/>
        <w:spacing w:line="360" w:lineRule="auto"/>
        <w:contextualSpacing/>
        <w:mirrorIndents/>
        <w:jc w:val="both"/>
        <w:rPr>
          <w:color w:val="auto"/>
          <w:sz w:val="20"/>
          <w:szCs w:val="20"/>
        </w:rPr>
      </w:pPr>
    </w:p>
    <w:p w:rsidR="008C2972" w:rsidRPr="008C2972" w:rsidRDefault="008C2972" w:rsidP="008C2972">
      <w:pPr>
        <w:pStyle w:val="Default"/>
        <w:spacing w:line="360" w:lineRule="auto"/>
        <w:contextualSpacing/>
        <w:mirrorIndents/>
        <w:jc w:val="both"/>
        <w:rPr>
          <w:color w:val="auto"/>
          <w:sz w:val="20"/>
          <w:szCs w:val="20"/>
        </w:rPr>
      </w:pPr>
      <w:r w:rsidRPr="008C2972">
        <w:rPr>
          <w:color w:val="auto"/>
          <w:sz w:val="20"/>
          <w:szCs w:val="20"/>
        </w:rPr>
        <w:t>_________________________</w:t>
      </w:r>
    </w:p>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Renata Lobo de Paula Barros</w:t>
      </w:r>
    </w:p>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SIAPE nº 1630765</w:t>
      </w:r>
    </w:p>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Tecnologista em Saúde Pública</w:t>
      </w:r>
    </w:p>
    <w:p w:rsidR="008C2972" w:rsidRPr="008C2972" w:rsidRDefault="008C2972" w:rsidP="008C2972">
      <w:pPr>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p>
    <w:p w:rsidR="008C2972" w:rsidRPr="008C2972" w:rsidRDefault="008C2972" w:rsidP="008C2972">
      <w:pPr>
        <w:pStyle w:val="Default"/>
        <w:spacing w:line="360" w:lineRule="auto"/>
        <w:contextualSpacing/>
        <w:mirrorIndents/>
        <w:jc w:val="both"/>
        <w:rPr>
          <w:color w:val="auto"/>
          <w:sz w:val="20"/>
          <w:szCs w:val="20"/>
        </w:rPr>
      </w:pPr>
      <w:r w:rsidRPr="008C2972">
        <w:rPr>
          <w:noProof/>
          <w:color w:val="auto"/>
          <w:sz w:val="20"/>
          <w:szCs w:val="20"/>
          <w:lang w:eastAsia="pt-BR"/>
        </w:rPr>
        <mc:AlternateContent>
          <mc:Choice Requires="wps">
            <w:drawing>
              <wp:anchor distT="0" distB="0" distL="114300" distR="114300" simplePos="0" relativeHeight="251661312" behindDoc="0" locked="0" layoutInCell="1" allowOverlap="1" wp14:anchorId="077D033E" wp14:editId="61F2196B">
                <wp:simplePos x="0" y="0"/>
                <wp:positionH relativeFrom="column">
                  <wp:posOffset>987425</wp:posOffset>
                </wp:positionH>
                <wp:positionV relativeFrom="paragraph">
                  <wp:posOffset>144780</wp:posOffset>
                </wp:positionV>
                <wp:extent cx="2128520" cy="90805"/>
                <wp:effectExtent l="0" t="0" r="5080" b="4445"/>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8520" cy="90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77DE" w:rsidRPr="00213DED" w:rsidRDefault="00CE77DE" w:rsidP="008C2972">
                            <w:pPr>
                              <w:jc w:val="center"/>
                              <w:rPr>
                                <w:rFonts w:ascii="Garamond" w:hAnsi="Garamond"/>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9" o:spid="_x0000_s1026" type="#_x0000_t202" style="position:absolute;left:0;text-align:left;margin-left:77.75pt;margin-top:11.4pt;width:167.6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" stroked="f">
                <v:textbox>
                  <w:txbxContent>
                    <w:p w:rsidR="00882B68" w:rsidRPr="00213DED" w:rsidRDefault="00882B68" w:rsidP="008C2972">
                      <w:pPr>
                        <w:jc w:val="center"/>
                        <w:rPr>
                          <w:rFonts w:ascii="Garamond" w:hAnsi="Garamond"/>
                          <w:color w:val="000000"/>
                        </w:rPr>
                      </w:pPr>
                    </w:p>
                  </w:txbxContent>
                </v:textbox>
              </v:shape>
            </w:pict>
          </mc:Fallback>
        </mc:AlternateContent>
      </w:r>
      <w:bookmarkStart w:id="46" w:name="_Toc482790357"/>
      <w:bookmarkStart w:id="47" w:name="_Hlk517272757"/>
      <w:r w:rsidRPr="008C2972">
        <w:rPr>
          <w:color w:val="auto"/>
          <w:sz w:val="20"/>
          <w:szCs w:val="20"/>
        </w:rPr>
        <w:t>Listagem de Profissionais responsáveis por cada disciplina envolvida no projeto</w:t>
      </w:r>
      <w:bookmarkEnd w:id="46"/>
      <w:r w:rsidRPr="008C2972">
        <w:rPr>
          <w:color w:val="auto"/>
          <w:sz w:val="20"/>
          <w:szCs w:val="20"/>
        </w:rPr>
        <w:t>:</w:t>
      </w:r>
    </w:p>
    <w:p w:rsidR="008C2972" w:rsidRPr="008C2972" w:rsidRDefault="008C2972" w:rsidP="008C2972">
      <w:pPr>
        <w:pStyle w:val="Default"/>
        <w:spacing w:line="360" w:lineRule="auto"/>
        <w:contextualSpacing/>
        <w:mirrorIndents/>
        <w:jc w:val="both"/>
        <w:rPr>
          <w:color w:val="auto"/>
          <w:sz w:val="20"/>
          <w:szCs w:val="20"/>
        </w:rPr>
      </w:pPr>
    </w:p>
    <w:tbl>
      <w:tblPr>
        <w:tblpPr w:leftFromText="141" w:rightFromText="141" w:bottomFromText="115" w:vertAnchor="text"/>
        <w:tblW w:w="9816" w:type="dxa"/>
        <w:tblCellMar>
          <w:left w:w="0" w:type="dxa"/>
          <w:right w:w="0" w:type="dxa"/>
        </w:tblCellMar>
        <w:tblLook w:val="04A0" w:firstRow="1" w:lastRow="0" w:firstColumn="1" w:lastColumn="0" w:noHBand="0" w:noVBand="1"/>
      </w:tblPr>
      <w:tblGrid>
        <w:gridCol w:w="1366"/>
        <w:gridCol w:w="4412"/>
        <w:gridCol w:w="1134"/>
        <w:gridCol w:w="2904"/>
      </w:tblGrid>
      <w:tr w:rsidR="008C2972" w:rsidRPr="008C2972" w:rsidTr="008C2972">
        <w:tc>
          <w:tcPr>
            <w:tcW w:w="1366" w:type="dxa"/>
            <w:tcMar>
              <w:top w:w="0" w:type="dxa"/>
              <w:left w:w="108" w:type="dxa"/>
              <w:bottom w:w="0" w:type="dxa"/>
              <w:right w:w="108" w:type="dxa"/>
            </w:tcMar>
            <w:vAlign w:val="bottom"/>
            <w:hideMark/>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Disciplina:</w:t>
            </w:r>
          </w:p>
        </w:tc>
        <w:tc>
          <w:tcPr>
            <w:tcW w:w="4412" w:type="dxa"/>
            <w:tcMar>
              <w:top w:w="0" w:type="dxa"/>
              <w:left w:w="108" w:type="dxa"/>
              <w:bottom w:w="0" w:type="dxa"/>
              <w:right w:w="108" w:type="dxa"/>
            </w:tcMar>
            <w:vAlign w:val="bottom"/>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Especificação Técnica</w:t>
            </w:r>
          </w:p>
        </w:tc>
        <w:tc>
          <w:tcPr>
            <w:tcW w:w="1134" w:type="dxa"/>
            <w:tcMar>
              <w:top w:w="0" w:type="dxa"/>
              <w:left w:w="108" w:type="dxa"/>
              <w:bottom w:w="0" w:type="dxa"/>
              <w:right w:w="108" w:type="dxa"/>
            </w:tcMar>
            <w:vAlign w:val="bottom"/>
          </w:tcPr>
          <w:p w:rsidR="008C2972" w:rsidRPr="008C2972" w:rsidRDefault="008C2972" w:rsidP="008C2972">
            <w:pPr>
              <w:spacing w:before="40" w:after="40" w:line="252" w:lineRule="auto"/>
              <w:contextualSpacing/>
              <w:jc w:val="both"/>
              <w:rPr>
                <w:rFonts w:ascii="Arial" w:hAnsi="Arial" w:cs="Arial"/>
                <w:sz w:val="20"/>
                <w:szCs w:val="20"/>
              </w:rPr>
            </w:pPr>
          </w:p>
        </w:tc>
        <w:tc>
          <w:tcPr>
            <w:tcW w:w="2904" w:type="dxa"/>
            <w:tcMar>
              <w:top w:w="0" w:type="dxa"/>
              <w:left w:w="108" w:type="dxa"/>
              <w:bottom w:w="0" w:type="dxa"/>
              <w:right w:w="108" w:type="dxa"/>
            </w:tcMar>
            <w:vAlign w:val="bottom"/>
          </w:tcPr>
          <w:p w:rsidR="008C2972" w:rsidRPr="008C2972" w:rsidRDefault="008C2972" w:rsidP="008C2972">
            <w:pPr>
              <w:spacing w:before="40" w:after="40" w:line="252" w:lineRule="auto"/>
              <w:contextualSpacing/>
              <w:jc w:val="both"/>
              <w:rPr>
                <w:rFonts w:ascii="Arial" w:hAnsi="Arial" w:cs="Arial"/>
                <w:sz w:val="20"/>
                <w:szCs w:val="20"/>
              </w:rPr>
            </w:pPr>
          </w:p>
        </w:tc>
      </w:tr>
      <w:tr w:rsidR="008C2972" w:rsidRPr="008C2972" w:rsidTr="008C2972">
        <w:tc>
          <w:tcPr>
            <w:tcW w:w="1366" w:type="dxa"/>
            <w:tcMar>
              <w:top w:w="0" w:type="dxa"/>
              <w:left w:w="108" w:type="dxa"/>
              <w:bottom w:w="0" w:type="dxa"/>
              <w:right w:w="108" w:type="dxa"/>
            </w:tcMar>
            <w:vAlign w:val="bottom"/>
            <w:hideMark/>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Profissional:</w:t>
            </w:r>
          </w:p>
        </w:tc>
        <w:tc>
          <w:tcPr>
            <w:tcW w:w="4412" w:type="dxa"/>
            <w:tcMar>
              <w:top w:w="0" w:type="dxa"/>
              <w:left w:w="108" w:type="dxa"/>
              <w:bottom w:w="0" w:type="dxa"/>
              <w:right w:w="108" w:type="dxa"/>
            </w:tcMar>
            <w:vAlign w:val="bottom"/>
          </w:tcPr>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Patricia Oliveira Borioni de Melo</w:t>
            </w:r>
          </w:p>
        </w:tc>
        <w:tc>
          <w:tcPr>
            <w:tcW w:w="1134" w:type="dxa"/>
            <w:tcMar>
              <w:top w:w="0" w:type="dxa"/>
              <w:left w:w="108" w:type="dxa"/>
              <w:bottom w:w="0" w:type="dxa"/>
              <w:right w:w="108" w:type="dxa"/>
            </w:tcMar>
            <w:vAlign w:val="bottom"/>
            <w:hideMark/>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Registro:</w:t>
            </w:r>
          </w:p>
        </w:tc>
        <w:tc>
          <w:tcPr>
            <w:tcW w:w="2904" w:type="dxa"/>
            <w:tcMar>
              <w:top w:w="0" w:type="dxa"/>
              <w:left w:w="108" w:type="dxa"/>
              <w:bottom w:w="0" w:type="dxa"/>
              <w:right w:w="108" w:type="dxa"/>
            </w:tcMar>
            <w:vAlign w:val="bottom"/>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ABRADECONT 1389</w:t>
            </w:r>
          </w:p>
        </w:tc>
      </w:tr>
      <w:tr w:rsidR="008C2972" w:rsidRPr="008C2972" w:rsidTr="008C2972">
        <w:trPr>
          <w:trHeight w:val="615"/>
        </w:trPr>
        <w:tc>
          <w:tcPr>
            <w:tcW w:w="1366" w:type="dxa"/>
            <w:tcBorders>
              <w:top w:val="nil"/>
              <w:left w:val="nil"/>
              <w:bottom w:val="single" w:sz="8" w:space="0" w:color="auto"/>
              <w:right w:val="nil"/>
            </w:tcBorders>
            <w:tcMar>
              <w:top w:w="0" w:type="dxa"/>
              <w:left w:w="108" w:type="dxa"/>
              <w:bottom w:w="0" w:type="dxa"/>
              <w:right w:w="108" w:type="dxa"/>
            </w:tcMar>
            <w:hideMark/>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Assinatura:</w:t>
            </w:r>
          </w:p>
        </w:tc>
        <w:tc>
          <w:tcPr>
            <w:tcW w:w="4412" w:type="dxa"/>
            <w:tcBorders>
              <w:top w:val="nil"/>
              <w:left w:val="nil"/>
              <w:bottom w:val="single" w:sz="8" w:space="0" w:color="auto"/>
              <w:right w:val="nil"/>
            </w:tcBorders>
            <w:tcMar>
              <w:top w:w="0" w:type="dxa"/>
              <w:left w:w="108" w:type="dxa"/>
              <w:bottom w:w="0" w:type="dxa"/>
              <w:right w:w="108" w:type="dxa"/>
            </w:tcMar>
          </w:tcPr>
          <w:p w:rsidR="008C2972" w:rsidRPr="008C2972" w:rsidRDefault="008C2972" w:rsidP="008C2972">
            <w:pPr>
              <w:spacing w:before="40" w:after="40" w:line="252" w:lineRule="auto"/>
              <w:contextualSpacing/>
              <w:jc w:val="both"/>
              <w:rPr>
                <w:rFonts w:ascii="Arial" w:hAnsi="Arial" w:cs="Arial"/>
                <w:sz w:val="20"/>
                <w:szCs w:val="20"/>
              </w:rPr>
            </w:pPr>
          </w:p>
        </w:tc>
        <w:tc>
          <w:tcPr>
            <w:tcW w:w="1134" w:type="dxa"/>
            <w:tcBorders>
              <w:top w:val="nil"/>
              <w:left w:val="nil"/>
              <w:bottom w:val="single" w:sz="8" w:space="0" w:color="auto"/>
              <w:right w:val="nil"/>
            </w:tcBorders>
          </w:tcPr>
          <w:p w:rsidR="008C2972" w:rsidRPr="008C2972" w:rsidRDefault="008C2972" w:rsidP="008C2972">
            <w:pPr>
              <w:spacing w:before="40" w:after="40" w:line="252" w:lineRule="auto"/>
              <w:contextualSpacing/>
              <w:jc w:val="both"/>
              <w:rPr>
                <w:rFonts w:ascii="Arial" w:hAnsi="Arial" w:cs="Arial"/>
                <w:sz w:val="20"/>
                <w:szCs w:val="20"/>
              </w:rPr>
            </w:pPr>
          </w:p>
        </w:tc>
        <w:tc>
          <w:tcPr>
            <w:tcW w:w="2904" w:type="dxa"/>
            <w:tcBorders>
              <w:top w:val="nil"/>
              <w:left w:val="nil"/>
              <w:bottom w:val="single" w:sz="8" w:space="0" w:color="auto"/>
              <w:right w:val="nil"/>
            </w:tcBorders>
          </w:tcPr>
          <w:p w:rsidR="008C2972" w:rsidRPr="008C2972" w:rsidRDefault="008C2972" w:rsidP="008C2972">
            <w:pPr>
              <w:spacing w:before="40" w:after="40" w:line="252" w:lineRule="auto"/>
              <w:contextualSpacing/>
              <w:jc w:val="both"/>
              <w:rPr>
                <w:rFonts w:ascii="Arial" w:hAnsi="Arial" w:cs="Arial"/>
                <w:sz w:val="20"/>
                <w:szCs w:val="20"/>
              </w:rPr>
            </w:pPr>
          </w:p>
        </w:tc>
      </w:tr>
      <w:tr w:rsidR="008C2972" w:rsidRPr="008C2972" w:rsidTr="008C2972">
        <w:tc>
          <w:tcPr>
            <w:tcW w:w="1366" w:type="dxa"/>
            <w:tcMar>
              <w:top w:w="0" w:type="dxa"/>
              <w:left w:w="108" w:type="dxa"/>
              <w:bottom w:w="0" w:type="dxa"/>
              <w:right w:w="108" w:type="dxa"/>
            </w:tcMar>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Disciplina:</w:t>
            </w:r>
          </w:p>
        </w:tc>
        <w:tc>
          <w:tcPr>
            <w:tcW w:w="4412" w:type="dxa"/>
            <w:tcMar>
              <w:top w:w="0" w:type="dxa"/>
              <w:left w:w="108" w:type="dxa"/>
              <w:bottom w:w="0" w:type="dxa"/>
              <w:right w:w="108" w:type="dxa"/>
            </w:tcMar>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Procedimentos Administrativos</w:t>
            </w:r>
          </w:p>
        </w:tc>
        <w:tc>
          <w:tcPr>
            <w:tcW w:w="1134" w:type="dxa"/>
          </w:tcPr>
          <w:p w:rsidR="008C2972" w:rsidRPr="008C2972" w:rsidRDefault="008C2972" w:rsidP="008C2972">
            <w:pPr>
              <w:spacing w:before="40" w:after="40" w:line="252" w:lineRule="auto"/>
              <w:contextualSpacing/>
              <w:jc w:val="both"/>
              <w:rPr>
                <w:rFonts w:ascii="Arial" w:hAnsi="Arial" w:cs="Arial"/>
                <w:sz w:val="20"/>
                <w:szCs w:val="20"/>
              </w:rPr>
            </w:pPr>
          </w:p>
        </w:tc>
        <w:tc>
          <w:tcPr>
            <w:tcW w:w="2904" w:type="dxa"/>
          </w:tcPr>
          <w:p w:rsidR="008C2972" w:rsidRPr="008C2972" w:rsidRDefault="008C2972" w:rsidP="008C2972">
            <w:pPr>
              <w:spacing w:before="40" w:after="40" w:line="252" w:lineRule="auto"/>
              <w:contextualSpacing/>
              <w:jc w:val="both"/>
              <w:rPr>
                <w:rFonts w:ascii="Arial" w:hAnsi="Arial" w:cs="Arial"/>
                <w:sz w:val="20"/>
                <w:szCs w:val="20"/>
              </w:rPr>
            </w:pPr>
          </w:p>
        </w:tc>
      </w:tr>
      <w:tr w:rsidR="008C2972" w:rsidRPr="008C2972" w:rsidTr="008C2972">
        <w:trPr>
          <w:trHeight w:val="596"/>
        </w:trPr>
        <w:tc>
          <w:tcPr>
            <w:tcW w:w="1366" w:type="dxa"/>
            <w:tcMar>
              <w:top w:w="0" w:type="dxa"/>
              <w:left w:w="108" w:type="dxa"/>
              <w:bottom w:w="0" w:type="dxa"/>
              <w:right w:w="108" w:type="dxa"/>
            </w:tcMar>
            <w:hideMark/>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Profissional:</w:t>
            </w:r>
          </w:p>
        </w:tc>
        <w:tc>
          <w:tcPr>
            <w:tcW w:w="4412" w:type="dxa"/>
            <w:tcMar>
              <w:top w:w="0" w:type="dxa"/>
              <w:left w:w="108" w:type="dxa"/>
              <w:bottom w:w="0" w:type="dxa"/>
              <w:right w:w="108" w:type="dxa"/>
            </w:tcMar>
            <w:hideMark/>
          </w:tcPr>
          <w:p w:rsidR="008C2972" w:rsidRPr="008C2972" w:rsidRDefault="008C2972" w:rsidP="008C2972">
            <w:pPr>
              <w:contextualSpacing/>
              <w:jc w:val="both"/>
              <w:rPr>
                <w:rFonts w:ascii="Arial" w:hAnsi="Arial" w:cs="Arial"/>
                <w:sz w:val="20"/>
                <w:szCs w:val="20"/>
              </w:rPr>
            </w:pPr>
            <w:proofErr w:type="spellStart"/>
            <w:r w:rsidRPr="008C2972">
              <w:rPr>
                <w:rFonts w:ascii="Arial" w:hAnsi="Arial" w:cs="Arial"/>
                <w:sz w:val="20"/>
                <w:szCs w:val="20"/>
              </w:rPr>
              <w:t>Thaiana</w:t>
            </w:r>
            <w:proofErr w:type="spellEnd"/>
            <w:r w:rsidRPr="008C2972">
              <w:rPr>
                <w:rFonts w:ascii="Arial" w:hAnsi="Arial" w:cs="Arial"/>
                <w:sz w:val="20"/>
                <w:szCs w:val="20"/>
              </w:rPr>
              <w:t xml:space="preserve"> Byrne Ximenes Alves</w:t>
            </w:r>
          </w:p>
        </w:tc>
        <w:tc>
          <w:tcPr>
            <w:tcW w:w="1134" w:type="dxa"/>
            <w:tcMar>
              <w:top w:w="0" w:type="dxa"/>
              <w:left w:w="108" w:type="dxa"/>
              <w:bottom w:w="0" w:type="dxa"/>
              <w:right w:w="108" w:type="dxa"/>
            </w:tcMar>
            <w:hideMark/>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Registro:</w:t>
            </w:r>
          </w:p>
        </w:tc>
        <w:tc>
          <w:tcPr>
            <w:tcW w:w="2904" w:type="dxa"/>
            <w:tcMar>
              <w:top w:w="0" w:type="dxa"/>
              <w:left w:w="108" w:type="dxa"/>
              <w:bottom w:w="0" w:type="dxa"/>
              <w:right w:w="108" w:type="dxa"/>
            </w:tcMar>
            <w:hideMark/>
          </w:tcPr>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ABRADECONT 1659</w:t>
            </w:r>
          </w:p>
        </w:tc>
      </w:tr>
      <w:tr w:rsidR="008C2972" w:rsidRPr="008C2972" w:rsidTr="008C2972">
        <w:trPr>
          <w:trHeight w:val="563"/>
        </w:trPr>
        <w:tc>
          <w:tcPr>
            <w:tcW w:w="1366" w:type="dxa"/>
            <w:tcBorders>
              <w:top w:val="nil"/>
              <w:left w:val="nil"/>
              <w:bottom w:val="single" w:sz="8" w:space="0" w:color="auto"/>
              <w:right w:val="nil"/>
            </w:tcBorders>
            <w:tcMar>
              <w:top w:w="0" w:type="dxa"/>
              <w:left w:w="108" w:type="dxa"/>
              <w:bottom w:w="0" w:type="dxa"/>
              <w:right w:w="108" w:type="dxa"/>
            </w:tcMar>
            <w:hideMark/>
          </w:tcPr>
          <w:p w:rsidR="008C2972" w:rsidRPr="008C2972" w:rsidRDefault="008C2972" w:rsidP="008C2972">
            <w:pPr>
              <w:spacing w:before="40" w:after="40" w:line="252" w:lineRule="auto"/>
              <w:contextualSpacing/>
              <w:jc w:val="both"/>
              <w:rPr>
                <w:rFonts w:ascii="Arial" w:hAnsi="Arial" w:cs="Arial"/>
                <w:sz w:val="20"/>
                <w:szCs w:val="20"/>
              </w:rPr>
            </w:pPr>
            <w:r w:rsidRPr="008C2972">
              <w:rPr>
                <w:rFonts w:ascii="Arial" w:hAnsi="Arial" w:cs="Arial"/>
                <w:sz w:val="20"/>
                <w:szCs w:val="20"/>
              </w:rPr>
              <w:t>Assinatura:</w:t>
            </w:r>
          </w:p>
        </w:tc>
        <w:tc>
          <w:tcPr>
            <w:tcW w:w="4412" w:type="dxa"/>
            <w:tcBorders>
              <w:top w:val="nil"/>
              <w:left w:val="nil"/>
              <w:bottom w:val="single" w:sz="8" w:space="0" w:color="auto"/>
              <w:right w:val="nil"/>
            </w:tcBorders>
            <w:tcMar>
              <w:top w:w="0" w:type="dxa"/>
              <w:left w:w="108" w:type="dxa"/>
              <w:bottom w:w="0" w:type="dxa"/>
              <w:right w:w="108" w:type="dxa"/>
            </w:tcMar>
          </w:tcPr>
          <w:p w:rsidR="008C2972" w:rsidRPr="008C2972" w:rsidRDefault="008C2972" w:rsidP="008C2972">
            <w:pPr>
              <w:spacing w:before="40" w:after="40" w:line="252" w:lineRule="auto"/>
              <w:contextualSpacing/>
              <w:jc w:val="both"/>
              <w:rPr>
                <w:rFonts w:ascii="Arial" w:hAnsi="Arial" w:cs="Arial"/>
                <w:sz w:val="20"/>
                <w:szCs w:val="20"/>
              </w:rPr>
            </w:pPr>
          </w:p>
        </w:tc>
        <w:tc>
          <w:tcPr>
            <w:tcW w:w="1134" w:type="dxa"/>
            <w:tcBorders>
              <w:top w:val="nil"/>
              <w:left w:val="nil"/>
              <w:bottom w:val="single" w:sz="8" w:space="0" w:color="auto"/>
              <w:right w:val="nil"/>
            </w:tcBorders>
          </w:tcPr>
          <w:p w:rsidR="008C2972" w:rsidRPr="008C2972" w:rsidRDefault="008C2972" w:rsidP="008C2972">
            <w:pPr>
              <w:spacing w:before="40" w:after="40" w:line="252" w:lineRule="auto"/>
              <w:contextualSpacing/>
              <w:jc w:val="both"/>
              <w:rPr>
                <w:rFonts w:ascii="Arial" w:hAnsi="Arial" w:cs="Arial"/>
                <w:sz w:val="20"/>
                <w:szCs w:val="20"/>
              </w:rPr>
            </w:pPr>
          </w:p>
        </w:tc>
        <w:tc>
          <w:tcPr>
            <w:tcW w:w="2904" w:type="dxa"/>
            <w:tcBorders>
              <w:top w:val="nil"/>
              <w:left w:val="nil"/>
              <w:bottom w:val="single" w:sz="8" w:space="0" w:color="auto"/>
              <w:right w:val="nil"/>
            </w:tcBorders>
          </w:tcPr>
          <w:p w:rsidR="008C2972" w:rsidRPr="008C2972" w:rsidRDefault="008C2972" w:rsidP="008C2972">
            <w:pPr>
              <w:spacing w:before="40" w:after="40" w:line="252" w:lineRule="auto"/>
              <w:contextualSpacing/>
              <w:jc w:val="both"/>
              <w:rPr>
                <w:rFonts w:ascii="Arial" w:hAnsi="Arial" w:cs="Arial"/>
                <w:sz w:val="20"/>
                <w:szCs w:val="20"/>
              </w:rPr>
            </w:pPr>
          </w:p>
        </w:tc>
      </w:tr>
      <w:bookmarkEnd w:id="47"/>
    </w:tbl>
    <w:p w:rsidR="008C2972" w:rsidRPr="008C2972" w:rsidRDefault="008C2972" w:rsidP="008C2972">
      <w:pPr>
        <w:contextualSpacing/>
        <w:jc w:val="both"/>
        <w:rPr>
          <w:rFonts w:ascii="Arial" w:hAnsi="Arial" w:cs="Arial"/>
          <w:sz w:val="20"/>
          <w:szCs w:val="20"/>
        </w:rPr>
      </w:pPr>
    </w:p>
    <w:p w:rsidR="008C2972" w:rsidRPr="008C2972" w:rsidRDefault="008C2972" w:rsidP="008C2972">
      <w:pPr>
        <w:spacing w:line="360" w:lineRule="auto"/>
        <w:contextualSpacing/>
        <w:jc w:val="both"/>
        <w:rPr>
          <w:rFonts w:ascii="Arial" w:hAnsi="Arial" w:cs="Arial"/>
          <w:sz w:val="20"/>
          <w:szCs w:val="20"/>
        </w:rPr>
      </w:pPr>
    </w:p>
    <w:p w:rsidR="008C2972" w:rsidRPr="008C2972" w:rsidRDefault="008C2972" w:rsidP="008C2972">
      <w:pPr>
        <w:spacing w:line="360" w:lineRule="auto"/>
        <w:ind w:right="-427"/>
        <w:contextualSpacing/>
        <w:jc w:val="both"/>
        <w:rPr>
          <w:rFonts w:ascii="Arial" w:hAnsi="Arial" w:cs="Arial"/>
          <w:sz w:val="20"/>
          <w:szCs w:val="20"/>
        </w:rPr>
      </w:pPr>
      <w:r w:rsidRPr="008C2972">
        <w:rPr>
          <w:rFonts w:ascii="Arial" w:hAnsi="Arial" w:cs="Arial"/>
          <w:sz w:val="20"/>
          <w:szCs w:val="20"/>
        </w:rPr>
        <w:t>Assim, motiva a contratação, de acordo com os elementos técnicos fundamentais que a apoiam, bem como quanto aos elementos contidos no orçamento estimado, aprovo.</w:t>
      </w:r>
    </w:p>
    <w:p w:rsidR="008C2972" w:rsidRPr="008C2972" w:rsidRDefault="008C2972" w:rsidP="008C2972">
      <w:pPr>
        <w:spacing w:line="360" w:lineRule="auto"/>
        <w:contextualSpacing/>
        <w:jc w:val="both"/>
        <w:rPr>
          <w:rFonts w:ascii="Arial" w:hAnsi="Arial" w:cs="Arial"/>
          <w:sz w:val="20"/>
          <w:szCs w:val="20"/>
        </w:rPr>
      </w:pPr>
    </w:p>
    <w:p w:rsidR="008C2972" w:rsidRPr="008C2972" w:rsidRDefault="008C2972" w:rsidP="008C2972">
      <w:pPr>
        <w:spacing w:line="360" w:lineRule="auto"/>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Jorge de Oliveira Cariuz</w:t>
      </w:r>
    </w:p>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SIAPE nº 0463713</w:t>
      </w:r>
    </w:p>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lastRenderedPageBreak/>
        <w:t>Assistente Técnico de Gestão e Saúde</w:t>
      </w:r>
    </w:p>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Chefe do Departamento de Gestão Ambiental | Fiocruz</w:t>
      </w:r>
    </w:p>
    <w:p w:rsidR="008C2972" w:rsidRPr="008C2972" w:rsidRDefault="008C2972" w:rsidP="008C2972">
      <w:pPr>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r w:rsidRPr="008C2972">
        <w:rPr>
          <w:rFonts w:ascii="Arial" w:hAnsi="Arial" w:cs="Arial"/>
          <w:sz w:val="20"/>
          <w:szCs w:val="20"/>
        </w:rPr>
        <w:t>Autorizo</w:t>
      </w:r>
    </w:p>
    <w:p w:rsidR="008C2972" w:rsidRPr="008C2972" w:rsidRDefault="008C2972" w:rsidP="008C2972">
      <w:pPr>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p>
    <w:p w:rsidR="008C2972" w:rsidRPr="008C2972" w:rsidRDefault="008C2972" w:rsidP="008C2972">
      <w:pPr>
        <w:contextualSpacing/>
        <w:jc w:val="both"/>
        <w:rPr>
          <w:rFonts w:ascii="Arial" w:hAnsi="Arial" w:cs="Arial"/>
          <w:sz w:val="20"/>
          <w:szCs w:val="20"/>
        </w:rPr>
      </w:pPr>
    </w:p>
    <w:p w:rsidR="008C2972" w:rsidRPr="008C2972" w:rsidRDefault="008C2972" w:rsidP="008C2972">
      <w:pPr>
        <w:shd w:val="clear" w:color="auto" w:fill="FFFFFF"/>
        <w:contextualSpacing/>
        <w:jc w:val="both"/>
        <w:rPr>
          <w:rFonts w:ascii="Arial" w:hAnsi="Arial" w:cs="Arial"/>
          <w:sz w:val="20"/>
          <w:szCs w:val="20"/>
        </w:rPr>
      </w:pPr>
      <w:r w:rsidRPr="008C2972">
        <w:rPr>
          <w:rFonts w:ascii="Arial" w:hAnsi="Arial" w:cs="Arial"/>
          <w:sz w:val="20"/>
          <w:szCs w:val="20"/>
        </w:rPr>
        <w:t>Coordenação Geral de Infraestrutura do Campus</w:t>
      </w:r>
    </w:p>
    <w:p w:rsidR="008C2972" w:rsidRPr="008C2972" w:rsidRDefault="008C2972" w:rsidP="008C2972">
      <w:pPr>
        <w:rPr>
          <w:rFonts w:ascii="Arial" w:hAnsi="Arial" w:cs="Arial"/>
          <w:sz w:val="20"/>
          <w:szCs w:val="20"/>
        </w:rPr>
      </w:pPr>
      <w:r w:rsidRPr="008C2972">
        <w:rPr>
          <w:rFonts w:ascii="Arial" w:hAnsi="Arial" w:cs="Arial"/>
          <w:sz w:val="20"/>
          <w:szCs w:val="20"/>
        </w:rPr>
        <w:br w:type="page"/>
      </w:r>
    </w:p>
    <w:p w:rsidR="008C2972" w:rsidRPr="008C2972" w:rsidRDefault="008C2972" w:rsidP="008C2972">
      <w:pPr>
        <w:pStyle w:val="Ttulo1"/>
        <w:jc w:val="center"/>
        <w:rPr>
          <w:rFonts w:ascii="Arial" w:hAnsi="Arial" w:cs="Arial"/>
          <w:b w:val="0"/>
          <w:color w:val="auto"/>
          <w:sz w:val="20"/>
          <w:szCs w:val="20"/>
        </w:rPr>
      </w:pPr>
    </w:p>
    <w:p w:rsidR="008C2972" w:rsidRPr="008C2972" w:rsidRDefault="008C2972" w:rsidP="008C2972">
      <w:pPr>
        <w:pStyle w:val="Ttulo1"/>
        <w:jc w:val="center"/>
        <w:rPr>
          <w:rFonts w:ascii="Arial" w:hAnsi="Arial" w:cs="Arial"/>
          <w:b w:val="0"/>
          <w:color w:val="auto"/>
          <w:sz w:val="20"/>
          <w:szCs w:val="20"/>
        </w:rPr>
      </w:pPr>
      <w:bookmarkStart w:id="48" w:name="_Toc529539492"/>
      <w:r w:rsidRPr="008C2972">
        <w:rPr>
          <w:rFonts w:ascii="Arial" w:hAnsi="Arial" w:cs="Arial"/>
          <w:color w:val="auto"/>
          <w:sz w:val="20"/>
          <w:szCs w:val="20"/>
        </w:rPr>
        <w:t>ANEXO I</w:t>
      </w:r>
      <w:bookmarkEnd w:id="48"/>
    </w:p>
    <w:p w:rsidR="008C2972" w:rsidRPr="008C2972" w:rsidRDefault="008C2972" w:rsidP="008C2972">
      <w:pPr>
        <w:pStyle w:val="Corpodetexto"/>
        <w:spacing w:after="0" w:line="360" w:lineRule="auto"/>
        <w:ind w:left="1080"/>
        <w:rPr>
          <w:rFonts w:ascii="Arial" w:hAnsi="Arial" w:cs="Arial"/>
          <w:b/>
          <w:i/>
          <w:sz w:val="20"/>
          <w:szCs w:val="20"/>
        </w:rPr>
      </w:pPr>
    </w:p>
    <w:p w:rsidR="008C2972" w:rsidRPr="008C2972" w:rsidRDefault="008C2972" w:rsidP="00CF220E">
      <w:pPr>
        <w:pStyle w:val="Corpodetexto"/>
        <w:numPr>
          <w:ilvl w:val="0"/>
          <w:numId w:val="43"/>
        </w:numPr>
        <w:spacing w:after="0" w:line="360" w:lineRule="auto"/>
        <w:jc w:val="both"/>
        <w:rPr>
          <w:rFonts w:ascii="Arial" w:hAnsi="Arial" w:cs="Arial"/>
          <w:b/>
          <w:i/>
          <w:sz w:val="20"/>
          <w:szCs w:val="20"/>
        </w:rPr>
      </w:pPr>
      <w:r w:rsidRPr="008C2972">
        <w:rPr>
          <w:rFonts w:ascii="Arial" w:hAnsi="Arial" w:cs="Arial"/>
          <w:b/>
          <w:sz w:val="20"/>
          <w:szCs w:val="20"/>
        </w:rPr>
        <w:t>POSTOS DE COLETA</w:t>
      </w:r>
    </w:p>
    <w:p w:rsidR="008C2972" w:rsidRPr="008C2972" w:rsidRDefault="008C2972" w:rsidP="008C2972">
      <w:pPr>
        <w:pStyle w:val="Corpodetexto"/>
        <w:spacing w:line="360" w:lineRule="auto"/>
        <w:ind w:left="360"/>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01 – ENSP / Expansão</w:t>
      </w:r>
    </w:p>
    <w:p w:rsidR="008C2972" w:rsidRPr="008C2972" w:rsidRDefault="008C2972" w:rsidP="008C2972">
      <w:pPr>
        <w:rPr>
          <w:rFonts w:ascii="Arial" w:hAnsi="Arial" w:cs="Arial"/>
          <w:sz w:val="20"/>
          <w:szCs w:val="20"/>
        </w:rPr>
      </w:pPr>
      <w:r w:rsidRPr="008C2972">
        <w:rPr>
          <w:rFonts w:ascii="Arial" w:hAnsi="Arial" w:cs="Arial"/>
          <w:sz w:val="20"/>
          <w:szCs w:val="20"/>
        </w:rPr>
        <w:t>Local: Prédio da Expansão (Biotério de Experimentação Animal)</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4.036 - </w:t>
      </w:r>
      <w:proofErr w:type="gramStart"/>
      <w:r w:rsidRPr="008C2972">
        <w:rPr>
          <w:rFonts w:ascii="Arial" w:hAnsi="Arial" w:cs="Arial"/>
          <w:sz w:val="20"/>
          <w:szCs w:val="20"/>
        </w:rPr>
        <w:t>Manguinhos</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02 – IOC / HPP</w:t>
      </w:r>
    </w:p>
    <w:p w:rsidR="008C2972" w:rsidRPr="008C2972" w:rsidRDefault="008C2972" w:rsidP="008C2972">
      <w:pPr>
        <w:rPr>
          <w:rFonts w:ascii="Arial" w:hAnsi="Arial" w:cs="Arial"/>
          <w:sz w:val="20"/>
          <w:szCs w:val="20"/>
        </w:rPr>
      </w:pPr>
      <w:r w:rsidRPr="008C2972">
        <w:rPr>
          <w:rFonts w:ascii="Arial" w:hAnsi="Arial" w:cs="Arial"/>
          <w:sz w:val="20"/>
          <w:szCs w:val="20"/>
        </w:rPr>
        <w:t>Local: Pavilhão Hélio e Peggy Pereira</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 xml:space="preserve">Posto 03 - </w:t>
      </w:r>
      <w:proofErr w:type="spellStart"/>
      <w:r w:rsidRPr="008C2972">
        <w:rPr>
          <w:rFonts w:ascii="Arial" w:hAnsi="Arial" w:cs="Arial"/>
          <w:b/>
          <w:sz w:val="20"/>
          <w:szCs w:val="20"/>
        </w:rPr>
        <w:t>Farmanguinhos</w:t>
      </w:r>
      <w:proofErr w:type="spellEnd"/>
    </w:p>
    <w:p w:rsidR="008C2972" w:rsidRPr="008C2972" w:rsidRDefault="008C2972" w:rsidP="008C2972">
      <w:pPr>
        <w:rPr>
          <w:rFonts w:ascii="Arial" w:hAnsi="Arial" w:cs="Arial"/>
          <w:sz w:val="20"/>
          <w:szCs w:val="20"/>
        </w:rPr>
      </w:pPr>
      <w:r w:rsidRPr="008C2972">
        <w:rPr>
          <w:rFonts w:ascii="Arial" w:hAnsi="Arial" w:cs="Arial"/>
          <w:sz w:val="20"/>
          <w:szCs w:val="20"/>
        </w:rPr>
        <w:t xml:space="preserve">Local: </w:t>
      </w:r>
      <w:proofErr w:type="spellStart"/>
      <w:r w:rsidRPr="008C2972">
        <w:rPr>
          <w:rFonts w:ascii="Arial" w:hAnsi="Arial" w:cs="Arial"/>
          <w:sz w:val="20"/>
          <w:szCs w:val="20"/>
        </w:rPr>
        <w:t>Farmanguinhos</w:t>
      </w:r>
      <w:proofErr w:type="spellEnd"/>
      <w:r w:rsidRPr="008C2972">
        <w:rPr>
          <w:rFonts w:ascii="Arial" w:hAnsi="Arial" w:cs="Arial"/>
          <w:sz w:val="20"/>
          <w:szCs w:val="20"/>
        </w:rPr>
        <w:t xml:space="preserve"> - Pavilhão de Produtos Naturais (PN)</w:t>
      </w:r>
    </w:p>
    <w:p w:rsidR="008C2972" w:rsidRPr="008C2972" w:rsidRDefault="008C2972" w:rsidP="008C2972">
      <w:pPr>
        <w:rPr>
          <w:rFonts w:ascii="Arial" w:hAnsi="Arial" w:cs="Arial"/>
          <w:b/>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04 – CECAL / Primatas</w:t>
      </w:r>
    </w:p>
    <w:p w:rsidR="008C2972" w:rsidRPr="008C2972" w:rsidRDefault="008C2972" w:rsidP="008C2972">
      <w:pPr>
        <w:rPr>
          <w:rFonts w:ascii="Arial" w:hAnsi="Arial" w:cs="Arial"/>
          <w:sz w:val="20"/>
          <w:szCs w:val="20"/>
        </w:rPr>
      </w:pPr>
      <w:r w:rsidRPr="008C2972">
        <w:rPr>
          <w:rFonts w:ascii="Arial" w:hAnsi="Arial" w:cs="Arial"/>
          <w:sz w:val="20"/>
          <w:szCs w:val="20"/>
        </w:rPr>
        <w:t>Local: Biotério de Experimentação de Primatas Não Humanos</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05 – CECAL / SCPRIM</w:t>
      </w:r>
    </w:p>
    <w:p w:rsidR="008C2972" w:rsidRPr="008C2972" w:rsidRDefault="008C2972" w:rsidP="008C2972">
      <w:pPr>
        <w:rPr>
          <w:rFonts w:ascii="Arial" w:hAnsi="Arial" w:cs="Arial"/>
          <w:sz w:val="20"/>
          <w:szCs w:val="20"/>
        </w:rPr>
      </w:pPr>
      <w:r w:rsidRPr="008C2972">
        <w:rPr>
          <w:rFonts w:ascii="Arial" w:hAnsi="Arial" w:cs="Arial"/>
          <w:sz w:val="20"/>
          <w:szCs w:val="20"/>
        </w:rPr>
        <w:t>Local: Primatologia (Pavilhão Neotropical)</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06 – CECAL / SHDA</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Local: Pavilhão de </w:t>
      </w:r>
      <w:proofErr w:type="gramStart"/>
      <w:r w:rsidRPr="008C2972">
        <w:rPr>
          <w:rFonts w:ascii="Arial" w:hAnsi="Arial" w:cs="Arial"/>
          <w:sz w:val="20"/>
          <w:szCs w:val="20"/>
        </w:rPr>
        <w:t>Médio e Grandes Animais</w:t>
      </w:r>
      <w:proofErr w:type="gramEnd"/>
      <w:r w:rsidRPr="008C2972">
        <w:rPr>
          <w:rFonts w:ascii="Arial" w:hAnsi="Arial" w:cs="Arial"/>
          <w:sz w:val="20"/>
          <w:szCs w:val="20"/>
        </w:rPr>
        <w:t xml:space="preserve"> SHDA</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07 – CECAL / SCRL</w:t>
      </w:r>
    </w:p>
    <w:p w:rsidR="008C2972" w:rsidRPr="008C2972" w:rsidRDefault="008C2972" w:rsidP="008C2972">
      <w:pPr>
        <w:rPr>
          <w:rFonts w:ascii="Arial" w:hAnsi="Arial" w:cs="Arial"/>
          <w:sz w:val="20"/>
          <w:szCs w:val="20"/>
        </w:rPr>
      </w:pPr>
      <w:r w:rsidRPr="008C2972">
        <w:rPr>
          <w:rFonts w:ascii="Arial" w:hAnsi="Arial" w:cs="Arial"/>
          <w:sz w:val="20"/>
          <w:szCs w:val="20"/>
        </w:rPr>
        <w:t>Local: Sede Primatologia</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08 - INCQS</w:t>
      </w:r>
    </w:p>
    <w:p w:rsidR="008C2972" w:rsidRPr="008C2972" w:rsidRDefault="008C2972" w:rsidP="008C2972">
      <w:pPr>
        <w:rPr>
          <w:rFonts w:ascii="Arial" w:hAnsi="Arial" w:cs="Arial"/>
          <w:sz w:val="20"/>
          <w:szCs w:val="20"/>
        </w:rPr>
      </w:pPr>
      <w:r w:rsidRPr="008C2972">
        <w:rPr>
          <w:rFonts w:ascii="Arial" w:hAnsi="Arial" w:cs="Arial"/>
          <w:sz w:val="20"/>
          <w:szCs w:val="20"/>
        </w:rPr>
        <w:t>Local: Instituto Nacional de Controle de Qualidade em Saúde</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lastRenderedPageBreak/>
        <w:t>Posto 09 – IOC / Lauro Travassos</w:t>
      </w:r>
    </w:p>
    <w:p w:rsidR="008C2972" w:rsidRPr="008C2972" w:rsidRDefault="008C2972" w:rsidP="008C2972">
      <w:pPr>
        <w:rPr>
          <w:rFonts w:ascii="Arial" w:hAnsi="Arial" w:cs="Arial"/>
          <w:sz w:val="20"/>
          <w:szCs w:val="20"/>
        </w:rPr>
      </w:pPr>
      <w:r w:rsidRPr="008C2972">
        <w:rPr>
          <w:rFonts w:ascii="Arial" w:hAnsi="Arial" w:cs="Arial"/>
          <w:sz w:val="20"/>
          <w:szCs w:val="20"/>
        </w:rPr>
        <w:t>Local: Pavilhão Lauro Travassos</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10 – IOC / Cardoso Fontes</w:t>
      </w:r>
    </w:p>
    <w:p w:rsidR="008C2972" w:rsidRPr="008C2972" w:rsidRDefault="008C2972" w:rsidP="008C2972">
      <w:pPr>
        <w:rPr>
          <w:rFonts w:ascii="Arial" w:hAnsi="Arial" w:cs="Arial"/>
          <w:sz w:val="20"/>
          <w:szCs w:val="20"/>
        </w:rPr>
      </w:pPr>
      <w:r w:rsidRPr="008C2972">
        <w:rPr>
          <w:rFonts w:ascii="Arial" w:hAnsi="Arial" w:cs="Arial"/>
          <w:sz w:val="20"/>
          <w:szCs w:val="20"/>
        </w:rPr>
        <w:t>Local: Pavilhão Cardoso Fontes</w:t>
      </w:r>
    </w:p>
    <w:p w:rsidR="008C2972" w:rsidRPr="008C2972" w:rsidRDefault="008C2972" w:rsidP="008C2972">
      <w:pPr>
        <w:rPr>
          <w:rFonts w:ascii="Arial" w:hAnsi="Arial" w:cs="Arial"/>
          <w:b/>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11 – IOC / Arthur Neiva</w:t>
      </w:r>
    </w:p>
    <w:p w:rsidR="008C2972" w:rsidRPr="008C2972" w:rsidRDefault="008C2972" w:rsidP="008C2972">
      <w:pPr>
        <w:rPr>
          <w:rFonts w:ascii="Arial" w:hAnsi="Arial" w:cs="Arial"/>
          <w:sz w:val="20"/>
          <w:szCs w:val="20"/>
        </w:rPr>
      </w:pPr>
      <w:r w:rsidRPr="008C2972">
        <w:rPr>
          <w:rFonts w:ascii="Arial" w:hAnsi="Arial" w:cs="Arial"/>
          <w:sz w:val="20"/>
          <w:szCs w:val="20"/>
        </w:rPr>
        <w:t>Local: Pavilhão Arthur Neiva</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12 – IOC / Carlos Chagas</w:t>
      </w:r>
    </w:p>
    <w:p w:rsidR="008C2972" w:rsidRPr="008C2972" w:rsidRDefault="008C2972" w:rsidP="008C2972">
      <w:pPr>
        <w:rPr>
          <w:rFonts w:ascii="Arial" w:hAnsi="Arial" w:cs="Arial"/>
          <w:sz w:val="20"/>
          <w:szCs w:val="20"/>
        </w:rPr>
      </w:pPr>
      <w:r w:rsidRPr="008C2972">
        <w:rPr>
          <w:rFonts w:ascii="Arial" w:hAnsi="Arial" w:cs="Arial"/>
          <w:sz w:val="20"/>
          <w:szCs w:val="20"/>
        </w:rPr>
        <w:t>Local: Pavilhão Carlos Chagas</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 xml:space="preserve">Posto 13 – IOC / Leônidas </w:t>
      </w:r>
      <w:proofErr w:type="spellStart"/>
      <w:r w:rsidRPr="008C2972">
        <w:rPr>
          <w:rFonts w:ascii="Arial" w:hAnsi="Arial" w:cs="Arial"/>
          <w:b/>
          <w:sz w:val="20"/>
          <w:szCs w:val="20"/>
        </w:rPr>
        <w:t>Deane</w:t>
      </w:r>
      <w:proofErr w:type="spellEnd"/>
    </w:p>
    <w:p w:rsidR="008C2972" w:rsidRPr="008C2972" w:rsidRDefault="008C2972" w:rsidP="008C2972">
      <w:pPr>
        <w:rPr>
          <w:rFonts w:ascii="Arial" w:hAnsi="Arial" w:cs="Arial"/>
          <w:sz w:val="20"/>
          <w:szCs w:val="20"/>
        </w:rPr>
      </w:pPr>
      <w:r w:rsidRPr="008C2972">
        <w:rPr>
          <w:rFonts w:ascii="Arial" w:hAnsi="Arial" w:cs="Arial"/>
          <w:sz w:val="20"/>
          <w:szCs w:val="20"/>
        </w:rPr>
        <w:t xml:space="preserve">Local: Pavilhão Leônidas </w:t>
      </w:r>
      <w:proofErr w:type="spellStart"/>
      <w:r w:rsidRPr="008C2972">
        <w:rPr>
          <w:rFonts w:ascii="Arial" w:hAnsi="Arial" w:cs="Arial"/>
          <w:sz w:val="20"/>
          <w:szCs w:val="20"/>
        </w:rPr>
        <w:t>Deane</w:t>
      </w:r>
      <w:proofErr w:type="spellEnd"/>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14 - IPEC</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Local: Pavilhão de Zoonose – Próximo ao Pavilhão 34 (Maria </w:t>
      </w:r>
      <w:proofErr w:type="spellStart"/>
      <w:r w:rsidRPr="008C2972">
        <w:rPr>
          <w:rFonts w:ascii="Arial" w:hAnsi="Arial" w:cs="Arial"/>
          <w:sz w:val="20"/>
          <w:szCs w:val="20"/>
        </w:rPr>
        <w:t>Deane</w:t>
      </w:r>
      <w:proofErr w:type="spellEnd"/>
      <w:r w:rsidRPr="008C2972">
        <w:rPr>
          <w:rFonts w:ascii="Arial" w:hAnsi="Arial" w:cs="Arial"/>
          <w:sz w:val="20"/>
          <w:szCs w:val="20"/>
        </w:rPr>
        <w:t xml:space="preserve">) </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15 – IOC / Ozorio de Almeida</w:t>
      </w:r>
    </w:p>
    <w:p w:rsidR="008C2972" w:rsidRPr="008C2972" w:rsidRDefault="008C2972" w:rsidP="008C2972">
      <w:pPr>
        <w:rPr>
          <w:rFonts w:ascii="Arial" w:hAnsi="Arial" w:cs="Arial"/>
          <w:sz w:val="20"/>
          <w:szCs w:val="20"/>
        </w:rPr>
      </w:pPr>
      <w:r w:rsidRPr="008C2972">
        <w:rPr>
          <w:rFonts w:ascii="Arial" w:hAnsi="Arial" w:cs="Arial"/>
          <w:sz w:val="20"/>
          <w:szCs w:val="20"/>
        </w:rPr>
        <w:t>Local: Pavilhão Osório de Almeida</w:t>
      </w:r>
    </w:p>
    <w:p w:rsidR="008C2972" w:rsidRPr="008C2972" w:rsidRDefault="008C2972" w:rsidP="008C2972">
      <w:pPr>
        <w:rPr>
          <w:rFonts w:ascii="Arial" w:hAnsi="Arial" w:cs="Arial"/>
          <w:sz w:val="20"/>
          <w:szCs w:val="20"/>
        </w:rPr>
      </w:pPr>
      <w:r w:rsidRPr="008C2972">
        <w:rPr>
          <w:rFonts w:ascii="Arial" w:hAnsi="Arial" w:cs="Arial"/>
          <w:sz w:val="20"/>
          <w:szCs w:val="20"/>
        </w:rPr>
        <w:t xml:space="preserve">Endereço: Av. Brasil, 4.365 - Manguinhos - Campus da </w:t>
      </w:r>
      <w:proofErr w:type="gramStart"/>
      <w:r w:rsidRPr="008C2972">
        <w:rPr>
          <w:rFonts w:ascii="Arial" w:hAnsi="Arial" w:cs="Arial"/>
          <w:sz w:val="20"/>
          <w:szCs w:val="20"/>
        </w:rPr>
        <w:t>FIOCRUZ</w:t>
      </w:r>
      <w:proofErr w:type="gramEnd"/>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b/>
          <w:sz w:val="20"/>
          <w:szCs w:val="20"/>
        </w:rPr>
      </w:pPr>
      <w:r w:rsidRPr="008C2972">
        <w:rPr>
          <w:rFonts w:ascii="Arial" w:hAnsi="Arial" w:cs="Arial"/>
          <w:b/>
          <w:sz w:val="20"/>
          <w:szCs w:val="20"/>
        </w:rPr>
        <w:t>Posto 16 – IFF</w:t>
      </w:r>
    </w:p>
    <w:p w:rsidR="008C2972" w:rsidRPr="008C2972" w:rsidRDefault="008C2972" w:rsidP="008C2972">
      <w:pPr>
        <w:jc w:val="both"/>
        <w:rPr>
          <w:rFonts w:ascii="Arial" w:hAnsi="Arial" w:cs="Arial"/>
          <w:sz w:val="20"/>
          <w:szCs w:val="20"/>
        </w:rPr>
      </w:pPr>
      <w:r w:rsidRPr="008C2972">
        <w:rPr>
          <w:rFonts w:ascii="Arial" w:hAnsi="Arial" w:cs="Arial"/>
          <w:sz w:val="20"/>
          <w:szCs w:val="20"/>
        </w:rPr>
        <w:t xml:space="preserve">Local: IFF </w:t>
      </w:r>
      <w:proofErr w:type="gramStart"/>
      <w:r w:rsidRPr="008C2972">
        <w:rPr>
          <w:rFonts w:ascii="Arial" w:hAnsi="Arial" w:cs="Arial"/>
          <w:sz w:val="20"/>
          <w:szCs w:val="20"/>
        </w:rPr>
        <w:t>(Instituto Nacional de Saúde da Mulher, da Criança e do Adolescente Fernandes Figueira.</w:t>
      </w:r>
      <w:proofErr w:type="gramEnd"/>
      <w:r w:rsidRPr="008C2972">
        <w:rPr>
          <w:rFonts w:ascii="Arial" w:hAnsi="Arial" w:cs="Arial"/>
          <w:sz w:val="20"/>
          <w:szCs w:val="20"/>
        </w:rPr>
        <w:t xml:space="preserve"> </w:t>
      </w:r>
    </w:p>
    <w:p w:rsidR="008C2972" w:rsidRPr="008C2972" w:rsidRDefault="008C2972" w:rsidP="008C2972">
      <w:pPr>
        <w:rPr>
          <w:rFonts w:ascii="Arial" w:hAnsi="Arial" w:cs="Arial"/>
          <w:sz w:val="20"/>
          <w:szCs w:val="20"/>
        </w:rPr>
      </w:pPr>
      <w:r w:rsidRPr="008C2972">
        <w:rPr>
          <w:rFonts w:ascii="Arial" w:hAnsi="Arial" w:cs="Arial"/>
          <w:sz w:val="20"/>
          <w:szCs w:val="20"/>
        </w:rPr>
        <w:t>Endereço: Av. Rui Barbosa, 716 – Flamengo</w:t>
      </w:r>
      <w:proofErr w:type="gramStart"/>
      <w:r w:rsidRPr="008C2972">
        <w:rPr>
          <w:rFonts w:ascii="Arial" w:hAnsi="Arial" w:cs="Arial"/>
          <w:sz w:val="20"/>
          <w:szCs w:val="20"/>
        </w:rPr>
        <w:tab/>
      </w:r>
      <w:proofErr w:type="gramEnd"/>
    </w:p>
    <w:p w:rsidR="008C2972" w:rsidRPr="008C2972" w:rsidRDefault="008C2972" w:rsidP="008C2972">
      <w:pPr>
        <w:rPr>
          <w:rFonts w:ascii="Arial" w:hAnsi="Arial" w:cs="Arial"/>
          <w:sz w:val="20"/>
          <w:szCs w:val="20"/>
        </w:rPr>
      </w:pPr>
      <w:r w:rsidRPr="008C2972">
        <w:rPr>
          <w:rFonts w:ascii="Arial" w:hAnsi="Arial" w:cs="Arial"/>
          <w:sz w:val="20"/>
          <w:szCs w:val="20"/>
        </w:rPr>
        <w:br w:type="page"/>
      </w:r>
    </w:p>
    <w:p w:rsidR="008C2972" w:rsidRPr="008C2972" w:rsidRDefault="008C2972" w:rsidP="008C2972">
      <w:pPr>
        <w:pStyle w:val="Ttulo1"/>
        <w:jc w:val="center"/>
        <w:rPr>
          <w:rFonts w:ascii="Arial" w:hAnsi="Arial" w:cs="Arial"/>
          <w:b w:val="0"/>
          <w:color w:val="auto"/>
          <w:sz w:val="20"/>
          <w:szCs w:val="20"/>
        </w:rPr>
      </w:pPr>
      <w:bookmarkStart w:id="49" w:name="_Toc529539493"/>
      <w:r w:rsidRPr="008C2972">
        <w:rPr>
          <w:rFonts w:ascii="Arial" w:hAnsi="Arial" w:cs="Arial"/>
          <w:color w:val="auto"/>
          <w:sz w:val="20"/>
          <w:szCs w:val="20"/>
        </w:rPr>
        <w:lastRenderedPageBreak/>
        <w:t>ANEXO II</w:t>
      </w:r>
      <w:bookmarkEnd w:id="49"/>
    </w:p>
    <w:p w:rsidR="008C2972" w:rsidRPr="008C2972" w:rsidRDefault="008C2972" w:rsidP="008C2972">
      <w:pPr>
        <w:rPr>
          <w:rFonts w:ascii="Arial" w:hAnsi="Arial" w:cs="Arial"/>
          <w:sz w:val="20"/>
          <w:szCs w:val="20"/>
        </w:rPr>
      </w:pPr>
    </w:p>
    <w:p w:rsidR="008C2972" w:rsidRPr="008C2972" w:rsidRDefault="008C2972" w:rsidP="008C2972">
      <w:pPr>
        <w:ind w:right="-710"/>
        <w:rPr>
          <w:rFonts w:ascii="Arial" w:hAnsi="Arial" w:cs="Arial"/>
          <w:b/>
          <w:sz w:val="20"/>
          <w:szCs w:val="20"/>
          <w:u w:val="single"/>
        </w:rPr>
      </w:pPr>
      <w:r w:rsidRPr="008C2972">
        <w:rPr>
          <w:rFonts w:ascii="Arial" w:hAnsi="Arial" w:cs="Arial"/>
          <w:b/>
          <w:sz w:val="20"/>
          <w:szCs w:val="20"/>
          <w:u w:val="single"/>
        </w:rPr>
        <w:t>LISTA DE VERIFICAÇÃO – IMINENTE CONTRATADA PARA LAVAGEM DOS VEICULOS DE TRANSPORTE RESÍDUOS</w:t>
      </w:r>
    </w:p>
    <w:p w:rsidR="008C2972" w:rsidRPr="008C2972" w:rsidRDefault="008C2972" w:rsidP="008C2972">
      <w:pPr>
        <w:jc w:val="center"/>
        <w:rPr>
          <w:rFonts w:ascii="Arial" w:hAnsi="Arial" w:cs="Arial"/>
          <w:b/>
          <w:sz w:val="20"/>
          <w:szCs w:val="20"/>
          <w:u w:val="single"/>
        </w:rPr>
      </w:pPr>
    </w:p>
    <w:tbl>
      <w:tblPr>
        <w:tblW w:w="9972" w:type="dxa"/>
        <w:jc w:val="center"/>
        <w:tblLayout w:type="fixed"/>
        <w:tblLook w:val="0000" w:firstRow="0" w:lastRow="0" w:firstColumn="0" w:lastColumn="0" w:noHBand="0" w:noVBand="0"/>
      </w:tblPr>
      <w:tblGrid>
        <w:gridCol w:w="750"/>
        <w:gridCol w:w="7497"/>
        <w:gridCol w:w="545"/>
        <w:gridCol w:w="567"/>
        <w:gridCol w:w="613"/>
      </w:tblGrid>
      <w:tr w:rsidR="008C2972" w:rsidRPr="008C2972" w:rsidTr="008C2972">
        <w:trPr>
          <w:trHeight w:val="464"/>
          <w:jc w:val="center"/>
        </w:trPr>
        <w:tc>
          <w:tcPr>
            <w:tcW w:w="8247"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Empresa iminente contratada pelo Transporte dos resíduos:</w:t>
            </w:r>
          </w:p>
          <w:p w:rsidR="008C2972" w:rsidRPr="008C2972" w:rsidRDefault="008C2972" w:rsidP="008C2972">
            <w:pPr>
              <w:snapToGrid w:val="0"/>
              <w:rPr>
                <w:rFonts w:ascii="Arial" w:hAnsi="Arial" w:cs="Arial"/>
                <w:b/>
                <w:sz w:val="20"/>
                <w:szCs w:val="20"/>
              </w:rPr>
            </w:pPr>
          </w:p>
          <w:p w:rsidR="008C2972" w:rsidRPr="008C2972" w:rsidRDefault="008C2972" w:rsidP="008C2972">
            <w:pPr>
              <w:snapToGrid w:val="0"/>
              <w:rPr>
                <w:rFonts w:ascii="Arial" w:hAnsi="Arial" w:cs="Arial"/>
                <w:b/>
                <w:sz w:val="20"/>
                <w:szCs w:val="20"/>
              </w:rPr>
            </w:pPr>
            <w:r w:rsidRPr="008C2972">
              <w:rPr>
                <w:rFonts w:ascii="Arial" w:hAnsi="Arial" w:cs="Arial"/>
                <w:b/>
                <w:sz w:val="20"/>
                <w:szCs w:val="20"/>
              </w:rPr>
              <w:t>Representante da Empresa iminente contratada:</w:t>
            </w:r>
          </w:p>
          <w:p w:rsidR="008C2972" w:rsidRPr="008C2972" w:rsidRDefault="008C2972" w:rsidP="008C2972">
            <w:pPr>
              <w:snapToGrid w:val="0"/>
              <w:rPr>
                <w:rFonts w:ascii="Arial" w:hAnsi="Arial" w:cs="Arial"/>
                <w:b/>
                <w:sz w:val="20"/>
                <w:szCs w:val="20"/>
              </w:rPr>
            </w:pPr>
          </w:p>
          <w:p w:rsidR="008C2972" w:rsidRPr="008C2972" w:rsidRDefault="008C2972" w:rsidP="008C2972">
            <w:pPr>
              <w:snapToGrid w:val="0"/>
              <w:rPr>
                <w:rFonts w:ascii="Arial" w:hAnsi="Arial" w:cs="Arial"/>
                <w:b/>
                <w:sz w:val="20"/>
                <w:szCs w:val="20"/>
              </w:rPr>
            </w:pPr>
            <w:r w:rsidRPr="008C2972">
              <w:rPr>
                <w:rFonts w:ascii="Arial" w:hAnsi="Arial" w:cs="Arial"/>
                <w:b/>
                <w:sz w:val="20"/>
                <w:szCs w:val="20"/>
              </w:rPr>
              <w:t>Acompanhante da Diligência:</w:t>
            </w:r>
          </w:p>
        </w:tc>
        <w:tc>
          <w:tcPr>
            <w:tcW w:w="1725" w:type="dxa"/>
            <w:gridSpan w:val="3"/>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Data:</w:t>
            </w:r>
          </w:p>
          <w:p w:rsidR="008C2972" w:rsidRPr="008C2972" w:rsidRDefault="008C2972" w:rsidP="008C2972">
            <w:pPr>
              <w:snapToGrid w:val="0"/>
              <w:rPr>
                <w:rFonts w:ascii="Arial" w:hAnsi="Arial" w:cs="Arial"/>
                <w:b/>
                <w:sz w:val="20"/>
                <w:szCs w:val="20"/>
              </w:rPr>
            </w:pPr>
          </w:p>
          <w:p w:rsidR="008C2972" w:rsidRPr="008C2972" w:rsidRDefault="008C2972" w:rsidP="008C2972">
            <w:pPr>
              <w:snapToGrid w:val="0"/>
              <w:rPr>
                <w:rFonts w:ascii="Arial" w:hAnsi="Arial" w:cs="Arial"/>
                <w:b/>
                <w:sz w:val="20"/>
                <w:szCs w:val="20"/>
              </w:rPr>
            </w:pPr>
            <w:r w:rsidRPr="008C2972">
              <w:rPr>
                <w:rFonts w:ascii="Arial" w:hAnsi="Arial" w:cs="Arial"/>
                <w:b/>
                <w:sz w:val="20"/>
                <w:szCs w:val="20"/>
              </w:rPr>
              <w:t>Horário:</w:t>
            </w: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ITENS</w:t>
            </w:r>
          </w:p>
        </w:tc>
        <w:tc>
          <w:tcPr>
            <w:tcW w:w="8042" w:type="dxa"/>
            <w:gridSpan w:val="2"/>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DOCUMENTAÇÃO</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C</w:t>
            </w:r>
          </w:p>
        </w:tc>
        <w:tc>
          <w:tcPr>
            <w:tcW w:w="613"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NC</w:t>
            </w: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1</w:t>
            </w:r>
            <w:proofErr w:type="gramEnd"/>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rPr>
                <w:rFonts w:ascii="Arial" w:hAnsi="Arial" w:cs="Arial"/>
                <w:sz w:val="20"/>
                <w:szCs w:val="20"/>
              </w:rPr>
            </w:pPr>
            <w:r w:rsidRPr="008C2972">
              <w:rPr>
                <w:rFonts w:ascii="Arial" w:hAnsi="Arial" w:cs="Arial"/>
                <w:sz w:val="20"/>
                <w:szCs w:val="20"/>
              </w:rPr>
              <w:t>Apresentar Licença de Operação para o tratamento térmico de Resíduos de Serviço de Saúde, inclusive os resíduos do (Grupo A2 e A3 – RDC 222/ 2018).</w:t>
            </w:r>
          </w:p>
          <w:p w:rsidR="008C2972" w:rsidRPr="008C2972" w:rsidRDefault="008C2972" w:rsidP="008C2972">
            <w:pPr>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2</w:t>
            </w:r>
            <w:proofErr w:type="gramEnd"/>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Apresentar os laudos de testes laboratoriais realizados com medição de parâmetros de qualidade do efluente gerado pela lavagem dos veículos utilizados no transporte de resíduos, segundo legislação vigente.</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3</w:t>
            </w:r>
            <w:proofErr w:type="gramEnd"/>
          </w:p>
        </w:tc>
        <w:tc>
          <w:tcPr>
            <w:tcW w:w="8042" w:type="dxa"/>
            <w:gridSpan w:val="2"/>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Apresentar documento que registre o procedimento de lavagem dos veículos utilizados no transporte de resíduos, ao </w:t>
            </w:r>
            <w:proofErr w:type="gramStart"/>
            <w:r w:rsidRPr="008C2972">
              <w:rPr>
                <w:rFonts w:ascii="Arial" w:hAnsi="Arial" w:cs="Arial"/>
                <w:sz w:val="20"/>
                <w:szCs w:val="20"/>
              </w:rPr>
              <w:t>qual os</w:t>
            </w:r>
            <w:proofErr w:type="gramEnd"/>
            <w:r w:rsidRPr="008C2972">
              <w:rPr>
                <w:rFonts w:ascii="Arial" w:hAnsi="Arial" w:cs="Arial"/>
                <w:sz w:val="20"/>
                <w:szCs w:val="20"/>
              </w:rPr>
              <w:t xml:space="preserve"> funcionários foram treinados e tem acesso (ex. POP)</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ITENS</w:t>
            </w:r>
          </w:p>
        </w:tc>
        <w:tc>
          <w:tcPr>
            <w:tcW w:w="8042" w:type="dxa"/>
            <w:gridSpan w:val="2"/>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 xml:space="preserve"> CONDIÇÕES GERAIS DAS INSTALAÇÕES</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C</w:t>
            </w:r>
          </w:p>
        </w:tc>
        <w:tc>
          <w:tcPr>
            <w:tcW w:w="613"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NC</w:t>
            </w:r>
          </w:p>
        </w:tc>
      </w:tr>
      <w:tr w:rsidR="008C2972" w:rsidRPr="008C2972" w:rsidTr="008C2972">
        <w:trPr>
          <w:jc w:val="center"/>
        </w:trPr>
        <w:tc>
          <w:tcPr>
            <w:tcW w:w="750"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4</w:t>
            </w:r>
            <w:proofErr w:type="gramEnd"/>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Possui garagem ou local separado específico para lavagem dos veículos? </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5</w:t>
            </w:r>
            <w:proofErr w:type="gramEnd"/>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O local utilizado para lavagem dos veículos possui piso e paredes laváveis, além de ponto de água? </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6</w:t>
            </w:r>
            <w:proofErr w:type="gramEnd"/>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O local utilizado para lavagem dos veículos possui estrutura de contenção de forma que evite o vazamento de água suja gerada na lavagem para fora desse ambiente?</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7</w:t>
            </w:r>
            <w:proofErr w:type="gramEnd"/>
          </w:p>
        </w:tc>
        <w:tc>
          <w:tcPr>
            <w:tcW w:w="8042" w:type="dxa"/>
            <w:gridSpan w:val="2"/>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A água suja gerada pela lavagem dos veículos é direcionada para uma Estação de Tratamento de Efluentes (ETE)?</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8</w:t>
            </w:r>
            <w:proofErr w:type="gramEnd"/>
          </w:p>
        </w:tc>
        <w:tc>
          <w:tcPr>
            <w:tcW w:w="8042" w:type="dxa"/>
            <w:gridSpan w:val="2"/>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Possui ETE com tratamento primário e secundário?</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ITENS</w:t>
            </w:r>
          </w:p>
        </w:tc>
        <w:tc>
          <w:tcPr>
            <w:tcW w:w="8042" w:type="dxa"/>
            <w:gridSpan w:val="2"/>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 xml:space="preserve"> CONDIÇÕES DOS VEÍCULOS</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C</w:t>
            </w:r>
          </w:p>
        </w:tc>
        <w:tc>
          <w:tcPr>
            <w:tcW w:w="613"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NC</w:t>
            </w: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9</w:t>
            </w:r>
            <w:proofErr w:type="gramEnd"/>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A empresa disponibilizou veículo para vistoria no dia da diligência?    Sim </w:t>
            </w:r>
            <w:proofErr w:type="gramStart"/>
            <w:r w:rsidRPr="008C2972">
              <w:rPr>
                <w:rFonts w:ascii="Arial" w:hAnsi="Arial" w:cs="Arial"/>
                <w:sz w:val="20"/>
                <w:szCs w:val="20"/>
              </w:rPr>
              <w:t xml:space="preserve">(   </w:t>
            </w:r>
            <w:proofErr w:type="gramEnd"/>
            <w:r w:rsidRPr="008C2972">
              <w:rPr>
                <w:rFonts w:ascii="Arial" w:hAnsi="Arial" w:cs="Arial"/>
                <w:sz w:val="20"/>
                <w:szCs w:val="20"/>
              </w:rPr>
              <w:t>)   Não (   )</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10</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O veículo possui painel de segurança?</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ITENS</w:t>
            </w:r>
          </w:p>
        </w:tc>
        <w:tc>
          <w:tcPr>
            <w:tcW w:w="8042" w:type="dxa"/>
            <w:gridSpan w:val="2"/>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ITENS DE SEGURANÇA DO VEÍCULO</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C</w:t>
            </w:r>
          </w:p>
        </w:tc>
        <w:tc>
          <w:tcPr>
            <w:tcW w:w="613"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NC</w:t>
            </w: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11</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Observações (itens passíveis de serem analisados: limpeza do baú do veículo, </w:t>
            </w:r>
            <w:r w:rsidRPr="008C2972">
              <w:rPr>
                <w:rFonts w:ascii="Arial" w:hAnsi="Arial" w:cs="Arial"/>
                <w:sz w:val="20"/>
                <w:szCs w:val="20"/>
              </w:rPr>
              <w:lastRenderedPageBreak/>
              <w:t>lanterna, faróis, setas, pneus, luz de freio, sinalização sonora, jogo de ferramentas, entre outros).</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lastRenderedPageBreak/>
              <w:t>ITENS</w:t>
            </w:r>
          </w:p>
        </w:tc>
        <w:tc>
          <w:tcPr>
            <w:tcW w:w="8042" w:type="dxa"/>
            <w:gridSpan w:val="2"/>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hAnsi="Arial" w:cs="Arial"/>
                <w:b/>
                <w:color w:val="FFFFFF"/>
                <w:sz w:val="20"/>
                <w:szCs w:val="20"/>
              </w:rPr>
              <w:t xml:space="preserve"> CONJUNTO DE EQUIPAMENTOS PARA SITUAÇÕES DE EMERGÊNCIA (</w:t>
            </w:r>
            <w:r w:rsidRPr="008C2972">
              <w:rPr>
                <w:rFonts w:ascii="Arial" w:eastAsia="Helvetica-Bold" w:hAnsi="Arial" w:cs="Arial"/>
                <w:b/>
                <w:bCs/>
                <w:color w:val="FFFFFF"/>
                <w:sz w:val="20"/>
                <w:szCs w:val="20"/>
              </w:rPr>
              <w:t>ABNT NBR 9735/2005)</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C</w:t>
            </w:r>
          </w:p>
        </w:tc>
        <w:tc>
          <w:tcPr>
            <w:tcW w:w="613"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NC</w:t>
            </w:r>
          </w:p>
        </w:tc>
      </w:tr>
      <w:tr w:rsidR="008C2972" w:rsidRPr="008C2972" w:rsidTr="008C2972">
        <w:trPr>
          <w:jc w:val="center"/>
        </w:trPr>
        <w:tc>
          <w:tcPr>
            <w:tcW w:w="750"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12</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Extintor de incêndio (CO2) para a carga de 6 Kg ou pó químico seco de 8 Kg</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13</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Rolo de fita zebrada para isolamento de área</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14</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Cone de segurança (preto e amarelo) para sustentação da fita zebrada.</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15</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Cone de segurança (laranja e branco) para sinalização da via.</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16</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EPI: uniforme, calçado de segurança, luvas, óculos de segurança ou protetor facial, máscara.</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17</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Calços para roda do veículo (01 par)</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18</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sz w:val="20"/>
                <w:szCs w:val="20"/>
              </w:rPr>
              <w:t xml:space="preserve">Placa Auto </w:t>
            </w:r>
            <w:proofErr w:type="spellStart"/>
            <w:r w:rsidRPr="008C2972">
              <w:rPr>
                <w:rFonts w:ascii="Arial" w:hAnsi="Arial" w:cs="Arial"/>
                <w:sz w:val="20"/>
                <w:szCs w:val="20"/>
              </w:rPr>
              <w:t>Portante</w:t>
            </w:r>
            <w:proofErr w:type="spellEnd"/>
            <w:r w:rsidRPr="008C2972">
              <w:rPr>
                <w:rFonts w:ascii="Arial" w:hAnsi="Arial" w:cs="Arial"/>
                <w:sz w:val="20"/>
                <w:szCs w:val="20"/>
              </w:rPr>
              <w:t xml:space="preserve"> com a inscrição </w:t>
            </w:r>
            <w:r w:rsidRPr="008C2972">
              <w:rPr>
                <w:rFonts w:ascii="Arial" w:hAnsi="Arial" w:cs="Arial"/>
                <w:b/>
                <w:sz w:val="20"/>
                <w:szCs w:val="20"/>
              </w:rPr>
              <w:t>“PERIGO – AFASTE-SE”</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19</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Lanterna comum de no mínimo </w:t>
            </w:r>
            <w:proofErr w:type="gramStart"/>
            <w:r w:rsidRPr="008C2972">
              <w:rPr>
                <w:rFonts w:ascii="Arial" w:hAnsi="Arial" w:cs="Arial"/>
                <w:sz w:val="20"/>
                <w:szCs w:val="20"/>
              </w:rPr>
              <w:t>2</w:t>
            </w:r>
            <w:proofErr w:type="gramEnd"/>
            <w:r w:rsidRPr="008C2972">
              <w:rPr>
                <w:rFonts w:ascii="Arial" w:hAnsi="Arial" w:cs="Arial"/>
                <w:sz w:val="20"/>
                <w:szCs w:val="20"/>
              </w:rPr>
              <w:t xml:space="preserve"> pilhas médias</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20</w:t>
            </w:r>
          </w:p>
        </w:tc>
        <w:tc>
          <w:tcPr>
            <w:tcW w:w="8042" w:type="dxa"/>
            <w:gridSpan w:val="2"/>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Lona plástica impermeável 3x4 metros</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750"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21</w:t>
            </w:r>
          </w:p>
        </w:tc>
        <w:tc>
          <w:tcPr>
            <w:tcW w:w="8042" w:type="dxa"/>
            <w:gridSpan w:val="2"/>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Pá</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613"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750" w:type="dxa"/>
            <w:shd w:val="clear" w:color="auto" w:fill="auto"/>
          </w:tcPr>
          <w:p w:rsidR="008C2972" w:rsidRPr="008C2972" w:rsidRDefault="008C2972" w:rsidP="008C2972">
            <w:pPr>
              <w:snapToGrid w:val="0"/>
              <w:jc w:val="center"/>
              <w:rPr>
                <w:rFonts w:ascii="Arial" w:hAnsi="Arial" w:cs="Arial"/>
                <w:b/>
                <w:sz w:val="20"/>
                <w:szCs w:val="20"/>
              </w:rPr>
            </w:pPr>
          </w:p>
        </w:tc>
        <w:tc>
          <w:tcPr>
            <w:tcW w:w="9222" w:type="dxa"/>
            <w:gridSpan w:val="4"/>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Legendas:           C= Conforme           NC= Não Conforme</w:t>
            </w:r>
          </w:p>
        </w:tc>
      </w:tr>
    </w:tbl>
    <w:p w:rsidR="008C2972" w:rsidRPr="008C2972" w:rsidRDefault="008C2972" w:rsidP="008C2972">
      <w:pPr>
        <w:jc w:val="right"/>
        <w:rPr>
          <w:rFonts w:ascii="Arial" w:hAnsi="Arial" w:cs="Arial"/>
          <w:sz w:val="20"/>
          <w:szCs w:val="20"/>
        </w:rPr>
      </w:pPr>
      <w:r w:rsidRPr="008C2972">
        <w:rPr>
          <w:rFonts w:ascii="Arial" w:hAnsi="Arial" w:cs="Arial"/>
          <w:i/>
          <w:sz w:val="20"/>
          <w:szCs w:val="20"/>
        </w:rPr>
        <w:t>Frente</w:t>
      </w:r>
      <w:r w:rsidRPr="008C2972">
        <w:rPr>
          <w:rFonts w:ascii="Arial" w:hAnsi="Arial" w:cs="Arial"/>
          <w:sz w:val="20"/>
          <w:szCs w:val="20"/>
        </w:rPr>
        <w:t xml:space="preserve"> da lista de verificação – iminente contratada para realizar o transporte dos resíduos</w:t>
      </w:r>
    </w:p>
    <w:p w:rsidR="008C2972" w:rsidRPr="008C2972" w:rsidRDefault="008C2972" w:rsidP="008C2972">
      <w:pPr>
        <w:jc w:val="right"/>
        <w:rPr>
          <w:rFonts w:ascii="Arial" w:hAnsi="Arial" w:cs="Arial"/>
          <w:sz w:val="20"/>
          <w:szCs w:val="20"/>
        </w:rPr>
      </w:pPr>
      <w:r w:rsidRPr="008C2972">
        <w:rPr>
          <w:rFonts w:ascii="Arial" w:hAnsi="Arial" w:cs="Arial"/>
          <w:i/>
          <w:sz w:val="20"/>
          <w:szCs w:val="20"/>
        </w:rPr>
        <w:br w:type="page"/>
      </w:r>
      <w:r w:rsidRPr="008C2972">
        <w:rPr>
          <w:rFonts w:ascii="Arial" w:hAnsi="Arial" w:cs="Arial"/>
          <w:i/>
          <w:sz w:val="20"/>
          <w:szCs w:val="20"/>
        </w:rPr>
        <w:lastRenderedPageBreak/>
        <w:t>Verso</w:t>
      </w:r>
      <w:r w:rsidRPr="008C2972">
        <w:rPr>
          <w:rFonts w:ascii="Arial" w:hAnsi="Arial" w:cs="Arial"/>
          <w:sz w:val="20"/>
          <w:szCs w:val="20"/>
        </w:rPr>
        <w:t xml:space="preserve"> da lista de verificação – iminente contratada para realizar o transporte dos resíduos</w:t>
      </w:r>
    </w:p>
    <w:p w:rsidR="008C2972" w:rsidRPr="008C2972" w:rsidRDefault="008C2972" w:rsidP="008C2972">
      <w:pPr>
        <w:jc w:val="right"/>
        <w:rPr>
          <w:rFonts w:ascii="Arial" w:hAnsi="Arial" w:cs="Arial"/>
          <w:sz w:val="20"/>
          <w:szCs w:val="20"/>
        </w:rPr>
      </w:pPr>
    </w:p>
    <w:tbl>
      <w:tblPr>
        <w:tblW w:w="9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966"/>
        <w:gridCol w:w="3320"/>
      </w:tblGrid>
      <w:tr w:rsidR="008C2972" w:rsidRPr="008C2972" w:rsidTr="008C2972">
        <w:trPr>
          <w:trHeight w:val="2021"/>
          <w:jc w:val="center"/>
        </w:trPr>
        <w:tc>
          <w:tcPr>
            <w:tcW w:w="9972" w:type="dxa"/>
            <w:gridSpan w:val="3"/>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Observações/Recomendações:</w:t>
            </w: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p w:rsidR="008C2972" w:rsidRPr="008C2972" w:rsidRDefault="008C2972" w:rsidP="008C2972">
            <w:pPr>
              <w:snapToGrid w:val="0"/>
              <w:rPr>
                <w:rFonts w:ascii="Arial" w:hAnsi="Arial" w:cs="Arial"/>
                <w:b/>
                <w:color w:val="FF0000"/>
                <w:sz w:val="20"/>
                <w:szCs w:val="20"/>
              </w:rPr>
            </w:pPr>
          </w:p>
        </w:tc>
      </w:tr>
      <w:tr w:rsidR="008C2972" w:rsidRPr="008C2972" w:rsidTr="008C2972">
        <w:trPr>
          <w:jc w:val="center"/>
        </w:trPr>
        <w:tc>
          <w:tcPr>
            <w:tcW w:w="3686" w:type="dxa"/>
            <w:shd w:val="clear" w:color="auto" w:fill="595959"/>
          </w:tcPr>
          <w:p w:rsidR="008C2972" w:rsidRPr="008C2972" w:rsidRDefault="008C2972" w:rsidP="008C2972">
            <w:pPr>
              <w:snapToGrid w:val="0"/>
              <w:rPr>
                <w:rFonts w:ascii="Arial" w:hAnsi="Arial" w:cs="Arial"/>
                <w:b/>
                <w:color w:val="FFFFFF"/>
                <w:sz w:val="20"/>
                <w:szCs w:val="20"/>
              </w:rPr>
            </w:pPr>
          </w:p>
        </w:tc>
        <w:tc>
          <w:tcPr>
            <w:tcW w:w="2966" w:type="dxa"/>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Nome</w:t>
            </w:r>
          </w:p>
        </w:tc>
        <w:tc>
          <w:tcPr>
            <w:tcW w:w="3320" w:type="dxa"/>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Assinatura</w:t>
            </w:r>
          </w:p>
        </w:tc>
      </w:tr>
      <w:tr w:rsidR="008C2972" w:rsidRPr="008C2972" w:rsidTr="008C2972">
        <w:trPr>
          <w:jc w:val="center"/>
        </w:trPr>
        <w:tc>
          <w:tcPr>
            <w:tcW w:w="3686" w:type="dxa"/>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Equipe Técnica COGIC</w:t>
            </w:r>
          </w:p>
          <w:p w:rsidR="008C2972" w:rsidRPr="008C2972" w:rsidRDefault="008C2972" w:rsidP="008C2972">
            <w:pPr>
              <w:rPr>
                <w:rFonts w:ascii="Arial" w:hAnsi="Arial" w:cs="Arial"/>
                <w:sz w:val="20"/>
                <w:szCs w:val="20"/>
              </w:rPr>
            </w:pPr>
          </w:p>
        </w:tc>
        <w:tc>
          <w:tcPr>
            <w:tcW w:w="2966" w:type="dxa"/>
            <w:shd w:val="clear" w:color="auto" w:fill="auto"/>
          </w:tcPr>
          <w:p w:rsidR="008C2972" w:rsidRPr="008C2972" w:rsidRDefault="008C2972" w:rsidP="008C2972">
            <w:pPr>
              <w:snapToGrid w:val="0"/>
              <w:rPr>
                <w:rFonts w:ascii="Arial" w:hAnsi="Arial" w:cs="Arial"/>
                <w:b/>
                <w:sz w:val="20"/>
                <w:szCs w:val="20"/>
              </w:rPr>
            </w:pPr>
          </w:p>
        </w:tc>
        <w:tc>
          <w:tcPr>
            <w:tcW w:w="3320" w:type="dxa"/>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3686" w:type="dxa"/>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Equipe Técnica COGIC</w:t>
            </w:r>
          </w:p>
          <w:p w:rsidR="008C2972" w:rsidRPr="008C2972" w:rsidRDefault="008C2972" w:rsidP="008C2972">
            <w:pPr>
              <w:rPr>
                <w:rFonts w:ascii="Arial" w:hAnsi="Arial" w:cs="Arial"/>
                <w:sz w:val="20"/>
                <w:szCs w:val="20"/>
              </w:rPr>
            </w:pPr>
          </w:p>
        </w:tc>
        <w:tc>
          <w:tcPr>
            <w:tcW w:w="2966" w:type="dxa"/>
            <w:shd w:val="clear" w:color="auto" w:fill="auto"/>
          </w:tcPr>
          <w:p w:rsidR="008C2972" w:rsidRPr="008C2972" w:rsidRDefault="008C2972" w:rsidP="008C2972">
            <w:pPr>
              <w:snapToGrid w:val="0"/>
              <w:rPr>
                <w:rFonts w:ascii="Arial" w:hAnsi="Arial" w:cs="Arial"/>
                <w:b/>
                <w:sz w:val="20"/>
                <w:szCs w:val="20"/>
              </w:rPr>
            </w:pPr>
          </w:p>
        </w:tc>
        <w:tc>
          <w:tcPr>
            <w:tcW w:w="3320" w:type="dxa"/>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3686" w:type="dxa"/>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Responsável da empresa iminente contratada</w:t>
            </w:r>
          </w:p>
          <w:p w:rsidR="008C2972" w:rsidRPr="008C2972" w:rsidRDefault="008C2972" w:rsidP="008C2972">
            <w:pPr>
              <w:rPr>
                <w:rFonts w:ascii="Arial" w:hAnsi="Arial" w:cs="Arial"/>
                <w:sz w:val="20"/>
                <w:szCs w:val="20"/>
              </w:rPr>
            </w:pPr>
          </w:p>
        </w:tc>
        <w:tc>
          <w:tcPr>
            <w:tcW w:w="2966" w:type="dxa"/>
            <w:shd w:val="clear" w:color="auto" w:fill="auto"/>
          </w:tcPr>
          <w:p w:rsidR="008C2972" w:rsidRPr="008C2972" w:rsidRDefault="008C2972" w:rsidP="008C2972">
            <w:pPr>
              <w:snapToGrid w:val="0"/>
              <w:rPr>
                <w:rFonts w:ascii="Arial" w:hAnsi="Arial" w:cs="Arial"/>
                <w:b/>
                <w:sz w:val="20"/>
                <w:szCs w:val="20"/>
              </w:rPr>
            </w:pPr>
          </w:p>
        </w:tc>
        <w:tc>
          <w:tcPr>
            <w:tcW w:w="3320" w:type="dxa"/>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3686" w:type="dxa"/>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Acompanhante da empresa iminente contratada</w:t>
            </w:r>
          </w:p>
          <w:p w:rsidR="008C2972" w:rsidRPr="008C2972" w:rsidRDefault="008C2972" w:rsidP="008C2972">
            <w:pPr>
              <w:rPr>
                <w:rFonts w:ascii="Arial" w:hAnsi="Arial" w:cs="Arial"/>
                <w:sz w:val="20"/>
                <w:szCs w:val="20"/>
              </w:rPr>
            </w:pPr>
          </w:p>
        </w:tc>
        <w:tc>
          <w:tcPr>
            <w:tcW w:w="2966" w:type="dxa"/>
            <w:shd w:val="clear" w:color="auto" w:fill="auto"/>
          </w:tcPr>
          <w:p w:rsidR="008C2972" w:rsidRPr="008C2972" w:rsidRDefault="008C2972" w:rsidP="008C2972">
            <w:pPr>
              <w:snapToGrid w:val="0"/>
              <w:rPr>
                <w:rFonts w:ascii="Arial" w:hAnsi="Arial" w:cs="Arial"/>
                <w:b/>
                <w:sz w:val="20"/>
                <w:szCs w:val="20"/>
              </w:rPr>
            </w:pPr>
          </w:p>
        </w:tc>
        <w:tc>
          <w:tcPr>
            <w:tcW w:w="3320" w:type="dxa"/>
            <w:shd w:val="clear" w:color="auto" w:fill="auto"/>
          </w:tcPr>
          <w:p w:rsidR="008C2972" w:rsidRPr="008C2972" w:rsidRDefault="008C2972" w:rsidP="008C2972">
            <w:pPr>
              <w:snapToGrid w:val="0"/>
              <w:rPr>
                <w:rFonts w:ascii="Arial" w:hAnsi="Arial" w:cs="Arial"/>
                <w:b/>
                <w:sz w:val="20"/>
                <w:szCs w:val="20"/>
              </w:rPr>
            </w:pPr>
          </w:p>
        </w:tc>
      </w:tr>
    </w:tbl>
    <w:p w:rsidR="008C2972" w:rsidRPr="008C2972" w:rsidRDefault="008C2972" w:rsidP="008C2972">
      <w:pPr>
        <w:pStyle w:val="Corpodetexto"/>
        <w:spacing w:line="360" w:lineRule="auto"/>
        <w:jc w:val="center"/>
        <w:rPr>
          <w:rFonts w:ascii="Arial" w:hAnsi="Arial" w:cs="Arial"/>
          <w:b/>
          <w:sz w:val="20"/>
          <w:szCs w:val="20"/>
        </w:rPr>
      </w:pPr>
    </w:p>
    <w:p w:rsidR="008C2972" w:rsidRPr="008C2972" w:rsidRDefault="008C2972" w:rsidP="008C2972">
      <w:pPr>
        <w:rPr>
          <w:rFonts w:ascii="Arial" w:hAnsi="Arial" w:cs="Arial"/>
          <w:sz w:val="20"/>
          <w:szCs w:val="20"/>
          <w:lang w:val="x-none"/>
        </w:rPr>
      </w:pPr>
      <w:r w:rsidRPr="008C2972">
        <w:rPr>
          <w:rFonts w:ascii="Arial" w:hAnsi="Arial" w:cs="Arial"/>
          <w:sz w:val="20"/>
          <w:szCs w:val="20"/>
          <w:lang w:val="x-none"/>
        </w:rPr>
        <w:br w:type="page"/>
      </w:r>
    </w:p>
    <w:p w:rsidR="008C2972" w:rsidRPr="008C2972" w:rsidRDefault="008C2972" w:rsidP="008C2972">
      <w:pPr>
        <w:pStyle w:val="Ttulo1"/>
        <w:jc w:val="center"/>
        <w:rPr>
          <w:rFonts w:ascii="Arial" w:hAnsi="Arial" w:cs="Arial"/>
          <w:b w:val="0"/>
          <w:color w:val="auto"/>
          <w:sz w:val="20"/>
          <w:szCs w:val="20"/>
        </w:rPr>
      </w:pPr>
      <w:bookmarkStart w:id="50" w:name="_Toc529539494"/>
      <w:r w:rsidRPr="008C2972">
        <w:rPr>
          <w:rFonts w:ascii="Arial" w:hAnsi="Arial" w:cs="Arial"/>
          <w:color w:val="auto"/>
          <w:sz w:val="20"/>
          <w:szCs w:val="20"/>
        </w:rPr>
        <w:lastRenderedPageBreak/>
        <w:t>ANEXO III</w:t>
      </w:r>
      <w:bookmarkEnd w:id="50"/>
    </w:p>
    <w:p w:rsidR="008C2972" w:rsidRPr="008C2972" w:rsidRDefault="008C2972" w:rsidP="008C2972">
      <w:pPr>
        <w:rPr>
          <w:rFonts w:ascii="Arial" w:hAnsi="Arial" w:cs="Arial"/>
          <w:sz w:val="20"/>
          <w:szCs w:val="20"/>
        </w:rPr>
      </w:pPr>
    </w:p>
    <w:p w:rsidR="008C2972" w:rsidRPr="008C2972" w:rsidRDefault="008C2972" w:rsidP="008C2972">
      <w:pPr>
        <w:jc w:val="center"/>
        <w:rPr>
          <w:rFonts w:ascii="Arial" w:hAnsi="Arial" w:cs="Arial"/>
          <w:b/>
          <w:sz w:val="20"/>
          <w:szCs w:val="20"/>
          <w:u w:val="single"/>
        </w:rPr>
      </w:pPr>
      <w:r w:rsidRPr="008C2972">
        <w:rPr>
          <w:rFonts w:ascii="Arial" w:hAnsi="Arial" w:cs="Arial"/>
          <w:b/>
          <w:sz w:val="20"/>
          <w:szCs w:val="20"/>
          <w:u w:val="single"/>
        </w:rPr>
        <w:t>LISTA DE VERIFICAÇÃO – IMINENTE CONTRATADA PARA REALIZAR O TRATAMENTO DOS RESÍDUOS</w:t>
      </w:r>
    </w:p>
    <w:p w:rsidR="008C2972" w:rsidRPr="008C2972" w:rsidRDefault="008C2972" w:rsidP="008C2972">
      <w:pPr>
        <w:jc w:val="center"/>
        <w:rPr>
          <w:rFonts w:ascii="Arial" w:hAnsi="Arial" w:cs="Arial"/>
          <w:b/>
          <w:sz w:val="20"/>
          <w:szCs w:val="20"/>
          <w:u w:val="single"/>
        </w:rPr>
      </w:pPr>
    </w:p>
    <w:tbl>
      <w:tblPr>
        <w:tblW w:w="10632" w:type="dxa"/>
        <w:jc w:val="center"/>
        <w:tblLayout w:type="fixed"/>
        <w:tblLook w:val="0000" w:firstRow="0" w:lastRow="0" w:firstColumn="0" w:lastColumn="0" w:noHBand="0" w:noVBand="0"/>
      </w:tblPr>
      <w:tblGrid>
        <w:gridCol w:w="851"/>
        <w:gridCol w:w="2835"/>
        <w:gridCol w:w="3828"/>
        <w:gridCol w:w="1017"/>
        <w:gridCol w:w="967"/>
        <w:gridCol w:w="567"/>
        <w:gridCol w:w="567"/>
      </w:tblGrid>
      <w:tr w:rsidR="008C2972" w:rsidRPr="008C2972" w:rsidTr="008C2972">
        <w:trPr>
          <w:trHeight w:val="464"/>
          <w:jc w:val="center"/>
        </w:trPr>
        <w:tc>
          <w:tcPr>
            <w:tcW w:w="8531"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Empresa iminente contratada pelo Tratamento dos Resíduos:</w:t>
            </w:r>
          </w:p>
          <w:p w:rsidR="008C2972" w:rsidRPr="008C2972" w:rsidRDefault="008C2972" w:rsidP="008C2972">
            <w:pPr>
              <w:snapToGrid w:val="0"/>
              <w:rPr>
                <w:rFonts w:ascii="Arial" w:hAnsi="Arial" w:cs="Arial"/>
                <w:b/>
                <w:sz w:val="20"/>
                <w:szCs w:val="20"/>
              </w:rPr>
            </w:pPr>
          </w:p>
          <w:p w:rsidR="008C2972" w:rsidRPr="008C2972" w:rsidRDefault="008C2972" w:rsidP="008C2972">
            <w:pPr>
              <w:snapToGrid w:val="0"/>
              <w:rPr>
                <w:rFonts w:ascii="Arial" w:hAnsi="Arial" w:cs="Arial"/>
                <w:b/>
                <w:sz w:val="20"/>
                <w:szCs w:val="20"/>
              </w:rPr>
            </w:pPr>
            <w:r w:rsidRPr="008C2972">
              <w:rPr>
                <w:rFonts w:ascii="Arial" w:hAnsi="Arial" w:cs="Arial"/>
                <w:b/>
                <w:sz w:val="20"/>
                <w:szCs w:val="20"/>
              </w:rPr>
              <w:t>Representante da Empresa:</w:t>
            </w:r>
          </w:p>
          <w:p w:rsidR="008C2972" w:rsidRPr="008C2972" w:rsidRDefault="008C2972" w:rsidP="008C2972">
            <w:pPr>
              <w:snapToGrid w:val="0"/>
              <w:rPr>
                <w:rFonts w:ascii="Arial" w:hAnsi="Arial" w:cs="Arial"/>
                <w:b/>
                <w:sz w:val="20"/>
                <w:szCs w:val="20"/>
              </w:rPr>
            </w:pPr>
          </w:p>
          <w:p w:rsidR="008C2972" w:rsidRPr="008C2972" w:rsidRDefault="008C2972" w:rsidP="008C2972">
            <w:pPr>
              <w:snapToGrid w:val="0"/>
              <w:rPr>
                <w:rFonts w:ascii="Arial" w:hAnsi="Arial" w:cs="Arial"/>
                <w:b/>
                <w:sz w:val="20"/>
                <w:szCs w:val="20"/>
              </w:rPr>
            </w:pPr>
            <w:r w:rsidRPr="008C2972">
              <w:rPr>
                <w:rFonts w:ascii="Arial" w:hAnsi="Arial" w:cs="Arial"/>
                <w:b/>
                <w:sz w:val="20"/>
                <w:szCs w:val="20"/>
              </w:rPr>
              <w:t>Acompanhante da Diligência:</w:t>
            </w:r>
          </w:p>
        </w:tc>
        <w:tc>
          <w:tcPr>
            <w:tcW w:w="2101" w:type="dxa"/>
            <w:gridSpan w:val="3"/>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Data:</w:t>
            </w:r>
          </w:p>
          <w:p w:rsidR="008C2972" w:rsidRPr="008C2972" w:rsidRDefault="008C2972" w:rsidP="008C2972">
            <w:pPr>
              <w:snapToGrid w:val="0"/>
              <w:rPr>
                <w:rFonts w:ascii="Arial" w:hAnsi="Arial" w:cs="Arial"/>
                <w:b/>
                <w:sz w:val="20"/>
                <w:szCs w:val="20"/>
              </w:rPr>
            </w:pPr>
          </w:p>
          <w:p w:rsidR="008C2972" w:rsidRPr="008C2972" w:rsidRDefault="008C2972" w:rsidP="008C2972">
            <w:pPr>
              <w:snapToGrid w:val="0"/>
              <w:rPr>
                <w:rFonts w:ascii="Arial" w:hAnsi="Arial" w:cs="Arial"/>
                <w:b/>
                <w:sz w:val="20"/>
                <w:szCs w:val="20"/>
              </w:rPr>
            </w:pPr>
            <w:r w:rsidRPr="008C2972">
              <w:rPr>
                <w:rFonts w:ascii="Arial" w:hAnsi="Arial" w:cs="Arial"/>
                <w:b/>
                <w:sz w:val="20"/>
                <w:szCs w:val="20"/>
              </w:rPr>
              <w:t>Horário:</w:t>
            </w: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ITENS</w:t>
            </w:r>
          </w:p>
        </w:tc>
        <w:tc>
          <w:tcPr>
            <w:tcW w:w="8647" w:type="dxa"/>
            <w:gridSpan w:val="4"/>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DOCUMENTAÇÃO</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C</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NC</w:t>
            </w: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1</w:t>
            </w:r>
            <w:proofErr w:type="gramEnd"/>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Apresentar Licença de Operação para o tratamento térmico de Resíduos de Serviço de Saúde, inclusive os resíduos do (Grupo A2 e A3 – RDC 222/ 2018).</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2</w:t>
            </w:r>
            <w:proofErr w:type="gramEnd"/>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Apresentar documento do forno comprovando a capacidade mínima de 100 Kg/ h.</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3</w:t>
            </w:r>
            <w:proofErr w:type="gramEnd"/>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Apresentar documento comprovando que o forno atinge a temperatura mínima de queima de 800 </w:t>
            </w:r>
            <w:proofErr w:type="spellStart"/>
            <w:r w:rsidRPr="008C2972">
              <w:rPr>
                <w:rFonts w:ascii="Arial" w:hAnsi="Arial" w:cs="Arial"/>
                <w:sz w:val="20"/>
                <w:szCs w:val="20"/>
              </w:rPr>
              <w:t>ºC</w:t>
            </w:r>
            <w:proofErr w:type="spellEnd"/>
            <w:r w:rsidRPr="008C2972">
              <w:rPr>
                <w:rFonts w:ascii="Arial" w:hAnsi="Arial" w:cs="Arial"/>
                <w:sz w:val="20"/>
                <w:szCs w:val="20"/>
              </w:rPr>
              <w:t>.</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b/>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ITENS</w:t>
            </w:r>
          </w:p>
        </w:tc>
        <w:tc>
          <w:tcPr>
            <w:tcW w:w="8647" w:type="dxa"/>
            <w:gridSpan w:val="4"/>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 xml:space="preserve"> CONDIÇÕES GERAIS DAS INSTALAÇÕES</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C</w:t>
            </w:r>
          </w:p>
        </w:tc>
        <w:tc>
          <w:tcPr>
            <w:tcW w:w="567" w:type="dxa"/>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NC</w:t>
            </w:r>
          </w:p>
        </w:tc>
      </w:tr>
      <w:tr w:rsidR="008C2972" w:rsidRPr="008C2972" w:rsidTr="008C2972">
        <w:trPr>
          <w:jc w:val="center"/>
        </w:trPr>
        <w:tc>
          <w:tcPr>
            <w:tcW w:w="851"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4</w:t>
            </w:r>
            <w:proofErr w:type="gramEnd"/>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Possui abrigo ou salas com cobertura para armazenamento temporário dos resíduos?</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5</w:t>
            </w:r>
            <w:proofErr w:type="gramEnd"/>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O Abrigo ou salas de resíduos apresentam sinalização de identificação do tipo de resíduo que armazena?</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6</w:t>
            </w:r>
            <w:proofErr w:type="gramEnd"/>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O abrigo ou salas de resíduos possuem piso e paredes laváveis, com revestimento de fácil limpeza?</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7</w:t>
            </w:r>
            <w:proofErr w:type="gramEnd"/>
          </w:p>
        </w:tc>
        <w:tc>
          <w:tcPr>
            <w:tcW w:w="8647" w:type="dxa"/>
            <w:gridSpan w:val="4"/>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O abrigo ou salas de resíduos possuem ponto de água e ponto de luz?</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8</w:t>
            </w:r>
            <w:proofErr w:type="gramEnd"/>
          </w:p>
        </w:tc>
        <w:tc>
          <w:tcPr>
            <w:tcW w:w="8647" w:type="dxa"/>
            <w:gridSpan w:val="4"/>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O abrigo ou salas de resíduos possuem ralo direcionado para um sistema de tratamento de efluentes?</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roofErr w:type="gramStart"/>
            <w:r w:rsidRPr="008C2972">
              <w:rPr>
                <w:rFonts w:ascii="Arial" w:hAnsi="Arial" w:cs="Arial"/>
                <w:b/>
                <w:sz w:val="20"/>
                <w:szCs w:val="20"/>
              </w:rPr>
              <w:t>9</w:t>
            </w:r>
            <w:proofErr w:type="gramEnd"/>
          </w:p>
        </w:tc>
        <w:tc>
          <w:tcPr>
            <w:tcW w:w="8647" w:type="dxa"/>
            <w:gridSpan w:val="4"/>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Os resíduos são segregados no abrigo ou salas de resíduos em compartimentos diferentes, por tipo de resíduo (grupo A, B, C, D e </w:t>
            </w:r>
            <w:proofErr w:type="spellStart"/>
            <w:r w:rsidRPr="008C2972">
              <w:rPr>
                <w:rFonts w:ascii="Arial" w:hAnsi="Arial" w:cs="Arial"/>
                <w:sz w:val="20"/>
                <w:szCs w:val="20"/>
              </w:rPr>
              <w:t>E</w:t>
            </w:r>
            <w:proofErr w:type="spellEnd"/>
            <w:r w:rsidRPr="008C2972">
              <w:rPr>
                <w:rFonts w:ascii="Arial" w:hAnsi="Arial" w:cs="Arial"/>
                <w:sz w:val="20"/>
                <w:szCs w:val="20"/>
              </w:rPr>
              <w:t xml:space="preserve"> segundo RDC 222/2018)?</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10</w:t>
            </w:r>
          </w:p>
        </w:tc>
        <w:tc>
          <w:tcPr>
            <w:tcW w:w="8647" w:type="dxa"/>
            <w:gridSpan w:val="4"/>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O abrigo ou salas de resíduos possuem telas ou controle contra proliferação de insetos e roedores?</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11</w:t>
            </w:r>
          </w:p>
        </w:tc>
        <w:tc>
          <w:tcPr>
            <w:tcW w:w="8647" w:type="dxa"/>
            <w:gridSpan w:val="4"/>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As cinzas geradas pelo tratamento dos resíduos são acondicionadas em recipientes com tampa e armazenado temporariamente em local coberto?</w:t>
            </w:r>
          </w:p>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12</w:t>
            </w:r>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Existe vestiário com chuveiro para a troca de roupa dos funcionários? </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13</w:t>
            </w:r>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O vestiário contém armários para guardar roupas e pertences dos funcionários e outro para guardar EPI?</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lastRenderedPageBreak/>
              <w:t>14</w:t>
            </w:r>
          </w:p>
        </w:tc>
        <w:tc>
          <w:tcPr>
            <w:tcW w:w="864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A empresa disponibiliza os EPI necessários para atividade: uniformes, luvas térmicas resistentes ao calor, protetor facial, avental, botas, máscara?</w:t>
            </w:r>
          </w:p>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ITENS</w:t>
            </w:r>
          </w:p>
        </w:tc>
        <w:tc>
          <w:tcPr>
            <w:tcW w:w="9781" w:type="dxa"/>
            <w:gridSpan w:val="6"/>
            <w:tcBorders>
              <w:top w:val="single" w:sz="4" w:space="0" w:color="000000"/>
              <w:left w:val="single" w:sz="4" w:space="0" w:color="000000"/>
              <w:bottom w:val="single" w:sz="4" w:space="0" w:color="000000"/>
              <w:right w:val="single" w:sz="4" w:space="0" w:color="000000"/>
            </w:tcBorders>
            <w:shd w:val="clear" w:color="auto" w:fill="595959"/>
          </w:tcPr>
          <w:p w:rsidR="008C2972" w:rsidRPr="008C2972" w:rsidRDefault="008C2972" w:rsidP="008C2972">
            <w:pPr>
              <w:snapToGrid w:val="0"/>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 xml:space="preserve"> CONDIÇÕES GERAIS DO FORNO</w:t>
            </w: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15</w:t>
            </w:r>
          </w:p>
        </w:tc>
        <w:tc>
          <w:tcPr>
            <w:tcW w:w="9781" w:type="dxa"/>
            <w:gridSpan w:val="6"/>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Dimensões da abertura (boca) do forno</w:t>
            </w:r>
          </w:p>
          <w:p w:rsidR="008C2972" w:rsidRPr="008C2972" w:rsidRDefault="008C2972" w:rsidP="008C2972">
            <w:pPr>
              <w:snapToGrid w:val="0"/>
              <w:rPr>
                <w:rFonts w:ascii="Arial" w:hAnsi="Arial" w:cs="Arial"/>
                <w:sz w:val="20"/>
                <w:szCs w:val="20"/>
              </w:rPr>
            </w:pPr>
            <w:r w:rsidRPr="008C2972">
              <w:rPr>
                <w:rFonts w:ascii="Arial" w:hAnsi="Arial" w:cs="Arial"/>
                <w:b/>
                <w:sz w:val="20"/>
                <w:szCs w:val="20"/>
              </w:rPr>
              <w:t>Altura</w:t>
            </w:r>
            <w:r w:rsidRPr="008C2972">
              <w:rPr>
                <w:rFonts w:ascii="Arial" w:hAnsi="Arial" w:cs="Arial"/>
                <w:sz w:val="20"/>
                <w:szCs w:val="20"/>
              </w:rPr>
              <w:t xml:space="preserve">: __________cm                  </w:t>
            </w:r>
            <w:r w:rsidRPr="008C2972">
              <w:rPr>
                <w:rFonts w:ascii="Arial" w:hAnsi="Arial" w:cs="Arial"/>
                <w:b/>
                <w:sz w:val="20"/>
                <w:szCs w:val="20"/>
              </w:rPr>
              <w:t>Largura</w:t>
            </w:r>
            <w:r w:rsidRPr="008C2972">
              <w:rPr>
                <w:rFonts w:ascii="Arial" w:hAnsi="Arial" w:cs="Arial"/>
                <w:sz w:val="20"/>
                <w:szCs w:val="20"/>
              </w:rPr>
              <w:t>: ____________cm</w:t>
            </w:r>
          </w:p>
        </w:tc>
      </w:tr>
      <w:tr w:rsidR="008C2972" w:rsidRPr="008C2972" w:rsidTr="008C2972">
        <w:trPr>
          <w:jc w:val="center"/>
        </w:trPr>
        <w:tc>
          <w:tcPr>
            <w:tcW w:w="851" w:type="dxa"/>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16</w:t>
            </w:r>
          </w:p>
        </w:tc>
        <w:tc>
          <w:tcPr>
            <w:tcW w:w="9781" w:type="dxa"/>
            <w:gridSpan w:val="6"/>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Dimensões externas do forno:</w:t>
            </w:r>
          </w:p>
          <w:p w:rsidR="008C2972" w:rsidRPr="008C2972" w:rsidRDefault="008C2972" w:rsidP="008C2972">
            <w:pPr>
              <w:snapToGrid w:val="0"/>
              <w:rPr>
                <w:rFonts w:ascii="Arial" w:hAnsi="Arial" w:cs="Arial"/>
                <w:sz w:val="20"/>
                <w:szCs w:val="20"/>
              </w:rPr>
            </w:pPr>
            <w:r w:rsidRPr="008C2972">
              <w:rPr>
                <w:rFonts w:ascii="Arial" w:hAnsi="Arial" w:cs="Arial"/>
                <w:b/>
                <w:sz w:val="20"/>
                <w:szCs w:val="20"/>
              </w:rPr>
              <w:t>Altura</w:t>
            </w:r>
            <w:r w:rsidRPr="008C2972">
              <w:rPr>
                <w:rFonts w:ascii="Arial" w:hAnsi="Arial" w:cs="Arial"/>
                <w:sz w:val="20"/>
                <w:szCs w:val="20"/>
              </w:rPr>
              <w:t xml:space="preserve">: ___________cm                  </w:t>
            </w:r>
            <w:r w:rsidRPr="008C2972">
              <w:rPr>
                <w:rFonts w:ascii="Arial" w:hAnsi="Arial" w:cs="Arial"/>
                <w:b/>
                <w:sz w:val="20"/>
                <w:szCs w:val="20"/>
              </w:rPr>
              <w:t>Largura</w:t>
            </w:r>
            <w:r w:rsidRPr="008C2972">
              <w:rPr>
                <w:rFonts w:ascii="Arial" w:hAnsi="Arial" w:cs="Arial"/>
                <w:sz w:val="20"/>
                <w:szCs w:val="20"/>
              </w:rPr>
              <w:t xml:space="preserve">: ___________cm                 </w:t>
            </w:r>
            <w:r w:rsidRPr="008C2972">
              <w:rPr>
                <w:rFonts w:ascii="Arial" w:hAnsi="Arial" w:cs="Arial"/>
                <w:b/>
                <w:sz w:val="20"/>
                <w:szCs w:val="20"/>
              </w:rPr>
              <w:t>Comprimento</w:t>
            </w:r>
            <w:r w:rsidRPr="008C2972">
              <w:rPr>
                <w:rFonts w:ascii="Arial" w:hAnsi="Arial" w:cs="Arial"/>
                <w:sz w:val="20"/>
                <w:szCs w:val="20"/>
              </w:rPr>
              <w:t xml:space="preserve">: _____________cm </w:t>
            </w:r>
          </w:p>
        </w:tc>
      </w:tr>
      <w:tr w:rsidR="008C2972" w:rsidRPr="008C2972" w:rsidTr="008C2972">
        <w:trPr>
          <w:trHeight w:val="270"/>
          <w:jc w:val="center"/>
        </w:trPr>
        <w:tc>
          <w:tcPr>
            <w:tcW w:w="851" w:type="dxa"/>
            <w:vMerge w:val="restart"/>
            <w:tcBorders>
              <w:top w:val="single" w:sz="4" w:space="0" w:color="000000"/>
              <w:left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
          <w:p w:rsidR="008C2972" w:rsidRPr="008C2972" w:rsidRDefault="008C2972" w:rsidP="008C2972">
            <w:pPr>
              <w:snapToGrid w:val="0"/>
              <w:jc w:val="center"/>
              <w:rPr>
                <w:rFonts w:ascii="Arial" w:hAnsi="Arial" w:cs="Arial"/>
                <w:b/>
                <w:sz w:val="20"/>
                <w:szCs w:val="20"/>
              </w:rPr>
            </w:pPr>
            <w:r w:rsidRPr="008C2972">
              <w:rPr>
                <w:rFonts w:ascii="Arial" w:hAnsi="Arial" w:cs="Arial"/>
                <w:b/>
                <w:sz w:val="20"/>
                <w:szCs w:val="20"/>
              </w:rPr>
              <w:t>17</w:t>
            </w:r>
          </w:p>
        </w:tc>
        <w:tc>
          <w:tcPr>
            <w:tcW w:w="8647" w:type="dxa"/>
            <w:gridSpan w:val="4"/>
            <w:tcBorders>
              <w:top w:val="single" w:sz="4" w:space="0" w:color="000000"/>
              <w:left w:val="single" w:sz="4" w:space="0" w:color="000000"/>
              <w:bottom w:val="single" w:sz="4" w:space="0" w:color="auto"/>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000000"/>
              <w:left w:val="single" w:sz="4" w:space="0" w:color="000000"/>
              <w:bottom w:val="single" w:sz="4" w:space="0" w:color="auto"/>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C</w:t>
            </w:r>
          </w:p>
        </w:tc>
        <w:tc>
          <w:tcPr>
            <w:tcW w:w="567" w:type="dxa"/>
            <w:tcBorders>
              <w:top w:val="single" w:sz="4" w:space="0" w:color="000000"/>
              <w:left w:val="single" w:sz="4" w:space="0" w:color="000000"/>
              <w:bottom w:val="single" w:sz="4" w:space="0" w:color="auto"/>
              <w:right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NC</w:t>
            </w:r>
          </w:p>
        </w:tc>
      </w:tr>
      <w:tr w:rsidR="008C2972" w:rsidRPr="008C2972" w:rsidTr="008C2972">
        <w:trPr>
          <w:trHeight w:val="300"/>
          <w:jc w:val="center"/>
        </w:trPr>
        <w:tc>
          <w:tcPr>
            <w:tcW w:w="851" w:type="dxa"/>
            <w:vMerge/>
            <w:tcBorders>
              <w:left w:val="single" w:sz="4" w:space="0" w:color="000000"/>
              <w:bottom w:val="single" w:sz="4" w:space="0" w:color="000000"/>
            </w:tcBorders>
            <w:shd w:val="clear" w:color="auto" w:fill="auto"/>
          </w:tcPr>
          <w:p w:rsidR="008C2972" w:rsidRPr="008C2972" w:rsidRDefault="008C2972" w:rsidP="008C2972">
            <w:pPr>
              <w:snapToGrid w:val="0"/>
              <w:jc w:val="center"/>
              <w:rPr>
                <w:rFonts w:ascii="Arial" w:hAnsi="Arial" w:cs="Arial"/>
                <w:b/>
                <w:sz w:val="20"/>
                <w:szCs w:val="20"/>
              </w:rPr>
            </w:pPr>
          </w:p>
        </w:tc>
        <w:tc>
          <w:tcPr>
            <w:tcW w:w="8647" w:type="dxa"/>
            <w:gridSpan w:val="4"/>
            <w:tcBorders>
              <w:top w:val="single" w:sz="4" w:space="0" w:color="auto"/>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r w:rsidRPr="008C2972">
              <w:rPr>
                <w:rFonts w:ascii="Arial" w:hAnsi="Arial" w:cs="Arial"/>
                <w:sz w:val="20"/>
                <w:szCs w:val="20"/>
              </w:rPr>
              <w:t xml:space="preserve">O forno passou no teste realizado com uma </w:t>
            </w:r>
            <w:proofErr w:type="spellStart"/>
            <w:r w:rsidRPr="008C2972">
              <w:rPr>
                <w:rFonts w:ascii="Arial" w:hAnsi="Arial" w:cs="Arial"/>
                <w:sz w:val="20"/>
                <w:szCs w:val="20"/>
              </w:rPr>
              <w:t>bombona</w:t>
            </w:r>
            <w:proofErr w:type="spellEnd"/>
            <w:r w:rsidRPr="008C2972">
              <w:rPr>
                <w:rFonts w:ascii="Arial" w:hAnsi="Arial" w:cs="Arial"/>
                <w:sz w:val="20"/>
                <w:szCs w:val="20"/>
              </w:rPr>
              <w:t xml:space="preserve"> de </w:t>
            </w:r>
            <w:proofErr w:type="gramStart"/>
            <w:r w:rsidRPr="008C2972">
              <w:rPr>
                <w:rFonts w:ascii="Arial" w:hAnsi="Arial" w:cs="Arial"/>
                <w:sz w:val="20"/>
                <w:szCs w:val="20"/>
              </w:rPr>
              <w:t>50 L</w:t>
            </w:r>
            <w:proofErr w:type="gramEnd"/>
            <w:r w:rsidRPr="008C2972">
              <w:rPr>
                <w:rFonts w:ascii="Arial" w:hAnsi="Arial" w:cs="Arial"/>
                <w:sz w:val="20"/>
                <w:szCs w:val="20"/>
              </w:rPr>
              <w:t xml:space="preserve">?    Sim </w:t>
            </w:r>
            <w:proofErr w:type="gramStart"/>
            <w:r w:rsidRPr="008C2972">
              <w:rPr>
                <w:rFonts w:ascii="Arial" w:hAnsi="Arial" w:cs="Arial"/>
                <w:sz w:val="20"/>
                <w:szCs w:val="20"/>
              </w:rPr>
              <w:t xml:space="preserve">(   </w:t>
            </w:r>
            <w:proofErr w:type="gramEnd"/>
            <w:r w:rsidRPr="008C2972">
              <w:rPr>
                <w:rFonts w:ascii="Arial" w:hAnsi="Arial" w:cs="Arial"/>
                <w:sz w:val="20"/>
                <w:szCs w:val="20"/>
              </w:rPr>
              <w:t>)   Não (   )</w:t>
            </w:r>
          </w:p>
        </w:tc>
        <w:tc>
          <w:tcPr>
            <w:tcW w:w="567" w:type="dxa"/>
            <w:tcBorders>
              <w:top w:val="single" w:sz="4" w:space="0" w:color="auto"/>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sz w:val="20"/>
                <w:szCs w:val="20"/>
              </w:rPr>
            </w:pPr>
          </w:p>
        </w:tc>
        <w:tc>
          <w:tcPr>
            <w:tcW w:w="567" w:type="dxa"/>
            <w:tcBorders>
              <w:top w:val="single" w:sz="4" w:space="0" w:color="auto"/>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sz w:val="20"/>
                <w:szCs w:val="20"/>
              </w:rPr>
            </w:pPr>
          </w:p>
        </w:tc>
      </w:tr>
      <w:tr w:rsidR="008C2972" w:rsidRPr="008C2972" w:rsidTr="008C2972">
        <w:trPr>
          <w:jc w:val="center"/>
        </w:trPr>
        <w:tc>
          <w:tcPr>
            <w:tcW w:w="10632" w:type="dxa"/>
            <w:gridSpan w:val="7"/>
            <w:tcBorders>
              <w:left w:val="single" w:sz="4" w:space="0" w:color="000000"/>
              <w:bottom w:val="single" w:sz="4" w:space="0" w:color="auto"/>
              <w:right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Legendas:          C= Conforme          NC= Não Conforme</w:t>
            </w:r>
          </w:p>
        </w:tc>
      </w:tr>
      <w:tr w:rsidR="008C2972" w:rsidRPr="008C2972" w:rsidTr="008C2972">
        <w:trPr>
          <w:jc w:val="center"/>
        </w:trPr>
        <w:tc>
          <w:tcPr>
            <w:tcW w:w="10632" w:type="dxa"/>
            <w:gridSpan w:val="7"/>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Observações:</w:t>
            </w:r>
          </w:p>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3686" w:type="dxa"/>
            <w:gridSpan w:val="2"/>
            <w:tcBorders>
              <w:top w:val="single" w:sz="4" w:space="0" w:color="auto"/>
              <w:left w:val="single" w:sz="4" w:space="0" w:color="auto"/>
              <w:bottom w:val="single" w:sz="4" w:space="0" w:color="auto"/>
              <w:right w:val="single" w:sz="4" w:space="0" w:color="auto"/>
            </w:tcBorders>
            <w:shd w:val="clear" w:color="auto" w:fill="595959"/>
          </w:tcPr>
          <w:p w:rsidR="008C2972" w:rsidRPr="008C2972" w:rsidRDefault="008C2972" w:rsidP="008C2972">
            <w:pPr>
              <w:snapToGrid w:val="0"/>
              <w:rPr>
                <w:rFonts w:ascii="Arial" w:hAnsi="Arial" w:cs="Arial"/>
                <w:b/>
                <w:color w:val="FFFFFF"/>
                <w:sz w:val="20"/>
                <w:szCs w:val="20"/>
              </w:rPr>
            </w:pPr>
          </w:p>
        </w:tc>
        <w:tc>
          <w:tcPr>
            <w:tcW w:w="3828" w:type="dxa"/>
            <w:tcBorders>
              <w:top w:val="single" w:sz="4" w:space="0" w:color="auto"/>
              <w:left w:val="single" w:sz="4" w:space="0" w:color="auto"/>
              <w:bottom w:val="single" w:sz="4" w:space="0" w:color="auto"/>
              <w:right w:val="single" w:sz="4" w:space="0" w:color="auto"/>
            </w:tcBorders>
            <w:shd w:val="clear" w:color="auto" w:fill="595959"/>
          </w:tcPr>
          <w:p w:rsidR="008C2972" w:rsidRPr="008C2972" w:rsidRDefault="008C2972" w:rsidP="008C2972">
            <w:pPr>
              <w:snapToGrid w:val="0"/>
              <w:rPr>
                <w:rFonts w:ascii="Arial" w:hAnsi="Arial" w:cs="Arial"/>
                <w:b/>
                <w:color w:val="FFFFFF"/>
                <w:sz w:val="20"/>
                <w:szCs w:val="20"/>
              </w:rPr>
            </w:pPr>
            <w:r w:rsidRPr="008C2972">
              <w:rPr>
                <w:rFonts w:ascii="Arial" w:hAnsi="Arial" w:cs="Arial"/>
                <w:b/>
                <w:color w:val="FFFFFF"/>
                <w:sz w:val="20"/>
                <w:szCs w:val="20"/>
              </w:rPr>
              <w:t>Nome</w:t>
            </w:r>
          </w:p>
        </w:tc>
        <w:tc>
          <w:tcPr>
            <w:tcW w:w="3118" w:type="dxa"/>
            <w:gridSpan w:val="4"/>
            <w:tcBorders>
              <w:top w:val="single" w:sz="4" w:space="0" w:color="auto"/>
              <w:left w:val="single" w:sz="4" w:space="0" w:color="auto"/>
              <w:bottom w:val="single" w:sz="4" w:space="0" w:color="auto"/>
              <w:right w:val="single" w:sz="4" w:space="0" w:color="auto"/>
            </w:tcBorders>
            <w:shd w:val="clear" w:color="auto" w:fill="595959"/>
          </w:tcPr>
          <w:p w:rsidR="008C2972" w:rsidRPr="008C2972" w:rsidRDefault="008C2972" w:rsidP="008C2972">
            <w:pPr>
              <w:snapToGrid w:val="0"/>
              <w:rPr>
                <w:rFonts w:ascii="Arial" w:hAnsi="Arial" w:cs="Arial"/>
                <w:b/>
                <w:color w:val="FFFFFF"/>
                <w:sz w:val="20"/>
                <w:szCs w:val="20"/>
              </w:rPr>
            </w:pPr>
            <w:r w:rsidRPr="008C2972">
              <w:rPr>
                <w:rFonts w:ascii="Arial" w:hAnsi="Arial" w:cs="Arial"/>
                <w:b/>
                <w:color w:val="FFFFFF"/>
                <w:sz w:val="20"/>
                <w:szCs w:val="20"/>
              </w:rPr>
              <w:t>Assinatura</w:t>
            </w:r>
          </w:p>
        </w:tc>
      </w:tr>
      <w:tr w:rsidR="008C2972" w:rsidRPr="008C2972" w:rsidTr="008C2972">
        <w:trPr>
          <w:trHeight w:val="170"/>
          <w:jc w:val="center"/>
        </w:trPr>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Equipe Técnica COGIC</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trHeight w:val="170"/>
          <w:jc w:val="center"/>
        </w:trPr>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Equipe Técnica COGIC</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trHeight w:val="170"/>
          <w:jc w:val="center"/>
        </w:trPr>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Responsável da empresa iminente contratada</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trHeight w:val="170"/>
          <w:jc w:val="center"/>
        </w:trPr>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Acompanhante da empresa iminente contratada</w:t>
            </w:r>
          </w:p>
        </w:tc>
        <w:tc>
          <w:tcPr>
            <w:tcW w:w="3828" w:type="dxa"/>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c>
          <w:tcPr>
            <w:tcW w:w="3118" w:type="dxa"/>
            <w:gridSpan w:val="4"/>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r>
    </w:tbl>
    <w:p w:rsidR="008C2972" w:rsidRPr="008C2972" w:rsidRDefault="008C2972" w:rsidP="008C2972">
      <w:pPr>
        <w:rPr>
          <w:rFonts w:ascii="Arial" w:hAnsi="Arial" w:cs="Arial"/>
          <w:b/>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br w:type="page"/>
      </w:r>
    </w:p>
    <w:p w:rsidR="008C2972" w:rsidRPr="008C2972" w:rsidRDefault="008C2972" w:rsidP="008C2972">
      <w:pPr>
        <w:pStyle w:val="Ttulo1"/>
        <w:jc w:val="center"/>
        <w:rPr>
          <w:rFonts w:ascii="Arial" w:hAnsi="Arial" w:cs="Arial"/>
          <w:b w:val="0"/>
          <w:color w:val="auto"/>
          <w:sz w:val="20"/>
          <w:szCs w:val="20"/>
        </w:rPr>
      </w:pPr>
      <w:bookmarkStart w:id="51" w:name="_Toc529539495"/>
      <w:bookmarkStart w:id="52" w:name="_Hlk532895255"/>
      <w:r w:rsidRPr="008C2972">
        <w:rPr>
          <w:rFonts w:ascii="Arial" w:hAnsi="Arial" w:cs="Arial"/>
          <w:color w:val="auto"/>
          <w:sz w:val="20"/>
          <w:szCs w:val="20"/>
        </w:rPr>
        <w:lastRenderedPageBreak/>
        <w:t>ANEXO IV</w:t>
      </w:r>
      <w:bookmarkEnd w:id="51"/>
    </w:p>
    <w:p w:rsidR="008C2972" w:rsidRPr="008C2972" w:rsidRDefault="008C2972" w:rsidP="008C2972">
      <w:pPr>
        <w:jc w:val="center"/>
        <w:rPr>
          <w:rFonts w:ascii="Arial" w:hAnsi="Arial" w:cs="Arial"/>
          <w:b/>
          <w:sz w:val="20"/>
          <w:szCs w:val="20"/>
          <w:u w:val="single"/>
        </w:rPr>
      </w:pPr>
      <w:r w:rsidRPr="008C2972">
        <w:rPr>
          <w:rFonts w:ascii="Arial" w:hAnsi="Arial" w:cs="Arial"/>
          <w:b/>
          <w:sz w:val="20"/>
          <w:szCs w:val="20"/>
          <w:u w:val="single"/>
        </w:rPr>
        <w:t>LISTA DE VERIFICAÇÃO DO VEÍCULO</w:t>
      </w:r>
    </w:p>
    <w:p w:rsidR="008C2972" w:rsidRPr="008C2972" w:rsidRDefault="008C2972" w:rsidP="008C2972">
      <w:pPr>
        <w:jc w:val="center"/>
        <w:rPr>
          <w:rFonts w:ascii="Arial" w:hAnsi="Arial" w:cs="Arial"/>
          <w:b/>
          <w:sz w:val="20"/>
          <w:szCs w:val="20"/>
          <w:u w:val="single"/>
        </w:rPr>
      </w:pPr>
    </w:p>
    <w:tbl>
      <w:tblPr>
        <w:tblW w:w="10343" w:type="dxa"/>
        <w:jc w:val="center"/>
        <w:tblLayout w:type="fixed"/>
        <w:tblLook w:val="0000" w:firstRow="0" w:lastRow="0" w:firstColumn="0" w:lastColumn="0" w:noHBand="0" w:noVBand="0"/>
      </w:tblPr>
      <w:tblGrid>
        <w:gridCol w:w="864"/>
        <w:gridCol w:w="1830"/>
        <w:gridCol w:w="3402"/>
        <w:gridCol w:w="491"/>
        <w:gridCol w:w="2622"/>
        <w:gridCol w:w="567"/>
        <w:gridCol w:w="567"/>
      </w:tblGrid>
      <w:tr w:rsidR="008C2972" w:rsidRPr="008C2972" w:rsidTr="008C2972">
        <w:trPr>
          <w:jc w:val="center"/>
        </w:trPr>
        <w:tc>
          <w:tcPr>
            <w:tcW w:w="10343" w:type="dxa"/>
            <w:gridSpan w:val="7"/>
            <w:tcBorders>
              <w:top w:val="single" w:sz="4" w:space="0" w:color="000000"/>
              <w:left w:val="single" w:sz="4" w:space="0" w:color="000000"/>
              <w:bottom w:val="single" w:sz="4" w:space="0" w:color="000000"/>
            </w:tcBorders>
            <w:shd w:val="clear" w:color="auto" w:fill="595959"/>
          </w:tcPr>
          <w:p w:rsidR="008C2972" w:rsidRPr="008C2972" w:rsidRDefault="008C2972" w:rsidP="008C2972">
            <w:pPr>
              <w:snapToGrid w:val="0"/>
              <w:jc w:val="center"/>
              <w:rPr>
                <w:rFonts w:ascii="Arial" w:hAnsi="Arial" w:cs="Arial"/>
                <w:b/>
                <w:color w:val="FFFFFF"/>
                <w:sz w:val="20"/>
                <w:szCs w:val="20"/>
              </w:rPr>
            </w:pPr>
            <w:bookmarkStart w:id="53" w:name="_Hlk532895403"/>
            <w:r w:rsidRPr="008C2972">
              <w:rPr>
                <w:rFonts w:ascii="Arial" w:hAnsi="Arial" w:cs="Arial"/>
                <w:b/>
                <w:color w:val="FFFFFF"/>
                <w:sz w:val="20"/>
                <w:szCs w:val="20"/>
              </w:rPr>
              <w:t>CONDIÇÕES DO VEICULO NO DIA DA COLETA DE RESIDUOS</w:t>
            </w:r>
          </w:p>
        </w:tc>
      </w:tr>
      <w:tr w:rsidR="008C2972" w:rsidRPr="008C2972" w:rsidTr="008C2972">
        <w:trPr>
          <w:jc w:val="center"/>
        </w:trPr>
        <w:tc>
          <w:tcPr>
            <w:tcW w:w="658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Transportador:</w:t>
            </w:r>
          </w:p>
          <w:p w:rsidR="008C2972" w:rsidRPr="008C2972" w:rsidRDefault="008C2972" w:rsidP="008C2972">
            <w:pPr>
              <w:rPr>
                <w:rFonts w:ascii="Arial" w:hAnsi="Arial" w:cs="Arial"/>
                <w:sz w:val="20"/>
                <w:szCs w:val="20"/>
              </w:rPr>
            </w:pPr>
          </w:p>
        </w:tc>
        <w:tc>
          <w:tcPr>
            <w:tcW w:w="3756" w:type="dxa"/>
            <w:gridSpan w:val="3"/>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CNH do Motorista:</w:t>
            </w:r>
          </w:p>
          <w:p w:rsidR="008C2972" w:rsidRPr="008C2972" w:rsidRDefault="008C2972" w:rsidP="008C2972">
            <w:pPr>
              <w:snapToGrid w:val="0"/>
              <w:rPr>
                <w:rFonts w:ascii="Arial" w:hAnsi="Arial" w:cs="Arial"/>
                <w:b/>
                <w:sz w:val="20"/>
                <w:szCs w:val="20"/>
              </w:rPr>
            </w:pPr>
          </w:p>
          <w:p w:rsidR="008C2972" w:rsidRPr="008C2972" w:rsidRDefault="008C2972" w:rsidP="008C2972">
            <w:pPr>
              <w:snapToGrid w:val="0"/>
              <w:rPr>
                <w:rFonts w:ascii="Arial" w:hAnsi="Arial" w:cs="Arial"/>
                <w:b/>
                <w:sz w:val="20"/>
                <w:szCs w:val="20"/>
              </w:rPr>
            </w:pPr>
            <w:r w:rsidRPr="008C2972">
              <w:rPr>
                <w:rFonts w:ascii="Arial" w:hAnsi="Arial" w:cs="Arial"/>
                <w:b/>
                <w:sz w:val="20"/>
                <w:szCs w:val="20"/>
              </w:rPr>
              <w:t>MOPP:</w:t>
            </w:r>
          </w:p>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6587" w:type="dxa"/>
            <w:gridSpan w:val="4"/>
            <w:tcBorders>
              <w:top w:val="single" w:sz="4" w:space="0" w:color="000000"/>
              <w:left w:val="single" w:sz="4" w:space="0" w:color="000000"/>
              <w:bottom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Placa e Modelo do Veículo:</w:t>
            </w:r>
          </w:p>
          <w:p w:rsidR="008C2972" w:rsidRPr="008C2972" w:rsidRDefault="008C2972" w:rsidP="008C2972">
            <w:pPr>
              <w:rPr>
                <w:rFonts w:ascii="Arial" w:hAnsi="Arial" w:cs="Arial"/>
                <w:b/>
                <w:sz w:val="20"/>
                <w:szCs w:val="20"/>
              </w:rPr>
            </w:pPr>
          </w:p>
        </w:tc>
        <w:tc>
          <w:tcPr>
            <w:tcW w:w="3756" w:type="dxa"/>
            <w:gridSpan w:val="3"/>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Data de Coleta:</w:t>
            </w:r>
          </w:p>
        </w:tc>
      </w:tr>
      <w:tr w:rsidR="008C2972" w:rsidRPr="008C2972" w:rsidTr="008C2972">
        <w:tblPrEx>
          <w:jc w:val="left"/>
          <w:tblLook w:val="04A0" w:firstRow="1" w:lastRow="0" w:firstColumn="1" w:lastColumn="0" w:noHBand="0" w:noVBand="1"/>
        </w:tblPrEx>
        <w:trPr>
          <w:trHeight w:val="335"/>
        </w:trPr>
        <w:tc>
          <w:tcPr>
            <w:tcW w:w="864" w:type="dxa"/>
            <w:tcBorders>
              <w:top w:val="single" w:sz="4" w:space="0" w:color="000000"/>
              <w:left w:val="single" w:sz="4" w:space="0" w:color="000000"/>
              <w:bottom w:val="single" w:sz="4" w:space="0" w:color="000000"/>
              <w:right w:val="nil"/>
            </w:tcBorders>
            <w:shd w:val="clear" w:color="auto" w:fill="595959"/>
            <w:hideMark/>
          </w:tcPr>
          <w:p w:rsidR="008C2972" w:rsidRPr="008C2972" w:rsidRDefault="008C2972" w:rsidP="008C2972">
            <w:pPr>
              <w:snapToGrid w:val="0"/>
              <w:spacing w:line="360" w:lineRule="auto"/>
              <w:jc w:val="center"/>
              <w:rPr>
                <w:rFonts w:ascii="Arial" w:hAnsi="Arial" w:cs="Arial"/>
                <w:b/>
                <w:color w:val="FFFFFF"/>
                <w:sz w:val="20"/>
                <w:szCs w:val="20"/>
              </w:rPr>
            </w:pPr>
            <w:r w:rsidRPr="008C2972">
              <w:rPr>
                <w:rFonts w:ascii="Arial" w:hAnsi="Arial" w:cs="Arial"/>
                <w:b/>
                <w:color w:val="FFFFFF"/>
                <w:sz w:val="20"/>
                <w:szCs w:val="20"/>
              </w:rPr>
              <w:t>ITENS</w:t>
            </w:r>
          </w:p>
        </w:tc>
        <w:tc>
          <w:tcPr>
            <w:tcW w:w="8345" w:type="dxa"/>
            <w:gridSpan w:val="4"/>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hAnsi="Arial" w:cs="Arial"/>
                <w:b/>
                <w:color w:val="FFFFFF"/>
                <w:sz w:val="20"/>
                <w:szCs w:val="20"/>
              </w:rPr>
            </w:pPr>
            <w:r w:rsidRPr="008C2972">
              <w:rPr>
                <w:rFonts w:ascii="Arial" w:hAnsi="Arial" w:cs="Arial"/>
                <w:b/>
                <w:color w:val="FFFFFF"/>
                <w:sz w:val="20"/>
                <w:szCs w:val="20"/>
              </w:rPr>
              <w:t>DOCUMENTAÇÃO</w:t>
            </w:r>
          </w:p>
        </w:tc>
        <w:tc>
          <w:tcPr>
            <w:tcW w:w="567" w:type="dxa"/>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C</w:t>
            </w:r>
          </w:p>
        </w:tc>
        <w:tc>
          <w:tcPr>
            <w:tcW w:w="567" w:type="dxa"/>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jc w:val="center"/>
              <w:rPr>
                <w:rFonts w:ascii="Arial" w:hAnsi="Arial" w:cs="Arial"/>
                <w:b/>
                <w:color w:val="FFFFFF"/>
                <w:sz w:val="20"/>
                <w:szCs w:val="20"/>
              </w:rPr>
            </w:pPr>
            <w:r w:rsidRPr="008C2972">
              <w:rPr>
                <w:rFonts w:ascii="Arial" w:hAnsi="Arial" w:cs="Arial"/>
                <w:b/>
                <w:color w:val="FFFFFF"/>
                <w:sz w:val="20"/>
                <w:szCs w:val="20"/>
              </w:rPr>
              <w:t>NC</w:t>
            </w:r>
          </w:p>
        </w:tc>
      </w:tr>
      <w:tr w:rsidR="008C2972" w:rsidRPr="008C2972" w:rsidTr="008C2972">
        <w:tblPrEx>
          <w:jc w:val="left"/>
          <w:tblLook w:val="04A0" w:firstRow="1" w:lastRow="0" w:firstColumn="1" w:lastColumn="0" w:noHBand="0" w:noVBand="1"/>
        </w:tblPrEx>
        <w:trPr>
          <w:trHeight w:val="269"/>
        </w:trPr>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1</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 xml:space="preserve">Apresentar carteira de habilitação adequada à atividade. </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shd w:val="clear" w:color="auto" w:fill="595959"/>
            <w:hideMark/>
          </w:tcPr>
          <w:p w:rsidR="008C2972" w:rsidRPr="008C2972" w:rsidRDefault="008C2972" w:rsidP="008C2972">
            <w:pPr>
              <w:snapToGrid w:val="0"/>
              <w:spacing w:line="360" w:lineRule="auto"/>
              <w:jc w:val="center"/>
              <w:rPr>
                <w:rFonts w:ascii="Arial" w:hAnsi="Arial" w:cs="Arial"/>
                <w:b/>
                <w:color w:val="FFFFFF"/>
                <w:sz w:val="20"/>
                <w:szCs w:val="20"/>
              </w:rPr>
            </w:pPr>
            <w:r w:rsidRPr="008C2972">
              <w:rPr>
                <w:rFonts w:ascii="Arial" w:hAnsi="Arial" w:cs="Arial"/>
                <w:b/>
                <w:color w:val="FFFFFF"/>
                <w:sz w:val="20"/>
                <w:szCs w:val="20"/>
              </w:rPr>
              <w:t>ITENS</w:t>
            </w:r>
          </w:p>
        </w:tc>
        <w:tc>
          <w:tcPr>
            <w:tcW w:w="8345" w:type="dxa"/>
            <w:gridSpan w:val="4"/>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 xml:space="preserve"> CONDIÇÕES DO VEÍCULO</w:t>
            </w:r>
          </w:p>
        </w:tc>
        <w:tc>
          <w:tcPr>
            <w:tcW w:w="567" w:type="dxa"/>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C</w:t>
            </w:r>
          </w:p>
        </w:tc>
        <w:tc>
          <w:tcPr>
            <w:tcW w:w="567" w:type="dxa"/>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NC</w:t>
            </w:r>
          </w:p>
        </w:tc>
      </w:tr>
      <w:tr w:rsidR="008C2972" w:rsidRPr="008C2972" w:rsidTr="008C2972">
        <w:tblPrEx>
          <w:jc w:val="left"/>
          <w:tblLook w:val="04A0" w:firstRow="1" w:lastRow="0" w:firstColumn="1" w:lastColumn="0" w:noHBand="0" w:noVBand="1"/>
        </w:tblPrEx>
        <w:tc>
          <w:tcPr>
            <w:tcW w:w="864" w:type="dxa"/>
            <w:tcBorders>
              <w:top w:val="nil"/>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2</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O veículo possui painel de segurança?</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nil"/>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shd w:val="clear" w:color="auto" w:fill="595959"/>
            <w:hideMark/>
          </w:tcPr>
          <w:p w:rsidR="008C2972" w:rsidRPr="008C2972" w:rsidRDefault="008C2972" w:rsidP="008C2972">
            <w:pPr>
              <w:snapToGrid w:val="0"/>
              <w:spacing w:line="360" w:lineRule="auto"/>
              <w:jc w:val="center"/>
              <w:rPr>
                <w:rFonts w:ascii="Arial" w:hAnsi="Arial" w:cs="Arial"/>
                <w:b/>
                <w:color w:val="FFFFFF"/>
                <w:sz w:val="20"/>
                <w:szCs w:val="20"/>
              </w:rPr>
            </w:pPr>
            <w:r w:rsidRPr="008C2972">
              <w:rPr>
                <w:rFonts w:ascii="Arial" w:hAnsi="Arial" w:cs="Arial"/>
                <w:b/>
                <w:color w:val="FFFFFF"/>
                <w:sz w:val="20"/>
                <w:szCs w:val="20"/>
              </w:rPr>
              <w:t>ITENS</w:t>
            </w:r>
          </w:p>
        </w:tc>
        <w:tc>
          <w:tcPr>
            <w:tcW w:w="8345" w:type="dxa"/>
            <w:gridSpan w:val="4"/>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hAnsi="Arial" w:cs="Arial"/>
                <w:b/>
                <w:color w:val="FFFFFF"/>
                <w:sz w:val="20"/>
                <w:szCs w:val="20"/>
              </w:rPr>
            </w:pPr>
            <w:r w:rsidRPr="008C2972">
              <w:rPr>
                <w:rFonts w:ascii="Arial" w:hAnsi="Arial" w:cs="Arial"/>
                <w:b/>
                <w:color w:val="FFFFFF"/>
                <w:sz w:val="20"/>
                <w:szCs w:val="20"/>
              </w:rPr>
              <w:t>ITENS DE SEGURANÇA DO VEÍCULO</w:t>
            </w:r>
          </w:p>
        </w:tc>
        <w:tc>
          <w:tcPr>
            <w:tcW w:w="567" w:type="dxa"/>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hAnsi="Arial" w:cs="Arial"/>
                <w:b/>
                <w:color w:val="FFFFFF"/>
                <w:sz w:val="20"/>
                <w:szCs w:val="20"/>
              </w:rPr>
            </w:pPr>
            <w:r w:rsidRPr="008C2972">
              <w:rPr>
                <w:rFonts w:ascii="Arial" w:hAnsi="Arial" w:cs="Arial"/>
                <w:b/>
                <w:color w:val="FFFFFF"/>
                <w:sz w:val="20"/>
                <w:szCs w:val="20"/>
              </w:rPr>
              <w:t>C</w:t>
            </w:r>
          </w:p>
        </w:tc>
        <w:tc>
          <w:tcPr>
            <w:tcW w:w="567" w:type="dxa"/>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hAnsi="Arial" w:cs="Arial"/>
                <w:b/>
                <w:color w:val="FFFFFF"/>
                <w:sz w:val="20"/>
                <w:szCs w:val="20"/>
              </w:rPr>
            </w:pPr>
            <w:r w:rsidRPr="008C2972">
              <w:rPr>
                <w:rFonts w:ascii="Arial" w:hAnsi="Arial" w:cs="Arial"/>
                <w:b/>
                <w:color w:val="FFFFFF"/>
                <w:sz w:val="20"/>
                <w:szCs w:val="20"/>
              </w:rPr>
              <w:t>NC</w:t>
            </w: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3</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Limpeza do baú</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4</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Lanterna</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5</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Faróis</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6</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Setas</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7</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Pneus</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8</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Luz de freio</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proofErr w:type="gramStart"/>
            <w:r w:rsidRPr="008C2972">
              <w:rPr>
                <w:rFonts w:ascii="Arial" w:hAnsi="Arial" w:cs="Arial"/>
                <w:b/>
                <w:sz w:val="20"/>
                <w:szCs w:val="20"/>
              </w:rPr>
              <w:t>9</w:t>
            </w:r>
            <w:proofErr w:type="gramEnd"/>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Sinalização sonora</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10</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Jogo de ferramentas</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11</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Estepe</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shd w:val="clear" w:color="auto" w:fill="595959"/>
            <w:hideMark/>
          </w:tcPr>
          <w:p w:rsidR="008C2972" w:rsidRPr="008C2972" w:rsidRDefault="008C2972" w:rsidP="008C2972">
            <w:pPr>
              <w:snapToGrid w:val="0"/>
              <w:spacing w:line="360" w:lineRule="auto"/>
              <w:jc w:val="center"/>
              <w:rPr>
                <w:rFonts w:ascii="Arial" w:hAnsi="Arial" w:cs="Arial"/>
                <w:b/>
                <w:color w:val="FFFFFF"/>
                <w:sz w:val="20"/>
                <w:szCs w:val="20"/>
              </w:rPr>
            </w:pPr>
            <w:r w:rsidRPr="008C2972">
              <w:rPr>
                <w:rFonts w:ascii="Arial" w:hAnsi="Arial" w:cs="Arial"/>
                <w:b/>
                <w:color w:val="FFFFFF"/>
                <w:sz w:val="20"/>
                <w:szCs w:val="20"/>
              </w:rPr>
              <w:t>ITENS</w:t>
            </w:r>
          </w:p>
        </w:tc>
        <w:tc>
          <w:tcPr>
            <w:tcW w:w="8345" w:type="dxa"/>
            <w:gridSpan w:val="4"/>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eastAsia="Helvetica-Bold" w:hAnsi="Arial" w:cs="Arial"/>
                <w:b/>
                <w:bCs/>
                <w:color w:val="FFFFFF"/>
                <w:sz w:val="20"/>
                <w:szCs w:val="20"/>
              </w:rPr>
            </w:pPr>
            <w:r w:rsidRPr="008C2972">
              <w:rPr>
                <w:rFonts w:ascii="Arial" w:hAnsi="Arial" w:cs="Arial"/>
                <w:b/>
                <w:color w:val="FFFFFF"/>
                <w:sz w:val="20"/>
                <w:szCs w:val="20"/>
              </w:rPr>
              <w:t xml:space="preserve"> CONJUNTO DE EQUIPAMENTOS PARA SITUAÇÕES DE EMERGÊNCIA (</w:t>
            </w:r>
            <w:r w:rsidRPr="008C2972">
              <w:rPr>
                <w:rFonts w:ascii="Arial" w:eastAsia="Helvetica-Bold" w:hAnsi="Arial" w:cs="Arial"/>
                <w:b/>
                <w:bCs/>
                <w:color w:val="FFFFFF"/>
                <w:sz w:val="20"/>
                <w:szCs w:val="20"/>
              </w:rPr>
              <w:t>ABNT NBR 9735/2005)</w:t>
            </w:r>
          </w:p>
        </w:tc>
        <w:tc>
          <w:tcPr>
            <w:tcW w:w="567" w:type="dxa"/>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C</w:t>
            </w:r>
          </w:p>
        </w:tc>
        <w:tc>
          <w:tcPr>
            <w:tcW w:w="567" w:type="dxa"/>
            <w:tcBorders>
              <w:top w:val="single" w:sz="4" w:space="0" w:color="000000"/>
              <w:left w:val="single" w:sz="4" w:space="0" w:color="000000"/>
              <w:bottom w:val="single" w:sz="4" w:space="0" w:color="000000"/>
              <w:right w:val="single" w:sz="4" w:space="0" w:color="000000"/>
            </w:tcBorders>
            <w:shd w:val="clear" w:color="auto" w:fill="595959"/>
            <w:hideMark/>
          </w:tcPr>
          <w:p w:rsidR="008C2972" w:rsidRPr="008C2972" w:rsidRDefault="008C2972" w:rsidP="008C2972">
            <w:pPr>
              <w:snapToGrid w:val="0"/>
              <w:spacing w:line="360" w:lineRule="auto"/>
              <w:jc w:val="center"/>
              <w:rPr>
                <w:rFonts w:ascii="Arial" w:eastAsia="Helvetica-Bold" w:hAnsi="Arial" w:cs="Arial"/>
                <w:b/>
                <w:bCs/>
                <w:color w:val="FFFFFF"/>
                <w:sz w:val="20"/>
                <w:szCs w:val="20"/>
              </w:rPr>
            </w:pPr>
            <w:r w:rsidRPr="008C2972">
              <w:rPr>
                <w:rFonts w:ascii="Arial" w:eastAsia="Helvetica-Bold" w:hAnsi="Arial" w:cs="Arial"/>
                <w:b/>
                <w:bCs/>
                <w:color w:val="FFFFFF"/>
                <w:sz w:val="20"/>
                <w:szCs w:val="20"/>
              </w:rPr>
              <w:t>NC</w:t>
            </w:r>
          </w:p>
        </w:tc>
      </w:tr>
      <w:tr w:rsidR="008C2972" w:rsidRPr="008C2972" w:rsidTr="008C2972">
        <w:tblPrEx>
          <w:jc w:val="left"/>
          <w:tblLook w:val="04A0" w:firstRow="1" w:lastRow="0" w:firstColumn="1" w:lastColumn="0" w:noHBand="0" w:noVBand="1"/>
        </w:tblPrEx>
        <w:tc>
          <w:tcPr>
            <w:tcW w:w="864" w:type="dxa"/>
            <w:tcBorders>
              <w:top w:val="nil"/>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12</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Extintor de incêndio (CO2) para a carga de 6 Kg ou pó químico seco de 8 Kg</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nil"/>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13</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Rolo de fita zebrada para isolamento de área</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14</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Cone de segurança (preto e amarelo) para sustentação da fita zebrada.</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15</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Cone de segurança (laranja e branco) para sinalização da via.</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16</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EPI: uniforme, calçado de segurança, luvas, óculos de segurança ou protetor facial, máscara.</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17</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Calços para roda do veículo (01 par)</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18</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 xml:space="preserve">Placa Auto </w:t>
            </w:r>
            <w:proofErr w:type="spellStart"/>
            <w:r w:rsidRPr="008C2972">
              <w:rPr>
                <w:rFonts w:ascii="Arial" w:hAnsi="Arial" w:cs="Arial"/>
                <w:sz w:val="20"/>
                <w:szCs w:val="20"/>
              </w:rPr>
              <w:t>Portante</w:t>
            </w:r>
            <w:proofErr w:type="spellEnd"/>
            <w:r w:rsidRPr="008C2972">
              <w:rPr>
                <w:rFonts w:ascii="Arial" w:hAnsi="Arial" w:cs="Arial"/>
                <w:sz w:val="20"/>
                <w:szCs w:val="20"/>
              </w:rPr>
              <w:t xml:space="preserve"> com a inscrição </w:t>
            </w:r>
            <w:r w:rsidRPr="008C2972">
              <w:rPr>
                <w:rFonts w:ascii="Arial" w:hAnsi="Arial" w:cs="Arial"/>
                <w:b/>
                <w:sz w:val="20"/>
                <w:szCs w:val="20"/>
              </w:rPr>
              <w:t>“PERIGO – AFASTE-SE”</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lastRenderedPageBreak/>
              <w:t>19</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 xml:space="preserve">Lanterna comum de no mínimo </w:t>
            </w:r>
            <w:proofErr w:type="gramStart"/>
            <w:r w:rsidRPr="008C2972">
              <w:rPr>
                <w:rFonts w:ascii="Arial" w:hAnsi="Arial" w:cs="Arial"/>
                <w:sz w:val="20"/>
                <w:szCs w:val="20"/>
              </w:rPr>
              <w:t>2</w:t>
            </w:r>
            <w:proofErr w:type="gramEnd"/>
            <w:r w:rsidRPr="008C2972">
              <w:rPr>
                <w:rFonts w:ascii="Arial" w:hAnsi="Arial" w:cs="Arial"/>
                <w:sz w:val="20"/>
                <w:szCs w:val="20"/>
              </w:rPr>
              <w:t xml:space="preserve"> pilhas médias</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20</w:t>
            </w:r>
          </w:p>
        </w:tc>
        <w:tc>
          <w:tcPr>
            <w:tcW w:w="8345" w:type="dxa"/>
            <w:gridSpan w:val="4"/>
            <w:tcBorders>
              <w:top w:val="single" w:sz="4" w:space="0" w:color="000000"/>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Lona plástica impermeável 3x4 metros</w:t>
            </w:r>
          </w:p>
        </w:tc>
        <w:tc>
          <w:tcPr>
            <w:tcW w:w="567" w:type="dxa"/>
            <w:tcBorders>
              <w:top w:val="single" w:sz="4" w:space="0" w:color="000000"/>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nil"/>
              <w:left w:val="single" w:sz="4" w:space="0" w:color="000000"/>
              <w:bottom w:val="single" w:sz="4" w:space="0" w:color="000000"/>
              <w:right w:val="nil"/>
            </w:tcBorders>
            <w:hideMark/>
          </w:tcPr>
          <w:p w:rsidR="008C2972" w:rsidRPr="008C2972" w:rsidRDefault="008C2972" w:rsidP="008C2972">
            <w:pPr>
              <w:snapToGrid w:val="0"/>
              <w:spacing w:line="360" w:lineRule="auto"/>
              <w:jc w:val="center"/>
              <w:rPr>
                <w:rFonts w:ascii="Arial" w:hAnsi="Arial" w:cs="Arial"/>
                <w:b/>
                <w:sz w:val="20"/>
                <w:szCs w:val="20"/>
              </w:rPr>
            </w:pPr>
            <w:r w:rsidRPr="008C2972">
              <w:rPr>
                <w:rFonts w:ascii="Arial" w:hAnsi="Arial" w:cs="Arial"/>
                <w:b/>
                <w:sz w:val="20"/>
                <w:szCs w:val="20"/>
              </w:rPr>
              <w:t>21</w:t>
            </w:r>
          </w:p>
        </w:tc>
        <w:tc>
          <w:tcPr>
            <w:tcW w:w="8345" w:type="dxa"/>
            <w:gridSpan w:val="4"/>
            <w:tcBorders>
              <w:top w:val="nil"/>
              <w:left w:val="single" w:sz="4" w:space="0" w:color="000000"/>
              <w:bottom w:val="single" w:sz="4" w:space="0" w:color="000000"/>
              <w:right w:val="nil"/>
            </w:tcBorders>
            <w:hideMark/>
          </w:tcPr>
          <w:p w:rsidR="008C2972" w:rsidRPr="008C2972" w:rsidRDefault="008C2972" w:rsidP="008C2972">
            <w:pPr>
              <w:snapToGrid w:val="0"/>
              <w:spacing w:line="360" w:lineRule="auto"/>
              <w:rPr>
                <w:rFonts w:ascii="Arial" w:hAnsi="Arial" w:cs="Arial"/>
                <w:sz w:val="20"/>
                <w:szCs w:val="20"/>
              </w:rPr>
            </w:pPr>
            <w:r w:rsidRPr="008C2972">
              <w:rPr>
                <w:rFonts w:ascii="Arial" w:hAnsi="Arial" w:cs="Arial"/>
                <w:sz w:val="20"/>
                <w:szCs w:val="20"/>
              </w:rPr>
              <w:t>Pá</w:t>
            </w:r>
          </w:p>
        </w:tc>
        <w:tc>
          <w:tcPr>
            <w:tcW w:w="567" w:type="dxa"/>
            <w:tcBorders>
              <w:top w:val="nil"/>
              <w:left w:val="single" w:sz="4" w:space="0" w:color="000000"/>
              <w:bottom w:val="single" w:sz="4" w:space="0" w:color="000000"/>
              <w:right w:val="nil"/>
            </w:tcBorders>
          </w:tcPr>
          <w:p w:rsidR="008C2972" w:rsidRPr="008C2972" w:rsidRDefault="008C2972" w:rsidP="008C2972">
            <w:pPr>
              <w:snapToGrid w:val="0"/>
              <w:spacing w:line="360" w:lineRule="auto"/>
              <w:rPr>
                <w:rFonts w:ascii="Arial" w:hAnsi="Arial" w:cs="Arial"/>
                <w:sz w:val="20"/>
                <w:szCs w:val="20"/>
              </w:rPr>
            </w:pPr>
          </w:p>
        </w:tc>
        <w:tc>
          <w:tcPr>
            <w:tcW w:w="567" w:type="dxa"/>
            <w:tcBorders>
              <w:top w:val="nil"/>
              <w:left w:val="single" w:sz="4" w:space="0" w:color="000000"/>
              <w:bottom w:val="single" w:sz="4" w:space="0" w:color="000000"/>
              <w:right w:val="single" w:sz="4" w:space="0" w:color="000000"/>
            </w:tcBorders>
          </w:tcPr>
          <w:p w:rsidR="008C2972" w:rsidRPr="008C2972" w:rsidRDefault="008C2972" w:rsidP="008C2972">
            <w:pPr>
              <w:snapToGrid w:val="0"/>
              <w:spacing w:line="360" w:lineRule="auto"/>
              <w:rPr>
                <w:rFonts w:ascii="Arial" w:hAnsi="Arial" w:cs="Arial"/>
                <w:sz w:val="20"/>
                <w:szCs w:val="20"/>
              </w:rPr>
            </w:pPr>
          </w:p>
        </w:tc>
      </w:tr>
      <w:tr w:rsidR="008C2972" w:rsidRPr="008C2972" w:rsidTr="008C2972">
        <w:tblPrEx>
          <w:jc w:val="left"/>
          <w:tblLook w:val="04A0" w:firstRow="1" w:lastRow="0" w:firstColumn="1" w:lastColumn="0" w:noHBand="0" w:noVBand="1"/>
        </w:tblPrEx>
        <w:tc>
          <w:tcPr>
            <w:tcW w:w="864" w:type="dxa"/>
            <w:tcBorders>
              <w:top w:val="single" w:sz="4" w:space="0" w:color="auto"/>
              <w:left w:val="single" w:sz="4" w:space="0" w:color="auto"/>
              <w:bottom w:val="single" w:sz="4" w:space="0" w:color="auto"/>
              <w:right w:val="single" w:sz="4" w:space="0" w:color="auto"/>
            </w:tcBorders>
          </w:tcPr>
          <w:p w:rsidR="008C2972" w:rsidRPr="008C2972" w:rsidRDefault="008C2972" w:rsidP="008C2972">
            <w:pPr>
              <w:snapToGrid w:val="0"/>
              <w:spacing w:line="360" w:lineRule="auto"/>
              <w:jc w:val="center"/>
              <w:rPr>
                <w:rFonts w:ascii="Arial" w:hAnsi="Arial" w:cs="Arial"/>
                <w:b/>
                <w:sz w:val="20"/>
                <w:szCs w:val="20"/>
              </w:rPr>
            </w:pPr>
          </w:p>
        </w:tc>
        <w:tc>
          <w:tcPr>
            <w:tcW w:w="9479" w:type="dxa"/>
            <w:gridSpan w:val="6"/>
            <w:tcBorders>
              <w:top w:val="single" w:sz="4" w:space="0" w:color="auto"/>
              <w:left w:val="single" w:sz="4" w:space="0" w:color="auto"/>
              <w:bottom w:val="single" w:sz="4" w:space="0" w:color="auto"/>
              <w:right w:val="single" w:sz="4" w:space="0" w:color="auto"/>
            </w:tcBorders>
            <w:hideMark/>
          </w:tcPr>
          <w:p w:rsidR="008C2972" w:rsidRPr="008C2972" w:rsidRDefault="008C2972" w:rsidP="008C2972">
            <w:pPr>
              <w:snapToGrid w:val="0"/>
              <w:spacing w:line="360" w:lineRule="auto"/>
              <w:rPr>
                <w:rFonts w:ascii="Arial" w:hAnsi="Arial" w:cs="Arial"/>
                <w:b/>
                <w:sz w:val="20"/>
                <w:szCs w:val="20"/>
              </w:rPr>
            </w:pPr>
            <w:r w:rsidRPr="008C2972">
              <w:rPr>
                <w:rFonts w:ascii="Arial" w:hAnsi="Arial" w:cs="Arial"/>
                <w:b/>
                <w:sz w:val="20"/>
                <w:szCs w:val="20"/>
              </w:rPr>
              <w:t>Legendas:           C= Conforme           NC= Não Conforme</w:t>
            </w:r>
          </w:p>
        </w:tc>
      </w:tr>
      <w:tr w:rsidR="008C2972" w:rsidRPr="008C2972" w:rsidTr="008C2972">
        <w:trPr>
          <w:jc w:val="center"/>
        </w:trPr>
        <w:tc>
          <w:tcPr>
            <w:tcW w:w="10343" w:type="dxa"/>
            <w:gridSpan w:val="7"/>
            <w:tcBorders>
              <w:top w:val="single" w:sz="4" w:space="0" w:color="000000"/>
              <w:left w:val="single" w:sz="4" w:space="0" w:color="000000"/>
              <w:bottom w:val="single" w:sz="4" w:space="0" w:color="000000"/>
              <w:right w:val="single" w:sz="4" w:space="0" w:color="000000"/>
            </w:tcBorders>
            <w:shd w:val="clear" w:color="auto" w:fill="auto"/>
          </w:tcPr>
          <w:p w:rsidR="008C2972" w:rsidRPr="008C2972" w:rsidRDefault="008C2972" w:rsidP="008C2972">
            <w:pPr>
              <w:snapToGrid w:val="0"/>
              <w:rPr>
                <w:rFonts w:ascii="Arial" w:hAnsi="Arial" w:cs="Arial"/>
                <w:b/>
                <w:sz w:val="20"/>
                <w:szCs w:val="20"/>
              </w:rPr>
            </w:pPr>
            <w:r w:rsidRPr="008C2972">
              <w:rPr>
                <w:rFonts w:ascii="Arial" w:hAnsi="Arial" w:cs="Arial"/>
                <w:b/>
                <w:sz w:val="20"/>
                <w:szCs w:val="20"/>
              </w:rPr>
              <w:t>Observações/ Recomendações:</w:t>
            </w:r>
          </w:p>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2694" w:type="dxa"/>
            <w:gridSpan w:val="2"/>
            <w:tcBorders>
              <w:top w:val="single" w:sz="4" w:space="0" w:color="auto"/>
              <w:left w:val="single" w:sz="4" w:space="0" w:color="auto"/>
              <w:bottom w:val="single" w:sz="4" w:space="0" w:color="auto"/>
              <w:right w:val="single" w:sz="4" w:space="0" w:color="auto"/>
            </w:tcBorders>
            <w:shd w:val="clear" w:color="auto" w:fill="595959"/>
          </w:tcPr>
          <w:p w:rsidR="008C2972" w:rsidRPr="008C2972" w:rsidRDefault="008C2972" w:rsidP="008C2972">
            <w:pPr>
              <w:snapToGrid w:val="0"/>
              <w:rPr>
                <w:rFonts w:ascii="Arial" w:hAnsi="Arial" w:cs="Arial"/>
                <w:b/>
                <w:color w:val="FFFFFF"/>
                <w:sz w:val="20"/>
                <w:szCs w:val="20"/>
              </w:rPr>
            </w:pPr>
          </w:p>
        </w:tc>
        <w:tc>
          <w:tcPr>
            <w:tcW w:w="3402" w:type="dxa"/>
            <w:tcBorders>
              <w:top w:val="single" w:sz="4" w:space="0" w:color="auto"/>
              <w:left w:val="single" w:sz="4" w:space="0" w:color="auto"/>
              <w:bottom w:val="single" w:sz="4" w:space="0" w:color="000000"/>
              <w:right w:val="single" w:sz="4" w:space="0" w:color="auto"/>
            </w:tcBorders>
            <w:shd w:val="clear" w:color="auto" w:fill="595959"/>
          </w:tcPr>
          <w:p w:rsidR="008C2972" w:rsidRPr="008C2972" w:rsidRDefault="008C2972" w:rsidP="008C2972">
            <w:pPr>
              <w:snapToGrid w:val="0"/>
              <w:rPr>
                <w:rFonts w:ascii="Arial" w:hAnsi="Arial" w:cs="Arial"/>
                <w:b/>
                <w:color w:val="FFFFFF"/>
                <w:sz w:val="20"/>
                <w:szCs w:val="20"/>
              </w:rPr>
            </w:pPr>
            <w:r w:rsidRPr="008C2972">
              <w:rPr>
                <w:rFonts w:ascii="Arial" w:hAnsi="Arial" w:cs="Arial"/>
                <w:b/>
                <w:color w:val="FFFFFF"/>
                <w:sz w:val="20"/>
                <w:szCs w:val="20"/>
              </w:rPr>
              <w:t>Nome</w:t>
            </w:r>
          </w:p>
        </w:tc>
        <w:tc>
          <w:tcPr>
            <w:tcW w:w="4247" w:type="dxa"/>
            <w:gridSpan w:val="4"/>
            <w:tcBorders>
              <w:top w:val="single" w:sz="4" w:space="0" w:color="auto"/>
              <w:left w:val="single" w:sz="4" w:space="0" w:color="auto"/>
              <w:bottom w:val="single" w:sz="4" w:space="0" w:color="000000"/>
              <w:right w:val="single" w:sz="4" w:space="0" w:color="auto"/>
            </w:tcBorders>
            <w:shd w:val="clear" w:color="auto" w:fill="595959"/>
          </w:tcPr>
          <w:p w:rsidR="008C2972" w:rsidRPr="008C2972" w:rsidRDefault="008C2972" w:rsidP="008C2972">
            <w:pPr>
              <w:snapToGrid w:val="0"/>
              <w:rPr>
                <w:rFonts w:ascii="Arial" w:hAnsi="Arial" w:cs="Arial"/>
                <w:b/>
                <w:color w:val="FFFFFF"/>
                <w:sz w:val="20"/>
                <w:szCs w:val="20"/>
              </w:rPr>
            </w:pPr>
            <w:r w:rsidRPr="008C2972">
              <w:rPr>
                <w:rFonts w:ascii="Arial" w:hAnsi="Arial" w:cs="Arial"/>
                <w:b/>
                <w:color w:val="FFFFFF"/>
                <w:sz w:val="20"/>
                <w:szCs w:val="20"/>
              </w:rPr>
              <w:t>Assinatura</w:t>
            </w:r>
          </w:p>
        </w:tc>
      </w:tr>
      <w:tr w:rsidR="008C2972" w:rsidRPr="008C2972" w:rsidTr="008C2972">
        <w:trPr>
          <w:jc w:val="center"/>
        </w:trPr>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Equipe Técnica COGIC</w:t>
            </w:r>
          </w:p>
          <w:p w:rsidR="008C2972" w:rsidRPr="008C2972" w:rsidRDefault="008C2972" w:rsidP="008C2972">
            <w:pPr>
              <w:rPr>
                <w:rFonts w:ascii="Arial" w:hAnsi="Arial" w:cs="Arial"/>
                <w:sz w:val="20"/>
                <w:szCs w:val="20"/>
              </w:rPr>
            </w:pPr>
          </w:p>
        </w:tc>
        <w:tc>
          <w:tcPr>
            <w:tcW w:w="3402" w:type="dxa"/>
            <w:tcBorders>
              <w:top w:val="single" w:sz="4" w:space="0" w:color="auto"/>
              <w:left w:val="single" w:sz="4" w:space="0" w:color="auto"/>
              <w:bottom w:val="single" w:sz="4" w:space="0" w:color="000000"/>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c>
          <w:tcPr>
            <w:tcW w:w="4247" w:type="dxa"/>
            <w:gridSpan w:val="4"/>
            <w:tcBorders>
              <w:top w:val="single" w:sz="4" w:space="0" w:color="auto"/>
              <w:left w:val="single" w:sz="4" w:space="0" w:color="auto"/>
              <w:bottom w:val="single" w:sz="4" w:space="0" w:color="000000"/>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Motorista da empresa Contratada</w:t>
            </w:r>
          </w:p>
          <w:p w:rsidR="008C2972" w:rsidRPr="008C2972" w:rsidRDefault="008C2972" w:rsidP="008C2972">
            <w:pPr>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c>
          <w:tcPr>
            <w:tcW w:w="4247" w:type="dxa"/>
            <w:gridSpan w:val="4"/>
            <w:tcBorders>
              <w:top w:val="single" w:sz="4" w:space="0" w:color="000000"/>
              <w:left w:val="single" w:sz="4" w:space="0" w:color="auto"/>
              <w:bottom w:val="single" w:sz="4" w:space="0" w:color="000000"/>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 xml:space="preserve">Ajudante </w:t>
            </w:r>
            <w:proofErr w:type="gramStart"/>
            <w:r w:rsidRPr="008C2972">
              <w:rPr>
                <w:rFonts w:ascii="Arial" w:hAnsi="Arial" w:cs="Arial"/>
                <w:sz w:val="20"/>
                <w:szCs w:val="20"/>
              </w:rPr>
              <w:t>1</w:t>
            </w:r>
            <w:proofErr w:type="gramEnd"/>
          </w:p>
          <w:p w:rsidR="008C2972" w:rsidRPr="008C2972" w:rsidRDefault="008C2972" w:rsidP="008C2972">
            <w:pPr>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c>
          <w:tcPr>
            <w:tcW w:w="4247" w:type="dxa"/>
            <w:gridSpan w:val="4"/>
            <w:tcBorders>
              <w:top w:val="single" w:sz="4" w:space="0" w:color="000000"/>
              <w:left w:val="single" w:sz="4" w:space="0" w:color="auto"/>
              <w:bottom w:val="single" w:sz="4" w:space="0" w:color="000000"/>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r>
      <w:tr w:rsidR="008C2972" w:rsidRPr="008C2972" w:rsidTr="008C2972">
        <w:trPr>
          <w:jc w:val="center"/>
        </w:trPr>
        <w:tc>
          <w:tcPr>
            <w:tcW w:w="2694" w:type="dxa"/>
            <w:gridSpan w:val="2"/>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r w:rsidRPr="008C2972">
              <w:rPr>
                <w:rFonts w:ascii="Arial" w:hAnsi="Arial" w:cs="Arial"/>
                <w:sz w:val="20"/>
                <w:szCs w:val="20"/>
              </w:rPr>
              <w:t xml:space="preserve">Ajudante </w:t>
            </w:r>
            <w:proofErr w:type="gramStart"/>
            <w:r w:rsidRPr="008C2972">
              <w:rPr>
                <w:rFonts w:ascii="Arial" w:hAnsi="Arial" w:cs="Arial"/>
                <w:sz w:val="20"/>
                <w:szCs w:val="20"/>
              </w:rPr>
              <w:t>2</w:t>
            </w:r>
            <w:proofErr w:type="gramEnd"/>
          </w:p>
          <w:p w:rsidR="008C2972" w:rsidRPr="008C2972" w:rsidRDefault="008C2972" w:rsidP="008C2972">
            <w:pPr>
              <w:rPr>
                <w:rFonts w:ascii="Arial" w:hAnsi="Arial" w:cs="Arial"/>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c>
          <w:tcPr>
            <w:tcW w:w="4247" w:type="dxa"/>
            <w:gridSpan w:val="4"/>
            <w:tcBorders>
              <w:top w:val="single" w:sz="4" w:space="0" w:color="000000"/>
              <w:left w:val="single" w:sz="4" w:space="0" w:color="auto"/>
              <w:bottom w:val="single" w:sz="4" w:space="0" w:color="000000"/>
              <w:right w:val="single" w:sz="4" w:space="0" w:color="auto"/>
            </w:tcBorders>
            <w:shd w:val="clear" w:color="auto" w:fill="auto"/>
          </w:tcPr>
          <w:p w:rsidR="008C2972" w:rsidRPr="008C2972" w:rsidRDefault="008C2972" w:rsidP="008C2972">
            <w:pPr>
              <w:snapToGrid w:val="0"/>
              <w:rPr>
                <w:rFonts w:ascii="Arial" w:hAnsi="Arial" w:cs="Arial"/>
                <w:b/>
                <w:sz w:val="20"/>
                <w:szCs w:val="20"/>
              </w:rPr>
            </w:pPr>
          </w:p>
        </w:tc>
      </w:tr>
      <w:bookmarkEnd w:id="52"/>
      <w:bookmarkEnd w:id="53"/>
    </w:tbl>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jc w:val="center"/>
        <w:rPr>
          <w:rFonts w:ascii="Arial" w:hAnsi="Arial" w:cs="Arial"/>
          <w:b/>
          <w:sz w:val="20"/>
          <w:szCs w:val="20"/>
        </w:rPr>
      </w:pPr>
      <w:r w:rsidRPr="008C2972">
        <w:rPr>
          <w:rFonts w:ascii="Arial" w:hAnsi="Arial" w:cs="Arial"/>
          <w:b/>
          <w:sz w:val="20"/>
          <w:szCs w:val="20"/>
        </w:rPr>
        <w:t>Renata Lobo de Paula Barros</w:t>
      </w:r>
    </w:p>
    <w:p w:rsidR="008C2972" w:rsidRPr="008C2972" w:rsidRDefault="008C2972" w:rsidP="008C2972">
      <w:pPr>
        <w:jc w:val="center"/>
        <w:rPr>
          <w:rFonts w:ascii="Arial" w:hAnsi="Arial" w:cs="Arial"/>
          <w:sz w:val="20"/>
          <w:szCs w:val="20"/>
        </w:rPr>
      </w:pPr>
      <w:r w:rsidRPr="008C2972">
        <w:rPr>
          <w:rFonts w:ascii="Arial" w:hAnsi="Arial" w:cs="Arial"/>
          <w:sz w:val="20"/>
          <w:szCs w:val="20"/>
        </w:rPr>
        <w:t>Tecnologista em Saúde Pública – Mat. 1630765</w:t>
      </w:r>
    </w:p>
    <w:p w:rsidR="008C2972" w:rsidRPr="008C2972" w:rsidRDefault="008C2972" w:rsidP="008C2972">
      <w:pPr>
        <w:jc w:val="center"/>
        <w:rPr>
          <w:rFonts w:ascii="Arial" w:hAnsi="Arial" w:cs="Arial"/>
          <w:sz w:val="20"/>
          <w:szCs w:val="20"/>
        </w:rPr>
      </w:pPr>
      <w:r w:rsidRPr="008C2972">
        <w:rPr>
          <w:rFonts w:ascii="Arial" w:hAnsi="Arial" w:cs="Arial"/>
          <w:sz w:val="20"/>
          <w:szCs w:val="20"/>
        </w:rPr>
        <w:t>Departamento de Gestão Ambiental | Fiocruz</w:t>
      </w: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rPr>
          <w:rFonts w:ascii="Arial" w:hAnsi="Arial" w:cs="Arial"/>
          <w:sz w:val="20"/>
          <w:szCs w:val="20"/>
        </w:rPr>
      </w:pPr>
    </w:p>
    <w:p w:rsidR="008C2972" w:rsidRPr="008C2972" w:rsidRDefault="008C2972" w:rsidP="008C2972">
      <w:pPr>
        <w:contextualSpacing/>
        <w:jc w:val="center"/>
        <w:rPr>
          <w:rFonts w:ascii="Arial" w:hAnsi="Arial" w:cs="Arial"/>
          <w:b/>
          <w:sz w:val="20"/>
          <w:szCs w:val="20"/>
        </w:rPr>
      </w:pPr>
      <w:r w:rsidRPr="008C2972">
        <w:rPr>
          <w:rFonts w:ascii="Arial" w:hAnsi="Arial" w:cs="Arial"/>
          <w:b/>
          <w:sz w:val="20"/>
          <w:szCs w:val="20"/>
        </w:rPr>
        <w:t>Jorge de Oliveira Cariuz</w:t>
      </w:r>
    </w:p>
    <w:p w:rsidR="008C2972" w:rsidRPr="008C2972" w:rsidRDefault="008C2972" w:rsidP="008C2972">
      <w:pPr>
        <w:contextualSpacing/>
        <w:jc w:val="center"/>
        <w:rPr>
          <w:rFonts w:ascii="Arial" w:hAnsi="Arial" w:cs="Arial"/>
          <w:sz w:val="20"/>
          <w:szCs w:val="20"/>
        </w:rPr>
      </w:pPr>
      <w:r w:rsidRPr="008C2972">
        <w:rPr>
          <w:rFonts w:ascii="Arial" w:hAnsi="Arial" w:cs="Arial"/>
          <w:sz w:val="20"/>
          <w:szCs w:val="20"/>
        </w:rPr>
        <w:t>SIAPE nº 0463713</w:t>
      </w:r>
    </w:p>
    <w:p w:rsidR="008C2972" w:rsidRPr="008C2972" w:rsidRDefault="008C2972" w:rsidP="008C2972">
      <w:pPr>
        <w:contextualSpacing/>
        <w:jc w:val="center"/>
        <w:rPr>
          <w:rFonts w:ascii="Arial" w:hAnsi="Arial" w:cs="Arial"/>
          <w:sz w:val="20"/>
          <w:szCs w:val="20"/>
        </w:rPr>
      </w:pPr>
      <w:r w:rsidRPr="008C2972">
        <w:rPr>
          <w:rFonts w:ascii="Arial" w:hAnsi="Arial" w:cs="Arial"/>
          <w:sz w:val="20"/>
          <w:szCs w:val="20"/>
        </w:rPr>
        <w:t>Assistente Técnico de Gestão e Saúde</w:t>
      </w:r>
    </w:p>
    <w:p w:rsidR="008C2972" w:rsidRPr="008C2972" w:rsidRDefault="008C2972" w:rsidP="008C2972">
      <w:pPr>
        <w:contextualSpacing/>
        <w:jc w:val="center"/>
        <w:rPr>
          <w:rFonts w:ascii="Arial" w:hAnsi="Arial" w:cs="Arial"/>
          <w:sz w:val="20"/>
          <w:szCs w:val="20"/>
        </w:rPr>
      </w:pPr>
      <w:r w:rsidRPr="008C2972">
        <w:rPr>
          <w:rFonts w:ascii="Arial" w:hAnsi="Arial" w:cs="Arial"/>
          <w:sz w:val="20"/>
          <w:szCs w:val="20"/>
        </w:rPr>
        <w:t>Chefe do Departamento de Gestão Ambiental | Fiocruz</w:t>
      </w:r>
    </w:p>
    <w:p w:rsidR="008C2972" w:rsidRPr="008C2972" w:rsidRDefault="008C2972" w:rsidP="008C2972">
      <w:pPr>
        <w:rPr>
          <w:rFonts w:ascii="Arial" w:hAnsi="Arial" w:cs="Arial"/>
          <w:sz w:val="20"/>
          <w:szCs w:val="20"/>
        </w:rPr>
      </w:pPr>
    </w:p>
    <w:p w:rsidR="008C2972" w:rsidRPr="008C2972" w:rsidRDefault="008C2972" w:rsidP="004F0707">
      <w:pPr>
        <w:spacing w:line="360" w:lineRule="auto"/>
        <w:contextualSpacing/>
        <w:rPr>
          <w:rFonts w:ascii="Arial" w:hAnsi="Arial" w:cs="Arial"/>
          <w:color w:val="000000"/>
          <w:sz w:val="20"/>
          <w:szCs w:val="20"/>
        </w:rPr>
      </w:pPr>
    </w:p>
    <w:p w:rsidR="004F0707" w:rsidRPr="008C2972" w:rsidRDefault="004F0707" w:rsidP="004F0707">
      <w:pPr>
        <w:pStyle w:val="PargrafodaLista"/>
        <w:rPr>
          <w:rFonts w:ascii="Arial" w:hAnsi="Arial" w:cs="Arial"/>
          <w:color w:val="000000"/>
          <w:sz w:val="20"/>
          <w:szCs w:val="20"/>
        </w:rPr>
      </w:pPr>
    </w:p>
    <w:p w:rsidR="004F0707" w:rsidRPr="008C2972" w:rsidRDefault="004F0707" w:rsidP="004F0707">
      <w:pPr>
        <w:pStyle w:val="PargrafodaLista"/>
        <w:rPr>
          <w:rFonts w:ascii="Arial" w:hAnsi="Arial" w:cs="Arial"/>
          <w:color w:val="000000"/>
          <w:sz w:val="20"/>
          <w:szCs w:val="20"/>
        </w:rPr>
      </w:pPr>
    </w:p>
    <w:p w:rsidR="004F0707" w:rsidRPr="008C2972" w:rsidRDefault="004F0707" w:rsidP="004F0707">
      <w:pPr>
        <w:spacing w:line="360" w:lineRule="auto"/>
        <w:jc w:val="both"/>
        <w:rPr>
          <w:rFonts w:ascii="Arial" w:hAnsi="Arial" w:cs="Arial"/>
          <w:color w:val="000000"/>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8C4D6F" w:rsidRPr="008C2972" w:rsidRDefault="008C4D6F"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517B41" w:rsidRDefault="00517B41" w:rsidP="00082859">
      <w:pPr>
        <w:jc w:val="center"/>
        <w:rPr>
          <w:rFonts w:ascii="Arial" w:hAnsi="Arial" w:cs="Arial"/>
          <w:b/>
          <w:sz w:val="20"/>
          <w:szCs w:val="20"/>
        </w:rPr>
      </w:pPr>
    </w:p>
    <w:p w:rsidR="00082859" w:rsidRPr="008C2972" w:rsidRDefault="00082859" w:rsidP="00082859">
      <w:pPr>
        <w:jc w:val="center"/>
        <w:rPr>
          <w:rFonts w:ascii="Arial" w:hAnsi="Arial" w:cs="Arial"/>
          <w:b/>
          <w:sz w:val="20"/>
          <w:szCs w:val="20"/>
        </w:rPr>
      </w:pPr>
      <w:r w:rsidRPr="008C2972">
        <w:rPr>
          <w:rFonts w:ascii="Arial" w:hAnsi="Arial" w:cs="Arial"/>
          <w:b/>
          <w:sz w:val="20"/>
          <w:szCs w:val="20"/>
        </w:rPr>
        <w:lastRenderedPageBreak/>
        <w:t>ANEXO II</w:t>
      </w:r>
      <w:r w:rsidR="00974E05" w:rsidRPr="008C2972">
        <w:rPr>
          <w:rFonts w:ascii="Arial" w:hAnsi="Arial" w:cs="Arial"/>
          <w:b/>
          <w:sz w:val="20"/>
          <w:szCs w:val="20"/>
        </w:rPr>
        <w:t xml:space="preserve"> - </w:t>
      </w:r>
      <w:r w:rsidRPr="008C2972">
        <w:rPr>
          <w:rFonts w:ascii="Arial" w:hAnsi="Arial" w:cs="Arial"/>
          <w:b/>
          <w:sz w:val="20"/>
          <w:szCs w:val="20"/>
        </w:rPr>
        <w:t>PLANILHA DE FORMAÇÃO DE PREÇO</w:t>
      </w:r>
    </w:p>
    <w:p w:rsidR="0088140C" w:rsidRDefault="0088140C" w:rsidP="0088140C">
      <w:pPr>
        <w:spacing w:before="240" w:after="120" w:line="360" w:lineRule="auto"/>
        <w:ind w:right="-15"/>
        <w:jc w:val="center"/>
        <w:rPr>
          <w:rFonts w:ascii="Arial" w:hAnsi="Arial" w:cs="Arial"/>
          <w:b/>
          <w:sz w:val="20"/>
          <w:szCs w:val="20"/>
        </w:rPr>
      </w:pPr>
    </w:p>
    <w:p w:rsidR="00442448" w:rsidRDefault="00442448" w:rsidP="0088140C">
      <w:pPr>
        <w:spacing w:before="240" w:after="120" w:line="360" w:lineRule="auto"/>
        <w:ind w:right="-15"/>
        <w:jc w:val="center"/>
        <w:rPr>
          <w:rFonts w:ascii="Arial" w:hAnsi="Arial" w:cs="Arial"/>
          <w:b/>
          <w:sz w:val="20"/>
          <w:szCs w:val="20"/>
        </w:rPr>
      </w:pPr>
      <w:r>
        <w:rPr>
          <w:noProof/>
        </w:rPr>
        <w:drawing>
          <wp:inline distT="0" distB="0" distL="0" distR="0" wp14:anchorId="2AF8290D" wp14:editId="0D4B9791">
            <wp:extent cx="6273273" cy="320040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73273" cy="3200400"/>
                    </a:xfrm>
                    <a:prstGeom prst="rect">
                      <a:avLst/>
                    </a:prstGeom>
                    <a:noFill/>
                    <a:ln>
                      <a:noFill/>
                    </a:ln>
                  </pic:spPr>
                </pic:pic>
              </a:graphicData>
            </a:graphic>
          </wp:inline>
        </w:drawing>
      </w:r>
    </w:p>
    <w:p w:rsidR="003322FA" w:rsidRDefault="003322FA" w:rsidP="0088140C">
      <w:pPr>
        <w:spacing w:before="240" w:after="120" w:line="360" w:lineRule="auto"/>
        <w:ind w:right="-15"/>
        <w:jc w:val="center"/>
        <w:rPr>
          <w:rFonts w:ascii="Arial" w:hAnsi="Arial" w:cs="Arial"/>
          <w:b/>
          <w:sz w:val="20"/>
          <w:szCs w:val="20"/>
        </w:rPr>
      </w:pPr>
    </w:p>
    <w:p w:rsidR="003322FA" w:rsidRDefault="003322FA" w:rsidP="0088140C">
      <w:pPr>
        <w:spacing w:before="240" w:after="120" w:line="360" w:lineRule="auto"/>
        <w:ind w:right="-15"/>
        <w:jc w:val="center"/>
        <w:rPr>
          <w:rFonts w:ascii="Arial" w:hAnsi="Arial" w:cs="Arial"/>
          <w:b/>
          <w:sz w:val="20"/>
          <w:szCs w:val="20"/>
        </w:rPr>
      </w:pPr>
    </w:p>
    <w:p w:rsidR="00847569" w:rsidRDefault="00847569" w:rsidP="0088140C">
      <w:pPr>
        <w:spacing w:before="240" w:after="120" w:line="360" w:lineRule="auto"/>
        <w:ind w:right="-15"/>
        <w:jc w:val="center"/>
        <w:rPr>
          <w:rFonts w:ascii="Arial" w:hAnsi="Arial" w:cs="Arial"/>
          <w:b/>
          <w:sz w:val="20"/>
          <w:szCs w:val="20"/>
        </w:rPr>
      </w:pPr>
    </w:p>
    <w:p w:rsidR="00847569" w:rsidRDefault="00847569" w:rsidP="0088140C">
      <w:pPr>
        <w:spacing w:before="240" w:after="120" w:line="360" w:lineRule="auto"/>
        <w:ind w:right="-15"/>
        <w:jc w:val="center"/>
        <w:rPr>
          <w:rFonts w:ascii="Arial" w:hAnsi="Arial" w:cs="Arial"/>
          <w:b/>
          <w:sz w:val="20"/>
          <w:szCs w:val="20"/>
        </w:rPr>
      </w:pPr>
    </w:p>
    <w:p w:rsidR="00847569" w:rsidRDefault="00847569" w:rsidP="0088140C">
      <w:pPr>
        <w:spacing w:before="240" w:after="120" w:line="360" w:lineRule="auto"/>
        <w:ind w:right="-15"/>
        <w:jc w:val="center"/>
        <w:rPr>
          <w:rFonts w:ascii="Arial" w:hAnsi="Arial" w:cs="Arial"/>
          <w:b/>
          <w:sz w:val="20"/>
          <w:szCs w:val="20"/>
        </w:rPr>
      </w:pPr>
    </w:p>
    <w:p w:rsidR="00847569" w:rsidRDefault="00847569" w:rsidP="0088140C">
      <w:pPr>
        <w:spacing w:before="240" w:after="120" w:line="360" w:lineRule="auto"/>
        <w:ind w:right="-15"/>
        <w:jc w:val="center"/>
        <w:rPr>
          <w:rFonts w:ascii="Arial" w:hAnsi="Arial" w:cs="Arial"/>
          <w:b/>
          <w:sz w:val="20"/>
          <w:szCs w:val="20"/>
        </w:rPr>
      </w:pPr>
    </w:p>
    <w:p w:rsidR="00847569" w:rsidRDefault="00847569" w:rsidP="0088140C">
      <w:pPr>
        <w:spacing w:before="240" w:after="120" w:line="360" w:lineRule="auto"/>
        <w:ind w:right="-15"/>
        <w:jc w:val="center"/>
        <w:rPr>
          <w:rFonts w:ascii="Arial" w:hAnsi="Arial" w:cs="Arial"/>
          <w:b/>
          <w:sz w:val="20"/>
          <w:szCs w:val="20"/>
        </w:rPr>
      </w:pPr>
    </w:p>
    <w:p w:rsidR="00847569" w:rsidRDefault="00847569" w:rsidP="0088140C">
      <w:pPr>
        <w:spacing w:before="240" w:after="120" w:line="360" w:lineRule="auto"/>
        <w:ind w:right="-15"/>
        <w:jc w:val="center"/>
        <w:rPr>
          <w:rFonts w:ascii="Arial" w:hAnsi="Arial" w:cs="Arial"/>
          <w:b/>
          <w:sz w:val="20"/>
          <w:szCs w:val="20"/>
        </w:rPr>
      </w:pPr>
    </w:p>
    <w:tbl>
      <w:tblPr>
        <w:tblW w:w="10031" w:type="dxa"/>
        <w:tblInd w:w="55" w:type="dxa"/>
        <w:tblCellMar>
          <w:left w:w="70" w:type="dxa"/>
          <w:right w:w="70" w:type="dxa"/>
        </w:tblCellMar>
        <w:tblLook w:val="04A0" w:firstRow="1" w:lastRow="0" w:firstColumn="1" w:lastColumn="0" w:noHBand="0" w:noVBand="1"/>
      </w:tblPr>
      <w:tblGrid>
        <w:gridCol w:w="260"/>
        <w:gridCol w:w="2180"/>
        <w:gridCol w:w="1620"/>
        <w:gridCol w:w="1600"/>
        <w:gridCol w:w="2207"/>
        <w:gridCol w:w="2164"/>
      </w:tblGrid>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r w:rsidRPr="00847569">
              <w:rPr>
                <w:rFonts w:ascii="Arial" w:hAnsi="Arial" w:cs="Arial"/>
                <w:sz w:val="20"/>
                <w:szCs w:val="20"/>
              </w:rPr>
              <w:t>Nº Processo</w:t>
            </w: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roofErr w:type="gramStart"/>
            <w:r w:rsidRPr="00847569">
              <w:rPr>
                <w:rFonts w:ascii="Arial" w:hAnsi="Arial" w:cs="Arial"/>
                <w:sz w:val="20"/>
                <w:szCs w:val="20"/>
              </w:rPr>
              <w:t>Objeto :</w:t>
            </w:r>
            <w:proofErr w:type="gramEnd"/>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15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nil"/>
              <w:left w:val="nil"/>
              <w:bottom w:val="nil"/>
              <w:right w:val="nil"/>
            </w:tcBorders>
            <w:shd w:val="clear" w:color="auto" w:fill="auto"/>
            <w:noWrap/>
            <w:vAlign w:val="bottom"/>
            <w:hideMark/>
          </w:tcPr>
          <w:p w:rsidR="00847569" w:rsidRPr="00847569" w:rsidRDefault="00847569" w:rsidP="00847569">
            <w:pPr>
              <w:jc w:val="center"/>
              <w:rPr>
                <w:rFonts w:ascii="Arial" w:hAnsi="Arial" w:cs="Arial"/>
                <w:b/>
                <w:bCs/>
                <w:sz w:val="20"/>
                <w:szCs w:val="20"/>
              </w:rPr>
            </w:pPr>
            <w:r w:rsidRPr="00847569">
              <w:rPr>
                <w:rFonts w:ascii="Arial" w:hAnsi="Arial" w:cs="Arial"/>
                <w:b/>
                <w:bCs/>
                <w:sz w:val="20"/>
                <w:szCs w:val="20"/>
              </w:rPr>
              <w:t>INFECTANTE_MANGUINHOS_CARCAÇA (Grupo A2 e A3)</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b/>
                <w:bCs/>
                <w:sz w:val="20"/>
                <w:szCs w:val="20"/>
              </w:rPr>
            </w:pP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b/>
                <w:bCs/>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b/>
                <w:bCs/>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b/>
                <w:bCs/>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nil"/>
              <w:left w:val="nil"/>
              <w:bottom w:val="nil"/>
              <w:right w:val="nil"/>
            </w:tcBorders>
            <w:shd w:val="clear" w:color="000000" w:fill="FFFF00"/>
            <w:noWrap/>
            <w:vAlign w:val="bottom"/>
            <w:hideMark/>
          </w:tcPr>
          <w:p w:rsidR="00847569" w:rsidRPr="00847569" w:rsidRDefault="00847569" w:rsidP="00847569">
            <w:pPr>
              <w:jc w:val="center"/>
              <w:rPr>
                <w:rFonts w:ascii="Arial" w:hAnsi="Arial" w:cs="Arial"/>
                <w:b/>
                <w:bCs/>
                <w:sz w:val="20"/>
                <w:szCs w:val="20"/>
              </w:rPr>
            </w:pPr>
            <w:r w:rsidRPr="00847569">
              <w:rPr>
                <w:rFonts w:ascii="Arial" w:hAnsi="Arial" w:cs="Arial"/>
                <w:b/>
                <w:bCs/>
                <w:sz w:val="20"/>
                <w:szCs w:val="20"/>
              </w:rPr>
              <w:t>POSTO DE COLETA: CAMPUS MANGUINHOS</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38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 xml:space="preserve">Frequência </w:t>
            </w:r>
          </w:p>
        </w:tc>
        <w:tc>
          <w:tcPr>
            <w:tcW w:w="5971" w:type="dxa"/>
            <w:gridSpan w:val="3"/>
            <w:tcBorders>
              <w:top w:val="single" w:sz="4" w:space="0" w:color="auto"/>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Estimativas</w:t>
            </w:r>
          </w:p>
        </w:tc>
      </w:tr>
      <w:tr w:rsidR="00847569" w:rsidRPr="00847569" w:rsidTr="00847569">
        <w:trPr>
          <w:trHeight w:val="45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Periodicidade</w:t>
            </w:r>
          </w:p>
        </w:tc>
        <w:tc>
          <w:tcPr>
            <w:tcW w:w="162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Coleta Mensais</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proofErr w:type="spellStart"/>
            <w:r w:rsidRPr="00847569">
              <w:rPr>
                <w:rFonts w:ascii="Arial" w:hAnsi="Arial" w:cs="Arial"/>
                <w:b/>
                <w:bCs/>
                <w:sz w:val="16"/>
                <w:szCs w:val="16"/>
              </w:rPr>
              <w:t>Bombonas</w:t>
            </w:r>
            <w:proofErr w:type="spellEnd"/>
            <w:r w:rsidRPr="00847569">
              <w:rPr>
                <w:rFonts w:ascii="Arial" w:hAnsi="Arial" w:cs="Arial"/>
                <w:b/>
                <w:bCs/>
                <w:sz w:val="16"/>
                <w:szCs w:val="16"/>
              </w:rPr>
              <w:t xml:space="preserve"> por coleta</w:t>
            </w:r>
          </w:p>
        </w:tc>
        <w:tc>
          <w:tcPr>
            <w:tcW w:w="2207"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proofErr w:type="spellStart"/>
            <w:r w:rsidRPr="00847569">
              <w:rPr>
                <w:rFonts w:ascii="Arial" w:hAnsi="Arial" w:cs="Arial"/>
                <w:b/>
                <w:bCs/>
                <w:sz w:val="16"/>
                <w:szCs w:val="16"/>
              </w:rPr>
              <w:t>Bombona</w:t>
            </w:r>
            <w:proofErr w:type="spellEnd"/>
            <w:r w:rsidRPr="00847569">
              <w:rPr>
                <w:rFonts w:ascii="Arial" w:hAnsi="Arial" w:cs="Arial"/>
                <w:b/>
                <w:bCs/>
                <w:sz w:val="16"/>
                <w:szCs w:val="16"/>
              </w:rPr>
              <w:t xml:space="preserve"> Mensal coletada (</w:t>
            </w:r>
            <w:proofErr w:type="spellStart"/>
            <w:r w:rsidRPr="00847569">
              <w:rPr>
                <w:rFonts w:ascii="Arial" w:hAnsi="Arial" w:cs="Arial"/>
                <w:b/>
                <w:bCs/>
                <w:sz w:val="16"/>
                <w:szCs w:val="16"/>
              </w:rPr>
              <w:t>Unid</w:t>
            </w:r>
            <w:proofErr w:type="spellEnd"/>
            <w:r w:rsidRPr="00847569">
              <w:rPr>
                <w:rFonts w:ascii="Arial" w:hAnsi="Arial" w:cs="Arial"/>
                <w:b/>
                <w:bCs/>
                <w:sz w:val="16"/>
                <w:szCs w:val="16"/>
              </w:rPr>
              <w:t>)</w:t>
            </w:r>
          </w:p>
        </w:tc>
        <w:tc>
          <w:tcPr>
            <w:tcW w:w="2164"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proofErr w:type="spellStart"/>
            <w:r w:rsidRPr="00847569">
              <w:rPr>
                <w:rFonts w:ascii="Arial" w:hAnsi="Arial" w:cs="Arial"/>
                <w:b/>
                <w:bCs/>
                <w:sz w:val="16"/>
                <w:szCs w:val="16"/>
              </w:rPr>
              <w:t>Bombona</w:t>
            </w:r>
            <w:proofErr w:type="spellEnd"/>
            <w:r w:rsidRPr="00847569">
              <w:rPr>
                <w:rFonts w:ascii="Arial" w:hAnsi="Arial" w:cs="Arial"/>
                <w:b/>
                <w:bCs/>
                <w:sz w:val="16"/>
                <w:szCs w:val="16"/>
              </w:rPr>
              <w:t xml:space="preserve"> Anual coletada (</w:t>
            </w:r>
            <w:proofErr w:type="spellStart"/>
            <w:r w:rsidRPr="00847569">
              <w:rPr>
                <w:rFonts w:ascii="Arial" w:hAnsi="Arial" w:cs="Arial"/>
                <w:b/>
                <w:bCs/>
                <w:sz w:val="16"/>
                <w:szCs w:val="16"/>
              </w:rPr>
              <w:t>Unid</w:t>
            </w:r>
            <w:proofErr w:type="spellEnd"/>
            <w:r w:rsidRPr="00847569">
              <w:rPr>
                <w:rFonts w:ascii="Arial" w:hAnsi="Arial" w:cs="Arial"/>
                <w:b/>
                <w:bCs/>
                <w:sz w:val="16"/>
                <w:szCs w:val="16"/>
              </w:rPr>
              <w:t>)</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Quinzenal</w:t>
            </w:r>
          </w:p>
        </w:tc>
        <w:tc>
          <w:tcPr>
            <w:tcW w:w="162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3</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20</w:t>
            </w:r>
          </w:p>
        </w:tc>
        <w:tc>
          <w:tcPr>
            <w:tcW w:w="2207"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60</w:t>
            </w:r>
          </w:p>
        </w:tc>
        <w:tc>
          <w:tcPr>
            <w:tcW w:w="2164"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720</w:t>
            </w:r>
          </w:p>
        </w:tc>
      </w:tr>
      <w:tr w:rsidR="00847569" w:rsidRPr="00847569" w:rsidTr="00847569">
        <w:trPr>
          <w:trHeight w:val="27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vAlign w:val="center"/>
            <w:hideMark/>
          </w:tcPr>
          <w:p w:rsidR="00847569" w:rsidRPr="00847569" w:rsidRDefault="00847569" w:rsidP="00847569">
            <w:pPr>
              <w:jc w:val="center"/>
              <w:rPr>
                <w:rFonts w:ascii="Arial" w:hAnsi="Arial" w:cs="Arial"/>
                <w:b/>
                <w:bCs/>
                <w:sz w:val="18"/>
                <w:szCs w:val="18"/>
              </w:rPr>
            </w:pPr>
          </w:p>
        </w:tc>
        <w:tc>
          <w:tcPr>
            <w:tcW w:w="1620" w:type="dxa"/>
            <w:tcBorders>
              <w:top w:val="nil"/>
              <w:left w:val="nil"/>
              <w:bottom w:val="nil"/>
              <w:right w:val="nil"/>
            </w:tcBorders>
            <w:shd w:val="clear" w:color="auto" w:fill="auto"/>
            <w:noWrap/>
            <w:vAlign w:val="center"/>
            <w:hideMark/>
          </w:tcPr>
          <w:p w:rsidR="00847569" w:rsidRPr="00847569" w:rsidRDefault="00847569" w:rsidP="00847569">
            <w:pPr>
              <w:jc w:val="center"/>
              <w:rPr>
                <w:rFonts w:ascii="Arial" w:hAnsi="Arial" w:cs="Arial"/>
                <w:b/>
                <w:bCs/>
                <w:sz w:val="18"/>
                <w:szCs w:val="18"/>
              </w:rPr>
            </w:pPr>
          </w:p>
        </w:tc>
        <w:tc>
          <w:tcPr>
            <w:tcW w:w="1600" w:type="dxa"/>
            <w:tcBorders>
              <w:top w:val="nil"/>
              <w:left w:val="nil"/>
              <w:bottom w:val="nil"/>
              <w:right w:val="nil"/>
            </w:tcBorders>
            <w:shd w:val="clear" w:color="auto" w:fill="auto"/>
            <w:noWrap/>
            <w:vAlign w:val="center"/>
            <w:hideMark/>
          </w:tcPr>
          <w:p w:rsidR="00847569" w:rsidRPr="00847569" w:rsidRDefault="00847569" w:rsidP="00847569">
            <w:pPr>
              <w:jc w:val="center"/>
              <w:rPr>
                <w:rFonts w:ascii="Arial" w:hAnsi="Arial" w:cs="Arial"/>
                <w:b/>
                <w:bCs/>
                <w:sz w:val="18"/>
                <w:szCs w:val="18"/>
              </w:rPr>
            </w:pPr>
          </w:p>
        </w:tc>
        <w:tc>
          <w:tcPr>
            <w:tcW w:w="2207" w:type="dxa"/>
            <w:tcBorders>
              <w:top w:val="nil"/>
              <w:left w:val="nil"/>
              <w:bottom w:val="nil"/>
              <w:right w:val="nil"/>
            </w:tcBorders>
            <w:shd w:val="clear" w:color="auto" w:fill="auto"/>
            <w:noWrap/>
            <w:vAlign w:val="center"/>
            <w:hideMark/>
          </w:tcPr>
          <w:p w:rsidR="00847569" w:rsidRPr="00847569" w:rsidRDefault="00847569" w:rsidP="00847569">
            <w:pPr>
              <w:jc w:val="center"/>
              <w:rPr>
                <w:rFonts w:ascii="Arial" w:hAnsi="Arial" w:cs="Arial"/>
                <w:b/>
                <w:bCs/>
                <w:sz w:val="18"/>
                <w:szCs w:val="18"/>
              </w:rPr>
            </w:pPr>
          </w:p>
        </w:tc>
        <w:tc>
          <w:tcPr>
            <w:tcW w:w="2164" w:type="dxa"/>
            <w:tcBorders>
              <w:top w:val="nil"/>
              <w:left w:val="nil"/>
              <w:bottom w:val="nil"/>
              <w:right w:val="nil"/>
            </w:tcBorders>
            <w:shd w:val="clear" w:color="auto" w:fill="auto"/>
            <w:noWrap/>
            <w:vAlign w:val="center"/>
            <w:hideMark/>
          </w:tcPr>
          <w:p w:rsidR="00847569" w:rsidRPr="00847569" w:rsidRDefault="00847569" w:rsidP="00847569">
            <w:pPr>
              <w:jc w:val="center"/>
              <w:rPr>
                <w:rFonts w:ascii="Arial" w:hAnsi="Arial" w:cs="Arial"/>
                <w:b/>
                <w:bCs/>
                <w:sz w:val="18"/>
                <w:szCs w:val="18"/>
              </w:rPr>
            </w:pPr>
          </w:p>
        </w:tc>
      </w:tr>
      <w:tr w:rsidR="00847569" w:rsidRPr="00847569" w:rsidTr="00847569">
        <w:trPr>
          <w:trHeight w:val="27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38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 xml:space="preserve">Frequência </w:t>
            </w:r>
          </w:p>
        </w:tc>
        <w:tc>
          <w:tcPr>
            <w:tcW w:w="5971" w:type="dxa"/>
            <w:gridSpan w:val="3"/>
            <w:tcBorders>
              <w:top w:val="single" w:sz="4" w:space="0" w:color="auto"/>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Estimativas</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Periodicidade</w:t>
            </w:r>
          </w:p>
        </w:tc>
        <w:tc>
          <w:tcPr>
            <w:tcW w:w="162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Coleta Mensais</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r w:rsidRPr="00847569">
              <w:rPr>
                <w:rFonts w:ascii="Arial" w:hAnsi="Arial" w:cs="Arial"/>
                <w:b/>
                <w:bCs/>
                <w:sz w:val="16"/>
                <w:szCs w:val="16"/>
              </w:rPr>
              <w:t>Quantidade (kg)</w:t>
            </w:r>
          </w:p>
        </w:tc>
        <w:tc>
          <w:tcPr>
            <w:tcW w:w="2207"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r w:rsidRPr="00847569">
              <w:rPr>
                <w:rFonts w:ascii="Arial" w:hAnsi="Arial" w:cs="Arial"/>
                <w:b/>
                <w:bCs/>
                <w:sz w:val="16"/>
                <w:szCs w:val="16"/>
              </w:rPr>
              <w:t>Mensal coletada (Kg)</w:t>
            </w:r>
          </w:p>
        </w:tc>
        <w:tc>
          <w:tcPr>
            <w:tcW w:w="2164"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r w:rsidRPr="00847569">
              <w:rPr>
                <w:rFonts w:ascii="Arial" w:hAnsi="Arial" w:cs="Arial"/>
                <w:b/>
                <w:bCs/>
                <w:sz w:val="16"/>
                <w:szCs w:val="16"/>
              </w:rPr>
              <w:t>Anual coletada (Kg)</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Quinzenal</w:t>
            </w:r>
          </w:p>
        </w:tc>
        <w:tc>
          <w:tcPr>
            <w:tcW w:w="162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3</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800</w:t>
            </w:r>
          </w:p>
        </w:tc>
        <w:tc>
          <w:tcPr>
            <w:tcW w:w="2207"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2.400</w:t>
            </w:r>
          </w:p>
        </w:tc>
        <w:tc>
          <w:tcPr>
            <w:tcW w:w="2164"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28.800</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1620" w:type="dxa"/>
            <w:tcBorders>
              <w:top w:val="nil"/>
              <w:left w:val="nil"/>
              <w:bottom w:val="nil"/>
              <w:right w:val="nil"/>
            </w:tcBorders>
            <w:shd w:val="clear" w:color="auto" w:fill="auto"/>
            <w:vAlign w:val="center"/>
            <w:hideMark/>
          </w:tcPr>
          <w:p w:rsidR="00847569" w:rsidRPr="00847569" w:rsidRDefault="00847569" w:rsidP="00847569">
            <w:pPr>
              <w:jc w:val="center"/>
              <w:rPr>
                <w:rFonts w:ascii="Arial" w:hAnsi="Arial" w:cs="Arial"/>
                <w:sz w:val="18"/>
                <w:szCs w:val="18"/>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7569" w:rsidRPr="00847569" w:rsidRDefault="00847569" w:rsidP="00847569">
            <w:pPr>
              <w:jc w:val="center"/>
              <w:rPr>
                <w:rFonts w:ascii="Arial" w:hAnsi="Arial" w:cs="Arial"/>
                <w:b/>
                <w:bCs/>
                <w:sz w:val="20"/>
                <w:szCs w:val="20"/>
              </w:rPr>
            </w:pPr>
            <w:r w:rsidRPr="00847569">
              <w:rPr>
                <w:rFonts w:ascii="Arial" w:hAnsi="Arial" w:cs="Arial"/>
                <w:b/>
                <w:bCs/>
                <w:sz w:val="20"/>
                <w:szCs w:val="20"/>
              </w:rPr>
              <w:t>CUSTOS DE BOMBONA</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Item</w:t>
            </w:r>
          </w:p>
        </w:tc>
        <w:tc>
          <w:tcPr>
            <w:tcW w:w="1620" w:type="dxa"/>
            <w:tcBorders>
              <w:top w:val="nil"/>
              <w:left w:val="nil"/>
              <w:bottom w:val="single" w:sz="4" w:space="0" w:color="auto"/>
              <w:right w:val="nil"/>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Unitário</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Mensal</w:t>
            </w:r>
          </w:p>
        </w:tc>
        <w:tc>
          <w:tcPr>
            <w:tcW w:w="4371" w:type="dxa"/>
            <w:gridSpan w:val="2"/>
            <w:tcBorders>
              <w:top w:val="single" w:sz="4" w:space="0" w:color="auto"/>
              <w:left w:val="nil"/>
              <w:bottom w:val="single" w:sz="4" w:space="0" w:color="auto"/>
              <w:right w:val="single" w:sz="4" w:space="0" w:color="000000"/>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Anual</w:t>
            </w:r>
          </w:p>
        </w:tc>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47569" w:rsidRPr="00847569" w:rsidRDefault="00847569" w:rsidP="00847569">
            <w:pPr>
              <w:rPr>
                <w:rFonts w:ascii="Arial" w:hAnsi="Arial" w:cs="Arial"/>
                <w:sz w:val="18"/>
                <w:szCs w:val="18"/>
              </w:rPr>
            </w:pPr>
            <w:proofErr w:type="spellStart"/>
            <w:r w:rsidRPr="00847569">
              <w:rPr>
                <w:rFonts w:ascii="Arial" w:hAnsi="Arial" w:cs="Arial"/>
                <w:sz w:val="18"/>
                <w:szCs w:val="18"/>
              </w:rPr>
              <w:t>Bombona</w:t>
            </w:r>
            <w:proofErr w:type="spellEnd"/>
            <w:r w:rsidRPr="00847569">
              <w:rPr>
                <w:rFonts w:ascii="Arial" w:hAnsi="Arial" w:cs="Arial"/>
                <w:sz w:val="18"/>
                <w:szCs w:val="18"/>
              </w:rPr>
              <w:t xml:space="preserve"> Nova</w:t>
            </w:r>
          </w:p>
        </w:tc>
        <w:tc>
          <w:tcPr>
            <w:tcW w:w="1620" w:type="dxa"/>
            <w:tcBorders>
              <w:top w:val="nil"/>
              <w:left w:val="nil"/>
              <w:bottom w:val="single" w:sz="4" w:space="0" w:color="auto"/>
              <w:right w:val="nil"/>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437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22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1620" w:type="dxa"/>
            <w:tcBorders>
              <w:top w:val="nil"/>
              <w:left w:val="nil"/>
              <w:bottom w:val="nil"/>
              <w:right w:val="nil"/>
            </w:tcBorders>
            <w:shd w:val="clear" w:color="auto" w:fill="auto"/>
            <w:vAlign w:val="center"/>
            <w:hideMark/>
          </w:tcPr>
          <w:p w:rsidR="00847569" w:rsidRPr="00847569" w:rsidRDefault="00847569" w:rsidP="00847569">
            <w:pPr>
              <w:rPr>
                <w:rFonts w:ascii="Arial" w:hAnsi="Arial" w:cs="Arial"/>
                <w:sz w:val="18"/>
                <w:szCs w:val="18"/>
              </w:rPr>
            </w:pPr>
          </w:p>
        </w:tc>
        <w:tc>
          <w:tcPr>
            <w:tcW w:w="1600" w:type="dxa"/>
            <w:tcBorders>
              <w:top w:val="nil"/>
              <w:left w:val="nil"/>
              <w:bottom w:val="nil"/>
              <w:right w:val="nil"/>
            </w:tcBorders>
            <w:shd w:val="clear" w:color="auto" w:fill="auto"/>
            <w:vAlign w:val="center"/>
            <w:hideMark/>
          </w:tcPr>
          <w:p w:rsidR="00847569" w:rsidRPr="00847569" w:rsidRDefault="00847569" w:rsidP="00847569">
            <w:pPr>
              <w:rPr>
                <w:rFonts w:ascii="Arial" w:hAnsi="Arial" w:cs="Arial"/>
                <w:sz w:val="18"/>
                <w:szCs w:val="18"/>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33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COMPOSIÇÃO DO CUSTO (KG)</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Item</w:t>
            </w:r>
          </w:p>
        </w:tc>
        <w:tc>
          <w:tcPr>
            <w:tcW w:w="162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Unitário</w:t>
            </w:r>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Mensal</w:t>
            </w:r>
          </w:p>
        </w:tc>
        <w:tc>
          <w:tcPr>
            <w:tcW w:w="4371" w:type="dxa"/>
            <w:gridSpan w:val="2"/>
            <w:tcBorders>
              <w:top w:val="single" w:sz="4" w:space="0" w:color="auto"/>
              <w:left w:val="nil"/>
              <w:bottom w:val="single" w:sz="4" w:space="0" w:color="auto"/>
              <w:right w:val="single" w:sz="4" w:space="0" w:color="000000"/>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Anual</w:t>
            </w:r>
          </w:p>
        </w:tc>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47569" w:rsidRPr="00847569" w:rsidRDefault="00847569" w:rsidP="00847569">
            <w:pPr>
              <w:rPr>
                <w:rFonts w:ascii="Arial" w:hAnsi="Arial" w:cs="Arial"/>
                <w:sz w:val="18"/>
                <w:szCs w:val="18"/>
              </w:rPr>
            </w:pPr>
            <w:r w:rsidRPr="00847569">
              <w:rPr>
                <w:rFonts w:ascii="Arial" w:hAnsi="Arial" w:cs="Arial"/>
                <w:sz w:val="18"/>
                <w:szCs w:val="18"/>
              </w:rPr>
              <w:t>Transporte</w:t>
            </w:r>
          </w:p>
        </w:tc>
        <w:tc>
          <w:tcPr>
            <w:tcW w:w="162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47569" w:rsidRPr="00847569" w:rsidRDefault="00847569" w:rsidP="00847569">
            <w:pPr>
              <w:rPr>
                <w:rFonts w:ascii="Arial" w:hAnsi="Arial" w:cs="Arial"/>
                <w:sz w:val="18"/>
                <w:szCs w:val="18"/>
              </w:rPr>
            </w:pPr>
            <w:r w:rsidRPr="00847569">
              <w:rPr>
                <w:rFonts w:ascii="Arial" w:hAnsi="Arial" w:cs="Arial"/>
                <w:sz w:val="18"/>
                <w:szCs w:val="18"/>
              </w:rPr>
              <w:t>Incineração</w:t>
            </w:r>
          </w:p>
        </w:tc>
        <w:tc>
          <w:tcPr>
            <w:tcW w:w="162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Destinação </w:t>
            </w:r>
            <w:proofErr w:type="gramStart"/>
            <w:r w:rsidRPr="00847569">
              <w:rPr>
                <w:rFonts w:ascii="Arial" w:hAnsi="Arial" w:cs="Arial"/>
                <w:sz w:val="18"/>
                <w:szCs w:val="18"/>
              </w:rPr>
              <w:t>Final Cinzas</w:t>
            </w:r>
            <w:proofErr w:type="gramEnd"/>
          </w:p>
        </w:tc>
        <w:tc>
          <w:tcPr>
            <w:tcW w:w="162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847569" w:rsidRPr="00847569" w:rsidRDefault="00847569" w:rsidP="00847569">
            <w:pPr>
              <w:jc w:val="center"/>
              <w:rPr>
                <w:rFonts w:ascii="Arial" w:hAnsi="Arial" w:cs="Arial"/>
                <w:sz w:val="18"/>
                <w:szCs w:val="18"/>
              </w:rPr>
            </w:pPr>
            <w:r w:rsidRPr="00847569">
              <w:rPr>
                <w:rFonts w:ascii="Arial" w:hAnsi="Arial" w:cs="Arial"/>
                <w:sz w:val="18"/>
                <w:szCs w:val="18"/>
              </w:rPr>
              <w:t> </w:t>
            </w:r>
          </w:p>
        </w:tc>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847569" w:rsidRPr="00847569" w:rsidRDefault="00847569" w:rsidP="00847569">
            <w:pPr>
              <w:jc w:val="center"/>
              <w:rPr>
                <w:rFonts w:ascii="Arial" w:hAnsi="Arial" w:cs="Arial"/>
                <w:sz w:val="18"/>
                <w:szCs w:val="18"/>
              </w:rPr>
            </w:pPr>
            <w:r w:rsidRPr="00847569">
              <w:rPr>
                <w:rFonts w:ascii="Arial" w:hAnsi="Arial" w:cs="Arial"/>
                <w:sz w:val="18"/>
                <w:szCs w:val="18"/>
              </w:rPr>
              <w:t> </w:t>
            </w:r>
          </w:p>
        </w:tc>
      </w:tr>
      <w:tr w:rsidR="00847569" w:rsidRPr="00847569" w:rsidTr="00847569">
        <w:trPr>
          <w:trHeight w:val="42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Valor por Kg </w:t>
            </w:r>
          </w:p>
        </w:tc>
        <w:tc>
          <w:tcPr>
            <w:tcW w:w="7591" w:type="dxa"/>
            <w:gridSpan w:val="4"/>
            <w:tcBorders>
              <w:top w:val="single" w:sz="4" w:space="0" w:color="auto"/>
              <w:left w:val="nil"/>
              <w:bottom w:val="single" w:sz="4" w:space="0" w:color="auto"/>
              <w:right w:val="single" w:sz="4" w:space="0" w:color="000000"/>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1620" w:type="dxa"/>
            <w:tcBorders>
              <w:top w:val="nil"/>
              <w:left w:val="nil"/>
              <w:bottom w:val="nil"/>
              <w:right w:val="nil"/>
            </w:tcBorders>
            <w:shd w:val="clear" w:color="auto" w:fill="auto"/>
            <w:vAlign w:val="center"/>
            <w:hideMark/>
          </w:tcPr>
          <w:p w:rsidR="00847569" w:rsidRPr="00847569" w:rsidRDefault="00847569" w:rsidP="00847569">
            <w:pPr>
              <w:jc w:val="center"/>
              <w:rPr>
                <w:rFonts w:ascii="Arial" w:hAnsi="Arial" w:cs="Arial"/>
                <w:sz w:val="18"/>
                <w:szCs w:val="18"/>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72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1620" w:type="dxa"/>
            <w:tcBorders>
              <w:top w:val="single" w:sz="4" w:space="0" w:color="auto"/>
              <w:left w:val="single" w:sz="4" w:space="0" w:color="auto"/>
              <w:bottom w:val="nil"/>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por Kg Coletado Mensal</w:t>
            </w:r>
          </w:p>
        </w:tc>
        <w:tc>
          <w:tcPr>
            <w:tcW w:w="1600" w:type="dxa"/>
            <w:tcBorders>
              <w:top w:val="single" w:sz="4" w:space="0" w:color="auto"/>
              <w:left w:val="nil"/>
              <w:bottom w:val="nil"/>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 xml:space="preserve">Valor da </w:t>
            </w:r>
            <w:proofErr w:type="spellStart"/>
            <w:r w:rsidRPr="00847569">
              <w:rPr>
                <w:rFonts w:ascii="Arial" w:hAnsi="Arial" w:cs="Arial"/>
                <w:b/>
                <w:bCs/>
                <w:sz w:val="18"/>
                <w:szCs w:val="18"/>
              </w:rPr>
              <w:t>Bombona</w:t>
            </w:r>
            <w:proofErr w:type="spellEnd"/>
            <w:r w:rsidRPr="00847569">
              <w:rPr>
                <w:rFonts w:ascii="Arial" w:hAnsi="Arial" w:cs="Arial"/>
                <w:b/>
                <w:bCs/>
                <w:sz w:val="18"/>
                <w:szCs w:val="18"/>
              </w:rPr>
              <w:t xml:space="preserve"> Mensal</w:t>
            </w:r>
          </w:p>
        </w:tc>
        <w:tc>
          <w:tcPr>
            <w:tcW w:w="2207" w:type="dxa"/>
            <w:tcBorders>
              <w:top w:val="single" w:sz="4" w:space="0" w:color="auto"/>
              <w:left w:val="nil"/>
              <w:bottom w:val="nil"/>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Mensal</w:t>
            </w:r>
          </w:p>
        </w:tc>
        <w:tc>
          <w:tcPr>
            <w:tcW w:w="2164" w:type="dxa"/>
            <w:tcBorders>
              <w:top w:val="single" w:sz="4" w:space="0" w:color="auto"/>
              <w:left w:val="nil"/>
              <w:bottom w:val="nil"/>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Anual</w:t>
            </w:r>
          </w:p>
        </w:tc>
      </w:tr>
      <w:tr w:rsidR="00847569" w:rsidRPr="00847569" w:rsidTr="00847569">
        <w:trPr>
          <w:trHeight w:val="49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 xml:space="preserve">Preço Total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2207" w:type="dxa"/>
            <w:tcBorders>
              <w:top w:val="single" w:sz="4" w:space="0" w:color="auto"/>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2164" w:type="dxa"/>
            <w:tcBorders>
              <w:top w:val="single" w:sz="4" w:space="0" w:color="auto"/>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20" w:type="dxa"/>
            <w:tcBorders>
              <w:top w:val="nil"/>
              <w:left w:val="nil"/>
              <w:bottom w:val="nil"/>
              <w:right w:val="nil"/>
            </w:tcBorders>
            <w:shd w:val="clear" w:color="auto" w:fill="auto"/>
            <w:vAlign w:val="center"/>
            <w:hideMark/>
          </w:tcPr>
          <w:p w:rsidR="00847569" w:rsidRPr="00847569" w:rsidRDefault="00847569" w:rsidP="00847569">
            <w:pPr>
              <w:jc w:val="cente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bl>
    <w:p w:rsidR="00847569" w:rsidRDefault="00847569" w:rsidP="0088140C">
      <w:pPr>
        <w:spacing w:before="240" w:after="120" w:line="360" w:lineRule="auto"/>
        <w:ind w:right="-15"/>
        <w:jc w:val="center"/>
        <w:rPr>
          <w:rFonts w:ascii="Arial" w:hAnsi="Arial" w:cs="Arial"/>
          <w:b/>
          <w:sz w:val="20"/>
          <w:szCs w:val="20"/>
        </w:rPr>
      </w:pPr>
    </w:p>
    <w:p w:rsidR="00847569" w:rsidRDefault="00847569" w:rsidP="0088140C">
      <w:pPr>
        <w:spacing w:before="240" w:after="120" w:line="360" w:lineRule="auto"/>
        <w:ind w:right="-15"/>
        <w:jc w:val="center"/>
        <w:rPr>
          <w:rFonts w:ascii="Arial" w:hAnsi="Arial" w:cs="Arial"/>
          <w:b/>
          <w:sz w:val="20"/>
          <w:szCs w:val="20"/>
        </w:rPr>
      </w:pPr>
    </w:p>
    <w:tbl>
      <w:tblPr>
        <w:tblW w:w="10031" w:type="dxa"/>
        <w:tblInd w:w="55" w:type="dxa"/>
        <w:tblCellMar>
          <w:left w:w="70" w:type="dxa"/>
          <w:right w:w="70" w:type="dxa"/>
        </w:tblCellMar>
        <w:tblLook w:val="04A0" w:firstRow="1" w:lastRow="0" w:firstColumn="1" w:lastColumn="0" w:noHBand="0" w:noVBand="1"/>
      </w:tblPr>
      <w:tblGrid>
        <w:gridCol w:w="260"/>
        <w:gridCol w:w="2180"/>
        <w:gridCol w:w="1620"/>
        <w:gridCol w:w="1600"/>
        <w:gridCol w:w="2207"/>
        <w:gridCol w:w="2164"/>
      </w:tblGrid>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r w:rsidRPr="00847569">
              <w:rPr>
                <w:rFonts w:ascii="Arial" w:hAnsi="Arial" w:cs="Arial"/>
                <w:sz w:val="20"/>
                <w:szCs w:val="20"/>
              </w:rPr>
              <w:t>Nº Processo</w:t>
            </w: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roofErr w:type="gramStart"/>
            <w:r w:rsidRPr="00847569">
              <w:rPr>
                <w:rFonts w:ascii="Arial" w:hAnsi="Arial" w:cs="Arial"/>
                <w:sz w:val="20"/>
                <w:szCs w:val="20"/>
              </w:rPr>
              <w:t>Objeto :</w:t>
            </w:r>
            <w:proofErr w:type="gramEnd"/>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15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nil"/>
              <w:left w:val="nil"/>
              <w:bottom w:val="nil"/>
              <w:right w:val="nil"/>
            </w:tcBorders>
            <w:shd w:val="clear" w:color="auto" w:fill="auto"/>
            <w:noWrap/>
            <w:vAlign w:val="bottom"/>
            <w:hideMark/>
          </w:tcPr>
          <w:p w:rsidR="00847569" w:rsidRPr="00847569" w:rsidRDefault="00847569" w:rsidP="00847569">
            <w:pPr>
              <w:jc w:val="center"/>
              <w:rPr>
                <w:rFonts w:ascii="Arial" w:hAnsi="Arial" w:cs="Arial"/>
                <w:b/>
                <w:bCs/>
                <w:sz w:val="20"/>
                <w:szCs w:val="20"/>
              </w:rPr>
            </w:pPr>
            <w:r w:rsidRPr="00847569">
              <w:rPr>
                <w:rFonts w:ascii="Arial" w:hAnsi="Arial" w:cs="Arial"/>
                <w:b/>
                <w:bCs/>
                <w:sz w:val="20"/>
                <w:szCs w:val="20"/>
              </w:rPr>
              <w:t>INFECTANTE_MANGUINHOS_CARCAÇA (Grupo A3)</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b/>
                <w:bCs/>
                <w:sz w:val="20"/>
                <w:szCs w:val="20"/>
              </w:rPr>
            </w:pP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b/>
                <w:bCs/>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b/>
                <w:bCs/>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b/>
                <w:bCs/>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nil"/>
              <w:left w:val="nil"/>
              <w:bottom w:val="nil"/>
              <w:right w:val="nil"/>
            </w:tcBorders>
            <w:shd w:val="clear" w:color="000000" w:fill="FFFF00"/>
            <w:noWrap/>
            <w:vAlign w:val="bottom"/>
            <w:hideMark/>
          </w:tcPr>
          <w:p w:rsidR="00847569" w:rsidRPr="00847569" w:rsidRDefault="00847569" w:rsidP="00847569">
            <w:pPr>
              <w:jc w:val="center"/>
              <w:rPr>
                <w:rFonts w:ascii="Arial" w:hAnsi="Arial" w:cs="Arial"/>
                <w:b/>
                <w:bCs/>
                <w:sz w:val="20"/>
                <w:szCs w:val="20"/>
              </w:rPr>
            </w:pPr>
            <w:r w:rsidRPr="00847569">
              <w:rPr>
                <w:rFonts w:ascii="Arial" w:hAnsi="Arial" w:cs="Arial"/>
                <w:b/>
                <w:bCs/>
                <w:sz w:val="20"/>
                <w:szCs w:val="20"/>
              </w:rPr>
              <w:t>POSTO DE COLETA: IFF</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2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38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 xml:space="preserve">Frequência </w:t>
            </w:r>
          </w:p>
        </w:tc>
        <w:tc>
          <w:tcPr>
            <w:tcW w:w="5971" w:type="dxa"/>
            <w:gridSpan w:val="3"/>
            <w:tcBorders>
              <w:top w:val="single" w:sz="4" w:space="0" w:color="auto"/>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Estimativas</w:t>
            </w:r>
          </w:p>
        </w:tc>
      </w:tr>
      <w:tr w:rsidR="00847569" w:rsidRPr="00847569" w:rsidTr="00847569">
        <w:trPr>
          <w:trHeight w:val="45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Periodicidade</w:t>
            </w:r>
          </w:p>
        </w:tc>
        <w:tc>
          <w:tcPr>
            <w:tcW w:w="162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Coleta Mensais</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proofErr w:type="spellStart"/>
            <w:r w:rsidRPr="00847569">
              <w:rPr>
                <w:rFonts w:ascii="Arial" w:hAnsi="Arial" w:cs="Arial"/>
                <w:b/>
                <w:bCs/>
                <w:sz w:val="16"/>
                <w:szCs w:val="16"/>
              </w:rPr>
              <w:t>Bombonas</w:t>
            </w:r>
            <w:proofErr w:type="spellEnd"/>
            <w:r w:rsidRPr="00847569">
              <w:rPr>
                <w:rFonts w:ascii="Arial" w:hAnsi="Arial" w:cs="Arial"/>
                <w:b/>
                <w:bCs/>
                <w:sz w:val="16"/>
                <w:szCs w:val="16"/>
              </w:rPr>
              <w:t xml:space="preserve"> por coleta</w:t>
            </w:r>
          </w:p>
        </w:tc>
        <w:tc>
          <w:tcPr>
            <w:tcW w:w="2207"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proofErr w:type="spellStart"/>
            <w:r w:rsidRPr="00847569">
              <w:rPr>
                <w:rFonts w:ascii="Arial" w:hAnsi="Arial" w:cs="Arial"/>
                <w:b/>
                <w:bCs/>
                <w:sz w:val="16"/>
                <w:szCs w:val="16"/>
              </w:rPr>
              <w:t>Bombona</w:t>
            </w:r>
            <w:proofErr w:type="spellEnd"/>
            <w:r w:rsidRPr="00847569">
              <w:rPr>
                <w:rFonts w:ascii="Arial" w:hAnsi="Arial" w:cs="Arial"/>
                <w:b/>
                <w:bCs/>
                <w:sz w:val="16"/>
                <w:szCs w:val="16"/>
              </w:rPr>
              <w:t xml:space="preserve"> Mensal coletada (</w:t>
            </w:r>
            <w:proofErr w:type="spellStart"/>
            <w:r w:rsidRPr="00847569">
              <w:rPr>
                <w:rFonts w:ascii="Arial" w:hAnsi="Arial" w:cs="Arial"/>
                <w:b/>
                <w:bCs/>
                <w:sz w:val="16"/>
                <w:szCs w:val="16"/>
              </w:rPr>
              <w:t>Unid</w:t>
            </w:r>
            <w:proofErr w:type="spellEnd"/>
            <w:r w:rsidRPr="00847569">
              <w:rPr>
                <w:rFonts w:ascii="Arial" w:hAnsi="Arial" w:cs="Arial"/>
                <w:b/>
                <w:bCs/>
                <w:sz w:val="16"/>
                <w:szCs w:val="16"/>
              </w:rPr>
              <w:t>)</w:t>
            </w:r>
          </w:p>
        </w:tc>
        <w:tc>
          <w:tcPr>
            <w:tcW w:w="2164"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proofErr w:type="spellStart"/>
            <w:r w:rsidRPr="00847569">
              <w:rPr>
                <w:rFonts w:ascii="Arial" w:hAnsi="Arial" w:cs="Arial"/>
                <w:b/>
                <w:bCs/>
                <w:sz w:val="16"/>
                <w:szCs w:val="16"/>
              </w:rPr>
              <w:t>Bombona</w:t>
            </w:r>
            <w:proofErr w:type="spellEnd"/>
            <w:r w:rsidRPr="00847569">
              <w:rPr>
                <w:rFonts w:ascii="Arial" w:hAnsi="Arial" w:cs="Arial"/>
                <w:b/>
                <w:bCs/>
                <w:sz w:val="16"/>
                <w:szCs w:val="16"/>
              </w:rPr>
              <w:t xml:space="preserve"> Anual coletada (</w:t>
            </w:r>
            <w:proofErr w:type="spellStart"/>
            <w:r w:rsidRPr="00847569">
              <w:rPr>
                <w:rFonts w:ascii="Arial" w:hAnsi="Arial" w:cs="Arial"/>
                <w:b/>
                <w:bCs/>
                <w:sz w:val="16"/>
                <w:szCs w:val="16"/>
              </w:rPr>
              <w:t>Unid</w:t>
            </w:r>
            <w:proofErr w:type="spellEnd"/>
            <w:r w:rsidRPr="00847569">
              <w:rPr>
                <w:rFonts w:ascii="Arial" w:hAnsi="Arial" w:cs="Arial"/>
                <w:b/>
                <w:bCs/>
                <w:sz w:val="16"/>
                <w:szCs w:val="16"/>
              </w:rPr>
              <w:t>)</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Quinzenal</w:t>
            </w:r>
          </w:p>
        </w:tc>
        <w:tc>
          <w:tcPr>
            <w:tcW w:w="162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3</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2</w:t>
            </w:r>
            <w:proofErr w:type="gramEnd"/>
          </w:p>
        </w:tc>
        <w:tc>
          <w:tcPr>
            <w:tcW w:w="2207"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6</w:t>
            </w:r>
            <w:proofErr w:type="gramEnd"/>
          </w:p>
        </w:tc>
        <w:tc>
          <w:tcPr>
            <w:tcW w:w="2164"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72</w:t>
            </w:r>
          </w:p>
        </w:tc>
      </w:tr>
      <w:tr w:rsidR="00847569" w:rsidRPr="00847569" w:rsidTr="00847569">
        <w:trPr>
          <w:trHeight w:val="27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vAlign w:val="center"/>
            <w:hideMark/>
          </w:tcPr>
          <w:p w:rsidR="00847569" w:rsidRPr="00847569" w:rsidRDefault="00847569" w:rsidP="00847569">
            <w:pPr>
              <w:jc w:val="center"/>
              <w:rPr>
                <w:rFonts w:ascii="Arial" w:hAnsi="Arial" w:cs="Arial"/>
                <w:b/>
                <w:bCs/>
                <w:sz w:val="18"/>
                <w:szCs w:val="18"/>
              </w:rPr>
            </w:pPr>
          </w:p>
        </w:tc>
        <w:tc>
          <w:tcPr>
            <w:tcW w:w="1620" w:type="dxa"/>
            <w:tcBorders>
              <w:top w:val="nil"/>
              <w:left w:val="nil"/>
              <w:bottom w:val="nil"/>
              <w:right w:val="nil"/>
            </w:tcBorders>
            <w:shd w:val="clear" w:color="auto" w:fill="auto"/>
            <w:noWrap/>
            <w:vAlign w:val="center"/>
            <w:hideMark/>
          </w:tcPr>
          <w:p w:rsidR="00847569" w:rsidRPr="00847569" w:rsidRDefault="00847569" w:rsidP="00847569">
            <w:pPr>
              <w:jc w:val="center"/>
              <w:rPr>
                <w:rFonts w:ascii="Arial" w:hAnsi="Arial" w:cs="Arial"/>
                <w:b/>
                <w:bCs/>
                <w:sz w:val="18"/>
                <w:szCs w:val="18"/>
              </w:rPr>
            </w:pPr>
          </w:p>
        </w:tc>
        <w:tc>
          <w:tcPr>
            <w:tcW w:w="1600" w:type="dxa"/>
            <w:tcBorders>
              <w:top w:val="nil"/>
              <w:left w:val="nil"/>
              <w:bottom w:val="nil"/>
              <w:right w:val="nil"/>
            </w:tcBorders>
            <w:shd w:val="clear" w:color="auto" w:fill="auto"/>
            <w:noWrap/>
            <w:vAlign w:val="center"/>
            <w:hideMark/>
          </w:tcPr>
          <w:p w:rsidR="00847569" w:rsidRPr="00847569" w:rsidRDefault="00847569" w:rsidP="00847569">
            <w:pPr>
              <w:jc w:val="center"/>
              <w:rPr>
                <w:rFonts w:ascii="Arial" w:hAnsi="Arial" w:cs="Arial"/>
                <w:b/>
                <w:bCs/>
                <w:sz w:val="18"/>
                <w:szCs w:val="18"/>
              </w:rPr>
            </w:pPr>
          </w:p>
        </w:tc>
        <w:tc>
          <w:tcPr>
            <w:tcW w:w="2207" w:type="dxa"/>
            <w:tcBorders>
              <w:top w:val="nil"/>
              <w:left w:val="nil"/>
              <w:bottom w:val="nil"/>
              <w:right w:val="nil"/>
            </w:tcBorders>
            <w:shd w:val="clear" w:color="auto" w:fill="auto"/>
            <w:noWrap/>
            <w:vAlign w:val="center"/>
            <w:hideMark/>
          </w:tcPr>
          <w:p w:rsidR="00847569" w:rsidRPr="00847569" w:rsidRDefault="00847569" w:rsidP="00847569">
            <w:pPr>
              <w:jc w:val="center"/>
              <w:rPr>
                <w:rFonts w:ascii="Arial" w:hAnsi="Arial" w:cs="Arial"/>
                <w:b/>
                <w:bCs/>
                <w:sz w:val="18"/>
                <w:szCs w:val="18"/>
              </w:rPr>
            </w:pPr>
          </w:p>
        </w:tc>
        <w:tc>
          <w:tcPr>
            <w:tcW w:w="2164" w:type="dxa"/>
            <w:tcBorders>
              <w:top w:val="nil"/>
              <w:left w:val="nil"/>
              <w:bottom w:val="nil"/>
              <w:right w:val="nil"/>
            </w:tcBorders>
            <w:shd w:val="clear" w:color="auto" w:fill="auto"/>
            <w:noWrap/>
            <w:vAlign w:val="center"/>
            <w:hideMark/>
          </w:tcPr>
          <w:p w:rsidR="00847569" w:rsidRPr="00847569" w:rsidRDefault="00847569" w:rsidP="00847569">
            <w:pPr>
              <w:jc w:val="center"/>
              <w:rPr>
                <w:rFonts w:ascii="Arial" w:hAnsi="Arial" w:cs="Arial"/>
                <w:b/>
                <w:bCs/>
                <w:sz w:val="18"/>
                <w:szCs w:val="18"/>
              </w:rPr>
            </w:pPr>
          </w:p>
        </w:tc>
      </w:tr>
      <w:tr w:rsidR="00847569" w:rsidRPr="00847569" w:rsidTr="00847569">
        <w:trPr>
          <w:trHeight w:val="27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38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 xml:space="preserve">Frequência </w:t>
            </w:r>
          </w:p>
        </w:tc>
        <w:tc>
          <w:tcPr>
            <w:tcW w:w="5971" w:type="dxa"/>
            <w:gridSpan w:val="3"/>
            <w:tcBorders>
              <w:top w:val="single" w:sz="4" w:space="0" w:color="auto"/>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Estimativas</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Periodicidade</w:t>
            </w:r>
          </w:p>
        </w:tc>
        <w:tc>
          <w:tcPr>
            <w:tcW w:w="162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Coleta Mensais</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r w:rsidRPr="00847569">
              <w:rPr>
                <w:rFonts w:ascii="Arial" w:hAnsi="Arial" w:cs="Arial"/>
                <w:b/>
                <w:bCs/>
                <w:sz w:val="16"/>
                <w:szCs w:val="16"/>
              </w:rPr>
              <w:t>Quantidade (kg)</w:t>
            </w:r>
          </w:p>
        </w:tc>
        <w:tc>
          <w:tcPr>
            <w:tcW w:w="2207"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r w:rsidRPr="00847569">
              <w:rPr>
                <w:rFonts w:ascii="Arial" w:hAnsi="Arial" w:cs="Arial"/>
                <w:b/>
                <w:bCs/>
                <w:sz w:val="16"/>
                <w:szCs w:val="16"/>
              </w:rPr>
              <w:t>Mensal coletada (Kg)</w:t>
            </w:r>
          </w:p>
        </w:tc>
        <w:tc>
          <w:tcPr>
            <w:tcW w:w="2164"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6"/>
                <w:szCs w:val="16"/>
              </w:rPr>
            </w:pPr>
            <w:r w:rsidRPr="00847569">
              <w:rPr>
                <w:rFonts w:ascii="Arial" w:hAnsi="Arial" w:cs="Arial"/>
                <w:b/>
                <w:bCs/>
                <w:sz w:val="16"/>
                <w:szCs w:val="16"/>
              </w:rPr>
              <w:t>Anual coletada (Kg)</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Quinzenal</w:t>
            </w:r>
          </w:p>
        </w:tc>
        <w:tc>
          <w:tcPr>
            <w:tcW w:w="162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proofErr w:type="gramStart"/>
            <w:r w:rsidRPr="00847569">
              <w:rPr>
                <w:rFonts w:ascii="Arial" w:hAnsi="Arial" w:cs="Arial"/>
                <w:b/>
                <w:bCs/>
                <w:sz w:val="18"/>
                <w:szCs w:val="18"/>
              </w:rPr>
              <w:t>3</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60</w:t>
            </w:r>
          </w:p>
        </w:tc>
        <w:tc>
          <w:tcPr>
            <w:tcW w:w="2207"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180</w:t>
            </w:r>
          </w:p>
        </w:tc>
        <w:tc>
          <w:tcPr>
            <w:tcW w:w="2164" w:type="dxa"/>
            <w:tcBorders>
              <w:top w:val="nil"/>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2.160</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1620" w:type="dxa"/>
            <w:tcBorders>
              <w:top w:val="nil"/>
              <w:left w:val="nil"/>
              <w:bottom w:val="nil"/>
              <w:right w:val="nil"/>
            </w:tcBorders>
            <w:shd w:val="clear" w:color="auto" w:fill="auto"/>
            <w:vAlign w:val="center"/>
            <w:hideMark/>
          </w:tcPr>
          <w:p w:rsidR="00847569" w:rsidRPr="00847569" w:rsidRDefault="00847569" w:rsidP="00847569">
            <w:pPr>
              <w:jc w:val="center"/>
              <w:rPr>
                <w:rFonts w:ascii="Arial" w:hAnsi="Arial" w:cs="Arial"/>
                <w:sz w:val="18"/>
                <w:szCs w:val="18"/>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47569" w:rsidRPr="00847569" w:rsidRDefault="00847569" w:rsidP="00847569">
            <w:pPr>
              <w:jc w:val="center"/>
              <w:rPr>
                <w:rFonts w:ascii="Arial" w:hAnsi="Arial" w:cs="Arial"/>
                <w:b/>
                <w:bCs/>
                <w:sz w:val="20"/>
                <w:szCs w:val="20"/>
              </w:rPr>
            </w:pPr>
            <w:r w:rsidRPr="00847569">
              <w:rPr>
                <w:rFonts w:ascii="Arial" w:hAnsi="Arial" w:cs="Arial"/>
                <w:b/>
                <w:bCs/>
                <w:sz w:val="20"/>
                <w:szCs w:val="20"/>
              </w:rPr>
              <w:t>CUSTOS DE BOMBONA</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Item</w:t>
            </w:r>
          </w:p>
        </w:tc>
        <w:tc>
          <w:tcPr>
            <w:tcW w:w="1620" w:type="dxa"/>
            <w:tcBorders>
              <w:top w:val="nil"/>
              <w:left w:val="nil"/>
              <w:bottom w:val="single" w:sz="4" w:space="0" w:color="auto"/>
              <w:right w:val="nil"/>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Unitário</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Mensal</w:t>
            </w:r>
          </w:p>
        </w:tc>
        <w:tc>
          <w:tcPr>
            <w:tcW w:w="4371" w:type="dxa"/>
            <w:gridSpan w:val="2"/>
            <w:tcBorders>
              <w:top w:val="single" w:sz="4" w:space="0" w:color="auto"/>
              <w:left w:val="nil"/>
              <w:bottom w:val="single" w:sz="4" w:space="0" w:color="auto"/>
              <w:right w:val="single" w:sz="4" w:space="0" w:color="000000"/>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Anual</w:t>
            </w:r>
          </w:p>
        </w:tc>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47569" w:rsidRPr="00847569" w:rsidRDefault="00847569" w:rsidP="00847569">
            <w:pPr>
              <w:rPr>
                <w:rFonts w:ascii="Arial" w:hAnsi="Arial" w:cs="Arial"/>
                <w:sz w:val="18"/>
                <w:szCs w:val="18"/>
              </w:rPr>
            </w:pPr>
            <w:proofErr w:type="spellStart"/>
            <w:r w:rsidRPr="00847569">
              <w:rPr>
                <w:rFonts w:ascii="Arial" w:hAnsi="Arial" w:cs="Arial"/>
                <w:sz w:val="18"/>
                <w:szCs w:val="18"/>
              </w:rPr>
              <w:t>Bombona</w:t>
            </w:r>
            <w:proofErr w:type="spellEnd"/>
            <w:r w:rsidRPr="00847569">
              <w:rPr>
                <w:rFonts w:ascii="Arial" w:hAnsi="Arial" w:cs="Arial"/>
                <w:sz w:val="18"/>
                <w:szCs w:val="18"/>
              </w:rPr>
              <w:t xml:space="preserve"> Nova</w:t>
            </w:r>
          </w:p>
        </w:tc>
        <w:tc>
          <w:tcPr>
            <w:tcW w:w="1620" w:type="dxa"/>
            <w:tcBorders>
              <w:top w:val="nil"/>
              <w:left w:val="nil"/>
              <w:bottom w:val="single" w:sz="4" w:space="0" w:color="auto"/>
              <w:right w:val="nil"/>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w:t>
            </w:r>
          </w:p>
        </w:tc>
        <w:tc>
          <w:tcPr>
            <w:tcW w:w="1600" w:type="dxa"/>
            <w:tcBorders>
              <w:top w:val="nil"/>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437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22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1620" w:type="dxa"/>
            <w:tcBorders>
              <w:top w:val="nil"/>
              <w:left w:val="nil"/>
              <w:bottom w:val="nil"/>
              <w:right w:val="nil"/>
            </w:tcBorders>
            <w:shd w:val="clear" w:color="auto" w:fill="auto"/>
            <w:vAlign w:val="center"/>
            <w:hideMark/>
          </w:tcPr>
          <w:p w:rsidR="00847569" w:rsidRPr="00847569" w:rsidRDefault="00847569" w:rsidP="00847569">
            <w:pPr>
              <w:rPr>
                <w:rFonts w:ascii="Arial" w:hAnsi="Arial" w:cs="Arial"/>
                <w:sz w:val="18"/>
                <w:szCs w:val="18"/>
              </w:rPr>
            </w:pPr>
          </w:p>
        </w:tc>
        <w:tc>
          <w:tcPr>
            <w:tcW w:w="1600" w:type="dxa"/>
            <w:tcBorders>
              <w:top w:val="nil"/>
              <w:left w:val="nil"/>
              <w:bottom w:val="nil"/>
              <w:right w:val="nil"/>
            </w:tcBorders>
            <w:shd w:val="clear" w:color="auto" w:fill="auto"/>
            <w:vAlign w:val="center"/>
            <w:hideMark/>
          </w:tcPr>
          <w:p w:rsidR="00847569" w:rsidRPr="00847569" w:rsidRDefault="00847569" w:rsidP="00847569">
            <w:pPr>
              <w:rPr>
                <w:rFonts w:ascii="Arial" w:hAnsi="Arial" w:cs="Arial"/>
                <w:sz w:val="18"/>
                <w:szCs w:val="18"/>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33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COMPOSIÇÃO DO CUSTO (KG)</w:t>
            </w:r>
          </w:p>
        </w:tc>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Item</w:t>
            </w:r>
          </w:p>
        </w:tc>
        <w:tc>
          <w:tcPr>
            <w:tcW w:w="162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Unitário</w:t>
            </w:r>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Mensal</w:t>
            </w:r>
          </w:p>
        </w:tc>
        <w:tc>
          <w:tcPr>
            <w:tcW w:w="4371" w:type="dxa"/>
            <w:gridSpan w:val="2"/>
            <w:tcBorders>
              <w:top w:val="single" w:sz="4" w:space="0" w:color="auto"/>
              <w:left w:val="nil"/>
              <w:bottom w:val="single" w:sz="4" w:space="0" w:color="auto"/>
              <w:right w:val="single" w:sz="4" w:space="0" w:color="000000"/>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Anual</w:t>
            </w:r>
          </w:p>
        </w:tc>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47569" w:rsidRPr="00847569" w:rsidRDefault="00847569" w:rsidP="00847569">
            <w:pPr>
              <w:rPr>
                <w:rFonts w:ascii="Arial" w:hAnsi="Arial" w:cs="Arial"/>
                <w:sz w:val="18"/>
                <w:szCs w:val="18"/>
              </w:rPr>
            </w:pPr>
            <w:r w:rsidRPr="00847569">
              <w:rPr>
                <w:rFonts w:ascii="Arial" w:hAnsi="Arial" w:cs="Arial"/>
                <w:sz w:val="18"/>
                <w:szCs w:val="18"/>
              </w:rPr>
              <w:t>Transporte</w:t>
            </w:r>
          </w:p>
        </w:tc>
        <w:tc>
          <w:tcPr>
            <w:tcW w:w="162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47569" w:rsidRPr="00847569" w:rsidRDefault="00847569" w:rsidP="00847569">
            <w:pPr>
              <w:rPr>
                <w:rFonts w:ascii="Arial" w:hAnsi="Arial" w:cs="Arial"/>
                <w:sz w:val="18"/>
                <w:szCs w:val="18"/>
              </w:rPr>
            </w:pPr>
            <w:r w:rsidRPr="00847569">
              <w:rPr>
                <w:rFonts w:ascii="Arial" w:hAnsi="Arial" w:cs="Arial"/>
                <w:sz w:val="18"/>
                <w:szCs w:val="18"/>
              </w:rPr>
              <w:t>Incineração</w:t>
            </w:r>
          </w:p>
        </w:tc>
        <w:tc>
          <w:tcPr>
            <w:tcW w:w="162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Destinação </w:t>
            </w:r>
            <w:proofErr w:type="gramStart"/>
            <w:r w:rsidRPr="00847569">
              <w:rPr>
                <w:rFonts w:ascii="Arial" w:hAnsi="Arial" w:cs="Arial"/>
                <w:sz w:val="18"/>
                <w:szCs w:val="18"/>
              </w:rPr>
              <w:t>Final Cinzas</w:t>
            </w:r>
            <w:proofErr w:type="gramEnd"/>
          </w:p>
        </w:tc>
        <w:tc>
          <w:tcPr>
            <w:tcW w:w="162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437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847569" w:rsidRPr="00847569" w:rsidRDefault="00847569" w:rsidP="00847569">
            <w:pPr>
              <w:jc w:val="center"/>
              <w:rPr>
                <w:rFonts w:ascii="Arial" w:hAnsi="Arial" w:cs="Arial"/>
                <w:sz w:val="18"/>
                <w:szCs w:val="18"/>
              </w:rPr>
            </w:pPr>
            <w:r w:rsidRPr="00847569">
              <w:rPr>
                <w:rFonts w:ascii="Arial" w:hAnsi="Arial" w:cs="Arial"/>
                <w:sz w:val="18"/>
                <w:szCs w:val="18"/>
              </w:rPr>
              <w:t> </w:t>
            </w:r>
          </w:p>
        </w:tc>
      </w:tr>
      <w:tr w:rsidR="00847569" w:rsidRPr="00847569" w:rsidTr="00847569">
        <w:trPr>
          <w:trHeight w:val="31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9771" w:type="dxa"/>
            <w:gridSpan w:val="5"/>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847569" w:rsidRPr="00847569" w:rsidRDefault="00847569" w:rsidP="00847569">
            <w:pPr>
              <w:jc w:val="center"/>
              <w:rPr>
                <w:rFonts w:ascii="Arial" w:hAnsi="Arial" w:cs="Arial"/>
                <w:sz w:val="18"/>
                <w:szCs w:val="18"/>
              </w:rPr>
            </w:pPr>
            <w:r w:rsidRPr="00847569">
              <w:rPr>
                <w:rFonts w:ascii="Arial" w:hAnsi="Arial" w:cs="Arial"/>
                <w:sz w:val="18"/>
                <w:szCs w:val="18"/>
              </w:rPr>
              <w:t> </w:t>
            </w:r>
          </w:p>
        </w:tc>
      </w:tr>
      <w:tr w:rsidR="00847569" w:rsidRPr="00847569" w:rsidTr="00847569">
        <w:trPr>
          <w:trHeight w:val="42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single" w:sz="4" w:space="0" w:color="auto"/>
              <w:bottom w:val="single" w:sz="4" w:space="0" w:color="auto"/>
              <w:right w:val="single" w:sz="4" w:space="0" w:color="auto"/>
            </w:tcBorders>
            <w:shd w:val="clear" w:color="auto" w:fill="auto"/>
            <w:noWrap/>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Valor por Kg </w:t>
            </w:r>
          </w:p>
        </w:tc>
        <w:tc>
          <w:tcPr>
            <w:tcW w:w="7591" w:type="dxa"/>
            <w:gridSpan w:val="4"/>
            <w:tcBorders>
              <w:top w:val="single" w:sz="4" w:space="0" w:color="auto"/>
              <w:left w:val="nil"/>
              <w:bottom w:val="single" w:sz="4" w:space="0" w:color="auto"/>
              <w:right w:val="single" w:sz="4" w:space="0" w:color="000000"/>
            </w:tcBorders>
            <w:shd w:val="clear" w:color="auto" w:fill="auto"/>
            <w:vAlign w:val="center"/>
            <w:hideMark/>
          </w:tcPr>
          <w:p w:rsidR="00847569" w:rsidRPr="00847569" w:rsidRDefault="00847569" w:rsidP="00847569">
            <w:pP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r w:rsidR="00847569" w:rsidRPr="00847569" w:rsidTr="00847569">
        <w:trPr>
          <w:trHeight w:val="25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1620" w:type="dxa"/>
            <w:tcBorders>
              <w:top w:val="nil"/>
              <w:left w:val="nil"/>
              <w:bottom w:val="nil"/>
              <w:right w:val="nil"/>
            </w:tcBorders>
            <w:shd w:val="clear" w:color="auto" w:fill="auto"/>
            <w:vAlign w:val="center"/>
            <w:hideMark/>
          </w:tcPr>
          <w:p w:rsidR="00847569" w:rsidRPr="00847569" w:rsidRDefault="00847569" w:rsidP="00847569">
            <w:pPr>
              <w:jc w:val="center"/>
              <w:rPr>
                <w:rFonts w:ascii="Arial" w:hAnsi="Arial" w:cs="Arial"/>
                <w:sz w:val="18"/>
                <w:szCs w:val="18"/>
              </w:rPr>
            </w:pPr>
          </w:p>
        </w:tc>
        <w:tc>
          <w:tcPr>
            <w:tcW w:w="160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207"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2164"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r>
      <w:tr w:rsidR="00847569" w:rsidRPr="00847569" w:rsidTr="00847569">
        <w:trPr>
          <w:trHeight w:val="720"/>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18"/>
                <w:szCs w:val="18"/>
              </w:rPr>
            </w:pPr>
          </w:p>
        </w:tc>
        <w:tc>
          <w:tcPr>
            <w:tcW w:w="1620" w:type="dxa"/>
            <w:tcBorders>
              <w:top w:val="single" w:sz="4" w:space="0" w:color="auto"/>
              <w:left w:val="single" w:sz="4" w:space="0" w:color="auto"/>
              <w:bottom w:val="nil"/>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por Kg Coletado Mensal</w:t>
            </w:r>
          </w:p>
        </w:tc>
        <w:tc>
          <w:tcPr>
            <w:tcW w:w="1600" w:type="dxa"/>
            <w:tcBorders>
              <w:top w:val="single" w:sz="4" w:space="0" w:color="auto"/>
              <w:left w:val="nil"/>
              <w:bottom w:val="nil"/>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 xml:space="preserve">Valor da </w:t>
            </w:r>
            <w:proofErr w:type="spellStart"/>
            <w:r w:rsidRPr="00847569">
              <w:rPr>
                <w:rFonts w:ascii="Arial" w:hAnsi="Arial" w:cs="Arial"/>
                <w:b/>
                <w:bCs/>
                <w:sz w:val="18"/>
                <w:szCs w:val="18"/>
              </w:rPr>
              <w:t>Bombona</w:t>
            </w:r>
            <w:proofErr w:type="spellEnd"/>
            <w:r w:rsidRPr="00847569">
              <w:rPr>
                <w:rFonts w:ascii="Arial" w:hAnsi="Arial" w:cs="Arial"/>
                <w:b/>
                <w:bCs/>
                <w:sz w:val="18"/>
                <w:szCs w:val="18"/>
              </w:rPr>
              <w:t xml:space="preserve"> Mensal</w:t>
            </w:r>
          </w:p>
        </w:tc>
        <w:tc>
          <w:tcPr>
            <w:tcW w:w="2207" w:type="dxa"/>
            <w:tcBorders>
              <w:top w:val="single" w:sz="4" w:space="0" w:color="auto"/>
              <w:left w:val="nil"/>
              <w:bottom w:val="nil"/>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Mensal</w:t>
            </w:r>
          </w:p>
        </w:tc>
        <w:tc>
          <w:tcPr>
            <w:tcW w:w="2164" w:type="dxa"/>
            <w:tcBorders>
              <w:top w:val="single" w:sz="4" w:space="0" w:color="auto"/>
              <w:left w:val="nil"/>
              <w:bottom w:val="nil"/>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Valor Total Anual</w:t>
            </w:r>
          </w:p>
        </w:tc>
      </w:tr>
      <w:tr w:rsidR="00847569" w:rsidRPr="00847569" w:rsidTr="00847569">
        <w:trPr>
          <w:trHeight w:val="495"/>
        </w:trPr>
        <w:tc>
          <w:tcPr>
            <w:tcW w:w="260" w:type="dxa"/>
            <w:tcBorders>
              <w:top w:val="nil"/>
              <w:left w:val="nil"/>
              <w:bottom w:val="nil"/>
              <w:right w:val="nil"/>
            </w:tcBorders>
            <w:shd w:val="clear" w:color="auto" w:fill="auto"/>
            <w:noWrap/>
            <w:vAlign w:val="bottom"/>
            <w:hideMark/>
          </w:tcPr>
          <w:p w:rsidR="00847569" w:rsidRPr="00847569" w:rsidRDefault="00847569" w:rsidP="00847569">
            <w:pPr>
              <w:rPr>
                <w:rFonts w:ascii="Arial" w:hAnsi="Arial" w:cs="Arial"/>
                <w:sz w:val="20"/>
                <w:szCs w:val="20"/>
              </w:rPr>
            </w:pP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b/>
                <w:bCs/>
                <w:sz w:val="18"/>
                <w:szCs w:val="18"/>
              </w:rPr>
            </w:pPr>
            <w:r w:rsidRPr="00847569">
              <w:rPr>
                <w:rFonts w:ascii="Arial" w:hAnsi="Arial" w:cs="Arial"/>
                <w:b/>
                <w:bCs/>
                <w:sz w:val="18"/>
                <w:szCs w:val="18"/>
              </w:rPr>
              <w:t xml:space="preserve">Preço Total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sz w:val="18"/>
                <w:szCs w:val="18"/>
              </w:rPr>
            </w:pPr>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2207" w:type="dxa"/>
            <w:tcBorders>
              <w:top w:val="single" w:sz="4" w:space="0" w:color="auto"/>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tc>
          <w:tcPr>
            <w:tcW w:w="2164" w:type="dxa"/>
            <w:tcBorders>
              <w:top w:val="single" w:sz="4" w:space="0" w:color="auto"/>
              <w:left w:val="nil"/>
              <w:bottom w:val="single" w:sz="4" w:space="0" w:color="auto"/>
              <w:right w:val="single" w:sz="4" w:space="0" w:color="auto"/>
            </w:tcBorders>
            <w:shd w:val="clear" w:color="auto" w:fill="auto"/>
            <w:noWrap/>
            <w:vAlign w:val="center"/>
            <w:hideMark/>
          </w:tcPr>
          <w:p w:rsidR="00847569" w:rsidRPr="00847569" w:rsidRDefault="00847569" w:rsidP="00847569">
            <w:pPr>
              <w:jc w:val="center"/>
              <w:rPr>
                <w:rFonts w:ascii="Arial" w:hAnsi="Arial" w:cs="Arial"/>
                <w:sz w:val="18"/>
                <w:szCs w:val="18"/>
              </w:rPr>
            </w:pPr>
            <w:proofErr w:type="gramEnd"/>
            <w:r w:rsidRPr="00847569">
              <w:rPr>
                <w:rFonts w:ascii="Arial" w:hAnsi="Arial" w:cs="Arial"/>
                <w:sz w:val="18"/>
                <w:szCs w:val="18"/>
              </w:rPr>
              <w:t xml:space="preserve"> R$                                 -</w:t>
            </w:r>
            <w:proofErr w:type="gramStart"/>
            <w:r w:rsidRPr="00847569">
              <w:rPr>
                <w:rFonts w:ascii="Arial" w:hAnsi="Arial" w:cs="Arial"/>
                <w:sz w:val="18"/>
                <w:szCs w:val="18"/>
              </w:rPr>
              <w:t xml:space="preserve">   </w:t>
            </w:r>
          </w:p>
        </w:tc>
        <w:proofErr w:type="gramEnd"/>
      </w:tr>
    </w:tbl>
    <w:p w:rsidR="00847569" w:rsidRDefault="00847569" w:rsidP="0088140C">
      <w:pPr>
        <w:spacing w:before="240" w:after="120" w:line="360" w:lineRule="auto"/>
        <w:ind w:right="-15"/>
        <w:jc w:val="center"/>
        <w:rPr>
          <w:rFonts w:ascii="Arial" w:hAnsi="Arial" w:cs="Arial"/>
          <w:b/>
          <w:sz w:val="20"/>
          <w:szCs w:val="20"/>
        </w:rPr>
      </w:pPr>
    </w:p>
    <w:p w:rsidR="009E686D" w:rsidRPr="008C2972" w:rsidRDefault="009E686D" w:rsidP="003B4315">
      <w:pPr>
        <w:spacing w:before="120" w:after="120" w:line="276" w:lineRule="auto"/>
        <w:jc w:val="center"/>
        <w:rPr>
          <w:rFonts w:ascii="Arial" w:hAnsi="Arial" w:cs="Arial"/>
          <w:b/>
          <w:sz w:val="20"/>
          <w:szCs w:val="20"/>
        </w:rPr>
      </w:pPr>
      <w:r w:rsidRPr="008C2972">
        <w:rPr>
          <w:rFonts w:ascii="Arial" w:hAnsi="Arial" w:cs="Arial"/>
          <w:b/>
          <w:sz w:val="20"/>
          <w:szCs w:val="20"/>
        </w:rPr>
        <w:lastRenderedPageBreak/>
        <w:t xml:space="preserve">ANEXO III – </w:t>
      </w:r>
      <w:r w:rsidR="003F6231" w:rsidRPr="008C2972">
        <w:rPr>
          <w:rFonts w:ascii="Arial" w:hAnsi="Arial" w:cs="Arial"/>
          <w:b/>
          <w:sz w:val="20"/>
          <w:szCs w:val="20"/>
        </w:rPr>
        <w:t xml:space="preserve">TERMO DE </w:t>
      </w:r>
      <w:r w:rsidRPr="008C2972">
        <w:rPr>
          <w:rFonts w:ascii="Arial" w:hAnsi="Arial" w:cs="Arial"/>
          <w:b/>
          <w:sz w:val="20"/>
          <w:szCs w:val="20"/>
        </w:rPr>
        <w:t>CONTRATO</w:t>
      </w:r>
    </w:p>
    <w:p w:rsidR="009E686D" w:rsidRPr="008C2972" w:rsidRDefault="009E686D" w:rsidP="003B4315">
      <w:pPr>
        <w:spacing w:before="120" w:after="120" w:line="276" w:lineRule="auto"/>
        <w:jc w:val="center"/>
        <w:rPr>
          <w:rFonts w:ascii="Arial" w:hAnsi="Arial" w:cs="Arial"/>
          <w:b/>
          <w:sz w:val="20"/>
          <w:szCs w:val="20"/>
        </w:rPr>
      </w:pPr>
    </w:p>
    <w:p w:rsidR="003F6231" w:rsidRPr="008C2972" w:rsidRDefault="003F6231" w:rsidP="003F6231">
      <w:pPr>
        <w:spacing w:after="120" w:line="360" w:lineRule="auto"/>
        <w:ind w:left="3969"/>
        <w:jc w:val="both"/>
        <w:rPr>
          <w:rFonts w:ascii="Arial" w:hAnsi="Arial" w:cs="Arial"/>
          <w:b/>
          <w:color w:val="FF0000"/>
          <w:sz w:val="20"/>
          <w:szCs w:val="20"/>
        </w:rPr>
      </w:pPr>
      <w:r w:rsidRPr="008C2972">
        <w:rPr>
          <w:rFonts w:ascii="Arial" w:hAnsi="Arial" w:cs="Arial"/>
          <w:b/>
          <w:sz w:val="20"/>
          <w:szCs w:val="20"/>
        </w:rPr>
        <w:t xml:space="preserve">TERMO DE CONTRATO DE PRESTAÇÃO DE SERVIÇOS </w:t>
      </w:r>
      <w:proofErr w:type="gramStart"/>
      <w:r w:rsidRPr="008C2972">
        <w:rPr>
          <w:rFonts w:ascii="Arial" w:hAnsi="Arial" w:cs="Arial"/>
          <w:b/>
          <w:sz w:val="20"/>
          <w:szCs w:val="20"/>
        </w:rPr>
        <w:t xml:space="preserve">Nº </w:t>
      </w:r>
      <w:r w:rsidRPr="008C2972">
        <w:rPr>
          <w:rFonts w:ascii="Arial" w:hAnsi="Arial" w:cs="Arial"/>
          <w:b/>
          <w:color w:val="FF0000"/>
          <w:sz w:val="20"/>
          <w:szCs w:val="20"/>
        </w:rPr>
        <w:t>...</w:t>
      </w:r>
      <w:proofErr w:type="gramEnd"/>
      <w:r w:rsidRPr="008C2972">
        <w:rPr>
          <w:rFonts w:ascii="Arial" w:hAnsi="Arial" w:cs="Arial"/>
          <w:b/>
          <w:color w:val="FF0000"/>
          <w:sz w:val="20"/>
          <w:szCs w:val="20"/>
        </w:rPr>
        <w:t>...../</w:t>
      </w:r>
      <w:r w:rsidRPr="008C2972">
        <w:rPr>
          <w:rFonts w:ascii="Arial" w:hAnsi="Arial" w:cs="Arial"/>
          <w:b/>
          <w:sz w:val="20"/>
          <w:szCs w:val="20"/>
        </w:rPr>
        <w:t>201</w:t>
      </w:r>
      <w:r w:rsidR="000F57F5">
        <w:rPr>
          <w:rFonts w:ascii="Arial" w:hAnsi="Arial" w:cs="Arial"/>
          <w:b/>
          <w:sz w:val="20"/>
          <w:szCs w:val="20"/>
        </w:rPr>
        <w:t>9</w:t>
      </w:r>
      <w:r w:rsidRPr="008C2972">
        <w:rPr>
          <w:rFonts w:ascii="Arial" w:hAnsi="Arial" w:cs="Arial"/>
          <w:b/>
          <w:sz w:val="20"/>
          <w:szCs w:val="20"/>
        </w:rPr>
        <w:t xml:space="preserve">, QUE FAZEM ENTRE SI A UNIÃO, POR INTERMÉDIO DA FUNDAÇÃO OSWALDO CRUZ – FIOCRUZ E A EMPRESA </w:t>
      </w:r>
      <w:r w:rsidRPr="008C2972">
        <w:rPr>
          <w:rFonts w:ascii="Arial" w:hAnsi="Arial" w:cs="Arial"/>
          <w:b/>
          <w:color w:val="FF0000"/>
          <w:sz w:val="20"/>
          <w:szCs w:val="20"/>
        </w:rPr>
        <w:t xml:space="preserve">...................................................  </w:t>
      </w:r>
    </w:p>
    <w:p w:rsidR="003F6231" w:rsidRPr="008C2972" w:rsidRDefault="003F6231" w:rsidP="003F6231">
      <w:pPr>
        <w:spacing w:after="120" w:line="360" w:lineRule="auto"/>
        <w:ind w:right="-15"/>
        <w:jc w:val="both"/>
        <w:rPr>
          <w:rFonts w:ascii="Arial" w:hAnsi="Arial" w:cs="Arial"/>
          <w:b/>
          <w:color w:val="FF0000"/>
          <w:sz w:val="20"/>
          <w:szCs w:val="20"/>
        </w:rPr>
      </w:pPr>
    </w:p>
    <w:p w:rsidR="003F6231" w:rsidRPr="008C2972" w:rsidRDefault="003F6231" w:rsidP="003F6231">
      <w:pPr>
        <w:spacing w:line="276" w:lineRule="auto"/>
        <w:jc w:val="both"/>
        <w:rPr>
          <w:rFonts w:ascii="Arial" w:hAnsi="Arial" w:cs="Arial"/>
          <w:sz w:val="20"/>
          <w:szCs w:val="20"/>
        </w:rPr>
      </w:pPr>
      <w:r w:rsidRPr="008C2972">
        <w:rPr>
          <w:rFonts w:ascii="Arial" w:hAnsi="Arial" w:cs="Arial"/>
          <w:sz w:val="20"/>
          <w:szCs w:val="20"/>
        </w:rPr>
        <w:t xml:space="preserve">A União, por intermédio da Fundação Oswaldo </w:t>
      </w:r>
      <w:proofErr w:type="gramStart"/>
      <w:r w:rsidRPr="008C2972">
        <w:rPr>
          <w:rFonts w:ascii="Arial" w:hAnsi="Arial" w:cs="Arial"/>
          <w:sz w:val="20"/>
          <w:szCs w:val="20"/>
        </w:rPr>
        <w:t>Cruz -FIOCRUZ</w:t>
      </w:r>
      <w:proofErr w:type="gramEnd"/>
      <w:r w:rsidRPr="008C2972">
        <w:rPr>
          <w:rFonts w:ascii="Arial" w:hAnsi="Arial" w:cs="Arial"/>
          <w:sz w:val="20"/>
          <w:szCs w:val="20"/>
        </w:rPr>
        <w:t xml:space="preserve">, com sede na Av. Brasil, nº 4.365, Prédio Sede da COGIC, </w:t>
      </w:r>
      <w:proofErr w:type="spellStart"/>
      <w:r w:rsidRPr="008C2972">
        <w:rPr>
          <w:rFonts w:ascii="Arial" w:hAnsi="Arial" w:cs="Arial"/>
          <w:sz w:val="20"/>
          <w:szCs w:val="20"/>
        </w:rPr>
        <w:t>Sl</w:t>
      </w:r>
      <w:proofErr w:type="spellEnd"/>
      <w:r w:rsidRPr="008C2972">
        <w:rPr>
          <w:rFonts w:ascii="Arial" w:hAnsi="Arial" w:cs="Arial"/>
          <w:sz w:val="20"/>
          <w:szCs w:val="20"/>
        </w:rPr>
        <w:t xml:space="preserve">. 11, Manguinhos, Rio de Janeiro/RJ, Brasil, CEP: </w:t>
      </w:r>
      <w:proofErr w:type="gramStart"/>
      <w:r w:rsidRPr="008C2972">
        <w:rPr>
          <w:rFonts w:ascii="Arial" w:hAnsi="Arial" w:cs="Arial"/>
          <w:sz w:val="20"/>
          <w:szCs w:val="20"/>
        </w:rPr>
        <w:t xml:space="preserve">21.040-900, </w:t>
      </w:r>
      <w:proofErr w:type="spellStart"/>
      <w:r w:rsidRPr="008C2972">
        <w:rPr>
          <w:rFonts w:ascii="Arial" w:hAnsi="Arial" w:cs="Arial"/>
          <w:sz w:val="20"/>
          <w:szCs w:val="20"/>
        </w:rPr>
        <w:t>Tel</w:t>
      </w:r>
      <w:proofErr w:type="spellEnd"/>
      <w:proofErr w:type="gramEnd"/>
      <w:r w:rsidRPr="008C2972">
        <w:rPr>
          <w:rFonts w:ascii="Arial" w:hAnsi="Arial" w:cs="Arial"/>
          <w:sz w:val="20"/>
          <w:szCs w:val="20"/>
        </w:rPr>
        <w:t>: +55 21 2209-2022 CNPJ sob o nº 33.781.055/0003-05, neste ato representado pelo</w:t>
      </w:r>
      <w:r w:rsidRPr="008C2972">
        <w:rPr>
          <w:rFonts w:ascii="Arial" w:hAnsi="Arial" w:cs="Arial"/>
          <w:color w:val="FF0000"/>
          <w:sz w:val="20"/>
          <w:szCs w:val="20"/>
        </w:rPr>
        <w:t xml:space="preserve"> </w:t>
      </w:r>
      <w:r w:rsidRPr="008C2972">
        <w:rPr>
          <w:rFonts w:ascii="Arial" w:hAnsi="Arial" w:cs="Arial"/>
          <w:sz w:val="20"/>
          <w:szCs w:val="20"/>
        </w:rPr>
        <w:t xml:space="preserve">Coordenador Geral de Infraestrutura dos Campi, </w:t>
      </w:r>
      <w:r w:rsidRPr="008C2972">
        <w:rPr>
          <w:rFonts w:ascii="Arial" w:hAnsi="Arial" w:cs="Arial"/>
          <w:iCs/>
          <w:sz w:val="20"/>
          <w:szCs w:val="20"/>
        </w:rPr>
        <w:t>Sr. Roberto Pierre Chagnon</w:t>
      </w:r>
      <w:r w:rsidRPr="008C2972">
        <w:rPr>
          <w:rFonts w:ascii="Arial" w:hAnsi="Arial" w:cs="Arial"/>
          <w:sz w:val="20"/>
          <w:szCs w:val="20"/>
        </w:rPr>
        <w:t>, nomeado pela  Portaria nº 175, de 24 de janeiro de 2018, publicada no</w:t>
      </w:r>
      <w:r w:rsidRPr="008C2972">
        <w:rPr>
          <w:rFonts w:ascii="Arial" w:hAnsi="Arial" w:cs="Arial"/>
          <w:i/>
          <w:sz w:val="20"/>
          <w:szCs w:val="20"/>
        </w:rPr>
        <w:t xml:space="preserve"> </w:t>
      </w:r>
      <w:r w:rsidRPr="008C2972">
        <w:rPr>
          <w:rFonts w:ascii="Arial" w:hAnsi="Arial" w:cs="Arial"/>
          <w:i/>
          <w:iCs/>
          <w:sz w:val="20"/>
          <w:szCs w:val="20"/>
        </w:rPr>
        <w:t>DOU</w:t>
      </w:r>
      <w:r w:rsidRPr="008C2972">
        <w:rPr>
          <w:rFonts w:ascii="Arial" w:hAnsi="Arial" w:cs="Arial"/>
          <w:i/>
          <w:sz w:val="20"/>
          <w:szCs w:val="20"/>
        </w:rPr>
        <w:t xml:space="preserve"> </w:t>
      </w:r>
      <w:r w:rsidRPr="008C2972">
        <w:rPr>
          <w:rFonts w:ascii="Arial" w:hAnsi="Arial" w:cs="Arial"/>
          <w:sz w:val="20"/>
          <w:szCs w:val="20"/>
        </w:rPr>
        <w:t xml:space="preserve">de 26 de janeiro de 2018, inscrito(a) no CPF nº </w:t>
      </w:r>
      <w:r w:rsidRPr="008C2972">
        <w:rPr>
          <w:rFonts w:ascii="Arial" w:hAnsi="Arial" w:cs="Arial"/>
          <w:color w:val="FF0000"/>
          <w:sz w:val="20"/>
          <w:szCs w:val="20"/>
        </w:rPr>
        <w:t>....................</w:t>
      </w:r>
      <w:r w:rsidRPr="008C2972">
        <w:rPr>
          <w:rFonts w:ascii="Arial" w:hAnsi="Arial" w:cs="Arial"/>
          <w:sz w:val="20"/>
          <w:szCs w:val="20"/>
        </w:rPr>
        <w:t xml:space="preserve">, portador(a) da Carteira de Identidade nº 06.525.254-6, doravante denominada CONTRATANTE, e o(a) </w:t>
      </w:r>
      <w:r w:rsidRPr="008C2972">
        <w:rPr>
          <w:rFonts w:ascii="Arial" w:hAnsi="Arial" w:cs="Arial"/>
          <w:color w:val="FF0000"/>
          <w:sz w:val="20"/>
          <w:szCs w:val="20"/>
        </w:rPr>
        <w:t>..............................</w:t>
      </w:r>
      <w:r w:rsidRPr="008C2972">
        <w:rPr>
          <w:rFonts w:ascii="Arial" w:hAnsi="Arial" w:cs="Arial"/>
          <w:sz w:val="20"/>
          <w:szCs w:val="20"/>
        </w:rPr>
        <w:t xml:space="preserve"> </w:t>
      </w:r>
      <w:proofErr w:type="gramStart"/>
      <w:r w:rsidRPr="008C2972">
        <w:rPr>
          <w:rFonts w:ascii="Arial" w:hAnsi="Arial" w:cs="Arial"/>
          <w:sz w:val="20"/>
          <w:szCs w:val="20"/>
        </w:rPr>
        <w:t>inscrito</w:t>
      </w:r>
      <w:proofErr w:type="gramEnd"/>
      <w:r w:rsidRPr="008C2972">
        <w:rPr>
          <w:rFonts w:ascii="Arial" w:hAnsi="Arial" w:cs="Arial"/>
          <w:sz w:val="20"/>
          <w:szCs w:val="20"/>
        </w:rPr>
        <w:t xml:space="preserve">(a) no CNPJ/MF sob o nº </w:t>
      </w:r>
      <w:r w:rsidRPr="008C2972">
        <w:rPr>
          <w:rFonts w:ascii="Arial" w:hAnsi="Arial" w:cs="Arial"/>
          <w:color w:val="FF0000"/>
          <w:sz w:val="20"/>
          <w:szCs w:val="20"/>
        </w:rPr>
        <w:t>............................</w:t>
      </w:r>
      <w:r w:rsidRPr="008C2972">
        <w:rPr>
          <w:rFonts w:ascii="Arial" w:hAnsi="Arial" w:cs="Arial"/>
          <w:sz w:val="20"/>
          <w:szCs w:val="20"/>
        </w:rPr>
        <w:t xml:space="preserve">, sediado(a) na </w:t>
      </w:r>
      <w:r w:rsidRPr="008C2972">
        <w:rPr>
          <w:rFonts w:ascii="Arial" w:hAnsi="Arial" w:cs="Arial"/>
          <w:color w:val="FF0000"/>
          <w:sz w:val="20"/>
          <w:szCs w:val="20"/>
        </w:rPr>
        <w:t>...................................</w:t>
      </w:r>
      <w:r w:rsidRPr="008C2972">
        <w:rPr>
          <w:rFonts w:ascii="Arial" w:hAnsi="Arial" w:cs="Arial"/>
          <w:sz w:val="20"/>
          <w:szCs w:val="20"/>
        </w:rPr>
        <w:t xml:space="preserve">, em </w:t>
      </w:r>
      <w:r w:rsidRPr="008C2972">
        <w:rPr>
          <w:rFonts w:ascii="Arial" w:hAnsi="Arial" w:cs="Arial"/>
          <w:color w:val="FF0000"/>
          <w:sz w:val="20"/>
          <w:szCs w:val="20"/>
        </w:rPr>
        <w:t>.............................</w:t>
      </w:r>
      <w:r w:rsidRPr="008C2972">
        <w:rPr>
          <w:rFonts w:ascii="Arial" w:hAnsi="Arial" w:cs="Arial"/>
          <w:sz w:val="20"/>
          <w:szCs w:val="20"/>
        </w:rPr>
        <w:t xml:space="preserve"> </w:t>
      </w:r>
      <w:proofErr w:type="gramStart"/>
      <w:r w:rsidRPr="008C2972">
        <w:rPr>
          <w:rFonts w:ascii="Arial" w:hAnsi="Arial" w:cs="Arial"/>
          <w:sz w:val="20"/>
          <w:szCs w:val="20"/>
        </w:rPr>
        <w:t>doravante</w:t>
      </w:r>
      <w:proofErr w:type="gramEnd"/>
      <w:r w:rsidRPr="008C2972">
        <w:rPr>
          <w:rFonts w:ascii="Arial" w:hAnsi="Arial" w:cs="Arial"/>
          <w:sz w:val="20"/>
          <w:szCs w:val="20"/>
        </w:rPr>
        <w:t xml:space="preserve"> designada CONTRATADA, neste ato representada pelo(a) Sr.(a) </w:t>
      </w:r>
      <w:r w:rsidRPr="008C2972">
        <w:rPr>
          <w:rFonts w:ascii="Arial" w:hAnsi="Arial" w:cs="Arial"/>
          <w:color w:val="FF0000"/>
          <w:sz w:val="20"/>
          <w:szCs w:val="20"/>
        </w:rPr>
        <w:t>.....................</w:t>
      </w:r>
      <w:r w:rsidRPr="008C2972">
        <w:rPr>
          <w:rFonts w:ascii="Arial" w:hAnsi="Arial" w:cs="Arial"/>
          <w:sz w:val="20"/>
          <w:szCs w:val="20"/>
        </w:rPr>
        <w:t xml:space="preserve">, portador(a) da Carteira de Identidade nº </w:t>
      </w:r>
      <w:r w:rsidRPr="008C2972">
        <w:rPr>
          <w:rFonts w:ascii="Arial" w:hAnsi="Arial" w:cs="Arial"/>
          <w:color w:val="FF0000"/>
          <w:sz w:val="20"/>
          <w:szCs w:val="20"/>
        </w:rPr>
        <w:t>.................</w:t>
      </w:r>
      <w:r w:rsidRPr="008C2972">
        <w:rPr>
          <w:rFonts w:ascii="Arial" w:hAnsi="Arial" w:cs="Arial"/>
          <w:sz w:val="20"/>
          <w:szCs w:val="20"/>
        </w:rPr>
        <w:t xml:space="preserve">, expedida pela (o) </w:t>
      </w:r>
      <w:r w:rsidRPr="008C2972">
        <w:rPr>
          <w:rFonts w:ascii="Arial" w:hAnsi="Arial" w:cs="Arial"/>
          <w:color w:val="FF0000"/>
          <w:sz w:val="20"/>
          <w:szCs w:val="20"/>
        </w:rPr>
        <w:t>..................</w:t>
      </w:r>
      <w:r w:rsidRPr="008C2972">
        <w:rPr>
          <w:rFonts w:ascii="Arial" w:hAnsi="Arial" w:cs="Arial"/>
          <w:sz w:val="20"/>
          <w:szCs w:val="20"/>
        </w:rPr>
        <w:t xml:space="preserve">, e CPF nº </w:t>
      </w:r>
      <w:r w:rsidRPr="008C2972">
        <w:rPr>
          <w:rFonts w:ascii="Arial" w:hAnsi="Arial" w:cs="Arial"/>
          <w:color w:val="FF0000"/>
          <w:sz w:val="20"/>
          <w:szCs w:val="20"/>
        </w:rPr>
        <w:t>.........................</w:t>
      </w:r>
      <w:r w:rsidRPr="008C2972">
        <w:rPr>
          <w:rFonts w:ascii="Arial" w:hAnsi="Arial" w:cs="Arial"/>
          <w:sz w:val="20"/>
          <w:szCs w:val="20"/>
        </w:rPr>
        <w:t>, tendo em vista o que consta no Processo nº 25389.100</w:t>
      </w:r>
      <w:r w:rsidR="000F57F5">
        <w:rPr>
          <w:rFonts w:ascii="Arial" w:hAnsi="Arial" w:cs="Arial"/>
          <w:sz w:val="20"/>
          <w:szCs w:val="20"/>
        </w:rPr>
        <w:t>0</w:t>
      </w:r>
      <w:r w:rsidRPr="008C2972">
        <w:rPr>
          <w:rFonts w:ascii="Arial" w:hAnsi="Arial" w:cs="Arial"/>
          <w:sz w:val="20"/>
          <w:szCs w:val="20"/>
        </w:rPr>
        <w:t>06/201</w:t>
      </w:r>
      <w:r w:rsidR="000F57F5">
        <w:rPr>
          <w:rFonts w:ascii="Arial" w:hAnsi="Arial" w:cs="Arial"/>
          <w:sz w:val="20"/>
          <w:szCs w:val="20"/>
        </w:rPr>
        <w:t>9</w:t>
      </w:r>
      <w:r w:rsidRPr="008C2972">
        <w:rPr>
          <w:rFonts w:ascii="Arial" w:hAnsi="Arial" w:cs="Arial"/>
          <w:sz w:val="20"/>
          <w:szCs w:val="20"/>
        </w:rPr>
        <w:t>-</w:t>
      </w:r>
      <w:r w:rsidR="000F57F5">
        <w:rPr>
          <w:rFonts w:ascii="Arial" w:hAnsi="Arial" w:cs="Arial"/>
          <w:sz w:val="20"/>
          <w:szCs w:val="20"/>
        </w:rPr>
        <w:t>18</w:t>
      </w:r>
      <w:r w:rsidRPr="008C2972">
        <w:rPr>
          <w:rFonts w:ascii="Arial" w:hAnsi="Arial" w:cs="Arial"/>
          <w:color w:val="FF0000"/>
          <w:sz w:val="20"/>
          <w:szCs w:val="20"/>
        </w:rPr>
        <w:t xml:space="preserve"> </w:t>
      </w:r>
      <w:r w:rsidRPr="008C2972">
        <w:rPr>
          <w:rFonts w:ascii="Arial" w:hAnsi="Arial" w:cs="Arial"/>
          <w:sz w:val="20"/>
          <w:szCs w:val="20"/>
        </w:rPr>
        <w:t xml:space="preserve">e em observância às disposições da Lei nº 8.666, de 21 de junho de 1993, da Lei nº 10.520, de 17 de julho de 2002, do Decreto nº 2.271, de 7 de julho de 1997 e da Instrução Normativa SEGES/MPDG nº 5, de 26 de maio de 2017, resolvem celebrar o presente Termo de Contrato, decorrente do Pregão nº </w:t>
      </w:r>
      <w:r w:rsidR="00930FA3" w:rsidRPr="008C2972">
        <w:rPr>
          <w:rFonts w:ascii="Arial" w:hAnsi="Arial" w:cs="Arial"/>
          <w:sz w:val="20"/>
          <w:szCs w:val="20"/>
        </w:rPr>
        <w:t>01/2019</w:t>
      </w:r>
      <w:r w:rsidRPr="008C2972">
        <w:rPr>
          <w:rFonts w:ascii="Arial" w:hAnsi="Arial" w:cs="Arial"/>
          <w:sz w:val="20"/>
          <w:szCs w:val="20"/>
        </w:rPr>
        <w:t>-COGIC, mediante as cláusulas e condições a seguir enunciadas.</w:t>
      </w:r>
    </w:p>
    <w:p w:rsidR="003F6231" w:rsidRPr="008C2972" w:rsidRDefault="003F6231" w:rsidP="00CF220E">
      <w:pPr>
        <w:pStyle w:val="Nivel1"/>
        <w:numPr>
          <w:ilvl w:val="0"/>
          <w:numId w:val="11"/>
        </w:numPr>
      </w:pPr>
      <w:r w:rsidRPr="008C2972">
        <w:t>CLÁUSULA PRIMEIRA – OBJETO</w:t>
      </w:r>
    </w:p>
    <w:p w:rsidR="003F6231" w:rsidRPr="008C2972" w:rsidRDefault="003F6231" w:rsidP="00CF220E">
      <w:pPr>
        <w:numPr>
          <w:ilvl w:val="1"/>
          <w:numId w:val="11"/>
        </w:numPr>
        <w:spacing w:before="120" w:after="120" w:line="276" w:lineRule="auto"/>
        <w:ind w:left="425"/>
        <w:jc w:val="both"/>
        <w:rPr>
          <w:rFonts w:ascii="Arial" w:hAnsi="Arial" w:cs="Arial"/>
          <w:color w:val="000000"/>
          <w:sz w:val="20"/>
          <w:szCs w:val="20"/>
        </w:rPr>
      </w:pPr>
      <w:r w:rsidRPr="008C2972">
        <w:rPr>
          <w:rFonts w:ascii="Arial" w:hAnsi="Arial" w:cs="Arial"/>
          <w:color w:val="000000"/>
          <w:sz w:val="20"/>
          <w:szCs w:val="20"/>
        </w:rPr>
        <w:t xml:space="preserve">O objeto do presente instrumento é a </w:t>
      </w:r>
      <w:r w:rsidR="00077D4D" w:rsidRPr="008C2972">
        <w:rPr>
          <w:rFonts w:ascii="Arial" w:hAnsi="Arial" w:cs="Arial"/>
          <w:color w:val="000000"/>
          <w:sz w:val="20"/>
          <w:szCs w:val="20"/>
        </w:rPr>
        <w:t xml:space="preserve">contratação de serviço de </w:t>
      </w:r>
      <w:r w:rsidR="008B6A22" w:rsidRPr="008B6A22">
        <w:rPr>
          <w:rFonts w:ascii="Arial" w:hAnsi="Arial" w:cs="Arial"/>
          <w:sz w:val="20"/>
          <w:szCs w:val="20"/>
        </w:rPr>
        <w:t>tratamento térmico por incineração/cremação e destinação final de resíduos de serviço de saúde grupo A2 (peças anatômicas de animais) e A3 (peças anatômicas – membros do ser humano) através de fornecimento de embalagem, coleta externa e transporte externo</w:t>
      </w:r>
      <w:r w:rsidR="00077D4D" w:rsidRPr="008B6A22">
        <w:rPr>
          <w:rFonts w:ascii="Arial" w:hAnsi="Arial" w:cs="Arial"/>
          <w:sz w:val="20"/>
          <w:szCs w:val="20"/>
        </w:rPr>
        <w:t xml:space="preserve">, pelo período de </w:t>
      </w:r>
      <w:r w:rsidR="00077D4D" w:rsidRPr="008C2972">
        <w:rPr>
          <w:rFonts w:ascii="Arial" w:hAnsi="Arial" w:cs="Arial"/>
          <w:color w:val="000000"/>
          <w:sz w:val="20"/>
          <w:szCs w:val="20"/>
        </w:rPr>
        <w:t>12 (doze) meses, conforme condições, quantidades e exigências estabelecidas neste Edital e seus anexos</w:t>
      </w:r>
      <w:r w:rsidRPr="008C2972">
        <w:rPr>
          <w:rFonts w:ascii="Arial" w:hAnsi="Arial" w:cs="Arial"/>
          <w:color w:val="000000"/>
          <w:sz w:val="20"/>
          <w:szCs w:val="20"/>
        </w:rPr>
        <w:t>.</w:t>
      </w:r>
    </w:p>
    <w:p w:rsidR="003F6231" w:rsidRPr="008C2972" w:rsidRDefault="003F6231" w:rsidP="00CF220E">
      <w:pPr>
        <w:numPr>
          <w:ilvl w:val="1"/>
          <w:numId w:val="11"/>
        </w:numPr>
        <w:spacing w:before="120" w:after="120" w:line="276" w:lineRule="auto"/>
        <w:ind w:left="425"/>
        <w:jc w:val="both"/>
        <w:rPr>
          <w:rFonts w:ascii="Arial" w:hAnsi="Arial" w:cs="Arial"/>
          <w:color w:val="000000"/>
          <w:sz w:val="20"/>
          <w:szCs w:val="20"/>
        </w:rPr>
      </w:pPr>
      <w:r w:rsidRPr="008C2972">
        <w:rPr>
          <w:rFonts w:ascii="Arial" w:hAnsi="Arial" w:cs="Arial"/>
          <w:color w:val="000000"/>
          <w:sz w:val="20"/>
          <w:szCs w:val="20"/>
        </w:rPr>
        <w:t xml:space="preserve"> Este Termo de Contrato vincula-se ao Edital do Pregão, identificado no preâmbulo e à proposta vencedora, independentemente de transcrição.</w:t>
      </w:r>
    </w:p>
    <w:p w:rsidR="00077D4D" w:rsidRPr="008C2972" w:rsidRDefault="00077D4D" w:rsidP="00CF220E">
      <w:pPr>
        <w:numPr>
          <w:ilvl w:val="1"/>
          <w:numId w:val="11"/>
        </w:numPr>
        <w:spacing w:before="120" w:after="120" w:line="276" w:lineRule="auto"/>
        <w:ind w:left="425"/>
        <w:jc w:val="both"/>
        <w:rPr>
          <w:rFonts w:ascii="Arial" w:hAnsi="Arial" w:cs="Arial"/>
          <w:color w:val="002060"/>
          <w:sz w:val="20"/>
          <w:szCs w:val="20"/>
        </w:rPr>
      </w:pPr>
      <w:r w:rsidRPr="008C2972">
        <w:rPr>
          <w:rFonts w:ascii="Arial" w:hAnsi="Arial" w:cs="Arial"/>
          <w:color w:val="002060"/>
          <w:sz w:val="20"/>
          <w:szCs w:val="20"/>
        </w:rPr>
        <w:t>Objeto da contratação: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077D4D" w:rsidRPr="008C2972" w:rsidTr="00077D4D">
        <w:tc>
          <w:tcPr>
            <w:tcW w:w="1620" w:type="dxa"/>
          </w:tcPr>
          <w:p w:rsidR="00077D4D" w:rsidRPr="008C2972" w:rsidRDefault="00077D4D" w:rsidP="00077D4D">
            <w:pPr>
              <w:pStyle w:val="TtulodaTabela"/>
              <w:suppressLineNumbers w:val="0"/>
              <w:spacing w:after="0"/>
              <w:rPr>
                <w:rFonts w:ascii="Arial" w:hAnsi="Arial" w:cs="Arial"/>
                <w:b w:val="0"/>
                <w:bCs w:val="0"/>
                <w:i w:val="0"/>
                <w:iCs w:val="0"/>
                <w:color w:val="002060"/>
              </w:rPr>
            </w:pPr>
            <w:r w:rsidRPr="008C2972">
              <w:rPr>
                <w:rFonts w:ascii="Arial" w:hAnsi="Arial" w:cs="Arial"/>
                <w:b w:val="0"/>
                <w:bCs w:val="0"/>
                <w:i w:val="0"/>
                <w:iCs w:val="0"/>
                <w:color w:val="002060"/>
              </w:rPr>
              <w:t>ITEM (SERVIÇO)</w:t>
            </w:r>
          </w:p>
        </w:tc>
        <w:tc>
          <w:tcPr>
            <w:tcW w:w="1620" w:type="dxa"/>
          </w:tcPr>
          <w:p w:rsidR="00077D4D" w:rsidRPr="008C2972" w:rsidRDefault="00077D4D" w:rsidP="00077D4D">
            <w:pPr>
              <w:pStyle w:val="TtulodaTabela"/>
              <w:suppressLineNumbers w:val="0"/>
              <w:spacing w:after="0"/>
              <w:rPr>
                <w:rFonts w:ascii="Arial" w:hAnsi="Arial" w:cs="Arial"/>
                <w:b w:val="0"/>
                <w:color w:val="002060"/>
              </w:rPr>
            </w:pPr>
            <w:r w:rsidRPr="008C2972">
              <w:rPr>
                <w:rFonts w:ascii="Arial" w:hAnsi="Arial" w:cs="Arial"/>
                <w:b w:val="0"/>
                <w:bCs w:val="0"/>
                <w:i w:val="0"/>
                <w:iCs w:val="0"/>
                <w:color w:val="002060"/>
              </w:rPr>
              <w:t>LOCAL DE EXECUÇÃO</w:t>
            </w:r>
          </w:p>
        </w:tc>
        <w:tc>
          <w:tcPr>
            <w:tcW w:w="1980" w:type="dxa"/>
          </w:tcPr>
          <w:p w:rsidR="00077D4D" w:rsidRPr="008C2972" w:rsidRDefault="00077D4D" w:rsidP="00077D4D">
            <w:pPr>
              <w:jc w:val="center"/>
              <w:rPr>
                <w:rFonts w:ascii="Arial" w:hAnsi="Arial" w:cs="Arial"/>
                <w:color w:val="002060"/>
                <w:sz w:val="20"/>
                <w:szCs w:val="20"/>
              </w:rPr>
            </w:pPr>
            <w:r w:rsidRPr="008C2972">
              <w:rPr>
                <w:rFonts w:ascii="Arial" w:hAnsi="Arial" w:cs="Arial"/>
                <w:color w:val="002060"/>
                <w:sz w:val="20"/>
                <w:szCs w:val="20"/>
              </w:rPr>
              <w:t>QUANTIDADE</w:t>
            </w:r>
          </w:p>
          <w:p w:rsidR="00077D4D" w:rsidRPr="008C2972" w:rsidRDefault="00077D4D" w:rsidP="00077D4D">
            <w:pPr>
              <w:jc w:val="center"/>
              <w:rPr>
                <w:rFonts w:ascii="Arial" w:hAnsi="Arial" w:cs="Arial"/>
                <w:color w:val="002060"/>
                <w:sz w:val="20"/>
                <w:szCs w:val="20"/>
              </w:rPr>
            </w:pPr>
          </w:p>
        </w:tc>
        <w:tc>
          <w:tcPr>
            <w:tcW w:w="1440" w:type="dxa"/>
          </w:tcPr>
          <w:p w:rsidR="00077D4D" w:rsidRPr="008C2972" w:rsidRDefault="00077D4D" w:rsidP="00077D4D">
            <w:pPr>
              <w:jc w:val="center"/>
              <w:rPr>
                <w:rFonts w:ascii="Arial" w:hAnsi="Arial" w:cs="Arial"/>
                <w:color w:val="002060"/>
                <w:sz w:val="20"/>
                <w:szCs w:val="20"/>
              </w:rPr>
            </w:pPr>
            <w:r w:rsidRPr="008C2972">
              <w:rPr>
                <w:rFonts w:ascii="Arial" w:hAnsi="Arial" w:cs="Arial"/>
                <w:color w:val="002060"/>
                <w:sz w:val="20"/>
                <w:szCs w:val="20"/>
              </w:rPr>
              <w:t>HORÁRIO/</w:t>
            </w:r>
          </w:p>
          <w:p w:rsidR="00077D4D" w:rsidRPr="008C2972" w:rsidRDefault="00077D4D" w:rsidP="00077D4D">
            <w:pPr>
              <w:jc w:val="center"/>
              <w:rPr>
                <w:rFonts w:ascii="Arial" w:hAnsi="Arial" w:cs="Arial"/>
                <w:color w:val="002060"/>
                <w:sz w:val="20"/>
                <w:szCs w:val="20"/>
              </w:rPr>
            </w:pPr>
            <w:r w:rsidRPr="008C2972">
              <w:rPr>
                <w:rFonts w:ascii="Arial" w:hAnsi="Arial" w:cs="Arial"/>
                <w:color w:val="002060"/>
                <w:sz w:val="20"/>
                <w:szCs w:val="20"/>
              </w:rPr>
              <w:t>PERÍODO</w:t>
            </w:r>
          </w:p>
        </w:tc>
        <w:tc>
          <w:tcPr>
            <w:tcW w:w="1980" w:type="dxa"/>
          </w:tcPr>
          <w:p w:rsidR="00077D4D" w:rsidRPr="008C2972" w:rsidRDefault="00077D4D" w:rsidP="00077D4D">
            <w:pPr>
              <w:jc w:val="center"/>
              <w:rPr>
                <w:rFonts w:ascii="Arial" w:hAnsi="Arial" w:cs="Arial"/>
                <w:color w:val="002060"/>
                <w:sz w:val="20"/>
                <w:szCs w:val="20"/>
              </w:rPr>
            </w:pPr>
            <w:r w:rsidRPr="008C2972">
              <w:rPr>
                <w:rFonts w:ascii="Arial" w:hAnsi="Arial" w:cs="Arial"/>
                <w:color w:val="002060"/>
                <w:sz w:val="20"/>
                <w:szCs w:val="20"/>
              </w:rPr>
              <w:t>VALORES</w:t>
            </w:r>
          </w:p>
        </w:tc>
      </w:tr>
      <w:tr w:rsidR="00077D4D" w:rsidRPr="008C2972" w:rsidTr="00077D4D">
        <w:tc>
          <w:tcPr>
            <w:tcW w:w="1620" w:type="dxa"/>
          </w:tcPr>
          <w:p w:rsidR="00077D4D" w:rsidRPr="008C2972" w:rsidRDefault="00077D4D" w:rsidP="00077D4D">
            <w:pPr>
              <w:spacing w:after="120"/>
              <w:rPr>
                <w:rFonts w:ascii="Arial" w:hAnsi="Arial" w:cs="Arial"/>
                <w:color w:val="002060"/>
                <w:sz w:val="20"/>
                <w:szCs w:val="20"/>
              </w:rPr>
            </w:pPr>
          </w:p>
        </w:tc>
        <w:tc>
          <w:tcPr>
            <w:tcW w:w="1620" w:type="dxa"/>
          </w:tcPr>
          <w:p w:rsidR="00077D4D" w:rsidRPr="008C2972" w:rsidRDefault="00077D4D" w:rsidP="00077D4D">
            <w:pPr>
              <w:spacing w:after="120"/>
              <w:rPr>
                <w:rFonts w:ascii="Arial" w:hAnsi="Arial" w:cs="Arial"/>
                <w:color w:val="002060"/>
                <w:sz w:val="20"/>
                <w:szCs w:val="20"/>
              </w:rPr>
            </w:pPr>
          </w:p>
        </w:tc>
        <w:tc>
          <w:tcPr>
            <w:tcW w:w="1980" w:type="dxa"/>
          </w:tcPr>
          <w:p w:rsidR="00077D4D" w:rsidRPr="008C2972" w:rsidRDefault="00077D4D" w:rsidP="00077D4D">
            <w:pPr>
              <w:spacing w:after="120"/>
              <w:rPr>
                <w:rFonts w:ascii="Arial" w:hAnsi="Arial" w:cs="Arial"/>
                <w:color w:val="002060"/>
                <w:sz w:val="20"/>
                <w:szCs w:val="20"/>
              </w:rPr>
            </w:pPr>
          </w:p>
        </w:tc>
        <w:tc>
          <w:tcPr>
            <w:tcW w:w="1440" w:type="dxa"/>
          </w:tcPr>
          <w:p w:rsidR="00077D4D" w:rsidRPr="008C2972" w:rsidRDefault="00077D4D" w:rsidP="00077D4D">
            <w:pPr>
              <w:spacing w:after="120"/>
              <w:rPr>
                <w:rFonts w:ascii="Arial" w:hAnsi="Arial" w:cs="Arial"/>
                <w:color w:val="002060"/>
                <w:sz w:val="20"/>
                <w:szCs w:val="20"/>
              </w:rPr>
            </w:pPr>
          </w:p>
        </w:tc>
        <w:tc>
          <w:tcPr>
            <w:tcW w:w="1980" w:type="dxa"/>
          </w:tcPr>
          <w:p w:rsidR="00077D4D" w:rsidRPr="008C2972" w:rsidRDefault="00077D4D" w:rsidP="00077D4D">
            <w:pPr>
              <w:spacing w:after="120"/>
              <w:rPr>
                <w:rFonts w:ascii="Arial" w:hAnsi="Arial" w:cs="Arial"/>
                <w:color w:val="002060"/>
                <w:sz w:val="20"/>
                <w:szCs w:val="20"/>
              </w:rPr>
            </w:pPr>
          </w:p>
        </w:tc>
      </w:tr>
      <w:tr w:rsidR="00077D4D" w:rsidRPr="008C2972" w:rsidTr="00077D4D">
        <w:tc>
          <w:tcPr>
            <w:tcW w:w="1620" w:type="dxa"/>
          </w:tcPr>
          <w:p w:rsidR="00077D4D" w:rsidRPr="008C2972" w:rsidRDefault="00077D4D" w:rsidP="00077D4D">
            <w:pPr>
              <w:spacing w:after="120"/>
              <w:rPr>
                <w:rFonts w:ascii="Arial" w:hAnsi="Arial" w:cs="Arial"/>
                <w:color w:val="002060"/>
                <w:sz w:val="20"/>
                <w:szCs w:val="20"/>
              </w:rPr>
            </w:pPr>
          </w:p>
        </w:tc>
        <w:tc>
          <w:tcPr>
            <w:tcW w:w="1620" w:type="dxa"/>
          </w:tcPr>
          <w:p w:rsidR="00077D4D" w:rsidRPr="008C2972" w:rsidRDefault="00077D4D" w:rsidP="00077D4D">
            <w:pPr>
              <w:spacing w:after="120"/>
              <w:rPr>
                <w:rFonts w:ascii="Arial" w:hAnsi="Arial" w:cs="Arial"/>
                <w:color w:val="002060"/>
                <w:sz w:val="20"/>
                <w:szCs w:val="20"/>
              </w:rPr>
            </w:pPr>
          </w:p>
        </w:tc>
        <w:tc>
          <w:tcPr>
            <w:tcW w:w="1980" w:type="dxa"/>
          </w:tcPr>
          <w:p w:rsidR="00077D4D" w:rsidRPr="008C2972" w:rsidRDefault="00077D4D" w:rsidP="00077D4D">
            <w:pPr>
              <w:spacing w:after="120"/>
              <w:rPr>
                <w:rFonts w:ascii="Arial" w:hAnsi="Arial" w:cs="Arial"/>
                <w:color w:val="002060"/>
                <w:sz w:val="20"/>
                <w:szCs w:val="20"/>
              </w:rPr>
            </w:pPr>
          </w:p>
        </w:tc>
        <w:tc>
          <w:tcPr>
            <w:tcW w:w="1440" w:type="dxa"/>
          </w:tcPr>
          <w:p w:rsidR="00077D4D" w:rsidRPr="008C2972" w:rsidRDefault="00077D4D" w:rsidP="00077D4D">
            <w:pPr>
              <w:spacing w:after="120"/>
              <w:rPr>
                <w:rFonts w:ascii="Arial" w:hAnsi="Arial" w:cs="Arial"/>
                <w:color w:val="002060"/>
                <w:sz w:val="20"/>
                <w:szCs w:val="20"/>
              </w:rPr>
            </w:pPr>
          </w:p>
        </w:tc>
        <w:tc>
          <w:tcPr>
            <w:tcW w:w="1980" w:type="dxa"/>
          </w:tcPr>
          <w:p w:rsidR="00077D4D" w:rsidRPr="008C2972" w:rsidRDefault="00077D4D" w:rsidP="00077D4D">
            <w:pPr>
              <w:spacing w:after="120"/>
              <w:rPr>
                <w:rFonts w:ascii="Arial" w:hAnsi="Arial" w:cs="Arial"/>
                <w:color w:val="002060"/>
                <w:sz w:val="20"/>
                <w:szCs w:val="20"/>
              </w:rPr>
            </w:pPr>
          </w:p>
        </w:tc>
      </w:tr>
      <w:tr w:rsidR="00077D4D" w:rsidRPr="008C2972" w:rsidTr="00077D4D">
        <w:tc>
          <w:tcPr>
            <w:tcW w:w="1620" w:type="dxa"/>
          </w:tcPr>
          <w:p w:rsidR="00077D4D" w:rsidRPr="008C2972" w:rsidRDefault="00077D4D" w:rsidP="00077D4D">
            <w:pPr>
              <w:spacing w:after="120"/>
              <w:rPr>
                <w:rFonts w:ascii="Arial" w:hAnsi="Arial" w:cs="Arial"/>
                <w:color w:val="002060"/>
                <w:sz w:val="20"/>
                <w:szCs w:val="20"/>
              </w:rPr>
            </w:pPr>
          </w:p>
        </w:tc>
        <w:tc>
          <w:tcPr>
            <w:tcW w:w="1620" w:type="dxa"/>
          </w:tcPr>
          <w:p w:rsidR="00077D4D" w:rsidRPr="008C2972" w:rsidRDefault="00077D4D" w:rsidP="00077D4D">
            <w:pPr>
              <w:spacing w:after="120"/>
              <w:rPr>
                <w:rFonts w:ascii="Arial" w:hAnsi="Arial" w:cs="Arial"/>
                <w:color w:val="002060"/>
                <w:sz w:val="20"/>
                <w:szCs w:val="20"/>
              </w:rPr>
            </w:pPr>
          </w:p>
        </w:tc>
        <w:tc>
          <w:tcPr>
            <w:tcW w:w="1980" w:type="dxa"/>
          </w:tcPr>
          <w:p w:rsidR="00077D4D" w:rsidRPr="008C2972" w:rsidRDefault="00077D4D" w:rsidP="00077D4D">
            <w:pPr>
              <w:spacing w:after="120"/>
              <w:rPr>
                <w:rFonts w:ascii="Arial" w:hAnsi="Arial" w:cs="Arial"/>
                <w:color w:val="002060"/>
                <w:sz w:val="20"/>
                <w:szCs w:val="20"/>
              </w:rPr>
            </w:pPr>
          </w:p>
        </w:tc>
        <w:tc>
          <w:tcPr>
            <w:tcW w:w="1440" w:type="dxa"/>
          </w:tcPr>
          <w:p w:rsidR="00077D4D" w:rsidRPr="008C2972" w:rsidRDefault="00077D4D" w:rsidP="00077D4D">
            <w:pPr>
              <w:spacing w:after="120"/>
              <w:rPr>
                <w:rFonts w:ascii="Arial" w:hAnsi="Arial" w:cs="Arial"/>
                <w:color w:val="002060"/>
                <w:sz w:val="20"/>
                <w:szCs w:val="20"/>
              </w:rPr>
            </w:pPr>
          </w:p>
        </w:tc>
        <w:tc>
          <w:tcPr>
            <w:tcW w:w="1980" w:type="dxa"/>
          </w:tcPr>
          <w:p w:rsidR="00077D4D" w:rsidRPr="008C2972" w:rsidRDefault="00077D4D" w:rsidP="00077D4D">
            <w:pPr>
              <w:spacing w:after="120"/>
              <w:rPr>
                <w:rFonts w:ascii="Arial" w:hAnsi="Arial" w:cs="Arial"/>
                <w:color w:val="002060"/>
                <w:sz w:val="20"/>
                <w:szCs w:val="20"/>
              </w:rPr>
            </w:pPr>
          </w:p>
        </w:tc>
      </w:tr>
      <w:tr w:rsidR="00077D4D" w:rsidRPr="008C2972" w:rsidTr="00077D4D">
        <w:tc>
          <w:tcPr>
            <w:tcW w:w="1620" w:type="dxa"/>
          </w:tcPr>
          <w:p w:rsidR="00077D4D" w:rsidRPr="008C2972" w:rsidRDefault="00077D4D" w:rsidP="00077D4D">
            <w:pPr>
              <w:spacing w:after="120"/>
              <w:rPr>
                <w:rFonts w:ascii="Arial" w:hAnsi="Arial" w:cs="Arial"/>
                <w:sz w:val="20"/>
                <w:szCs w:val="20"/>
              </w:rPr>
            </w:pPr>
          </w:p>
        </w:tc>
        <w:tc>
          <w:tcPr>
            <w:tcW w:w="1620" w:type="dxa"/>
          </w:tcPr>
          <w:p w:rsidR="00077D4D" w:rsidRPr="008C2972" w:rsidRDefault="00077D4D" w:rsidP="00077D4D">
            <w:pPr>
              <w:spacing w:after="120"/>
              <w:rPr>
                <w:rFonts w:ascii="Arial" w:hAnsi="Arial" w:cs="Arial"/>
                <w:sz w:val="20"/>
                <w:szCs w:val="20"/>
              </w:rPr>
            </w:pPr>
          </w:p>
        </w:tc>
        <w:tc>
          <w:tcPr>
            <w:tcW w:w="1980" w:type="dxa"/>
          </w:tcPr>
          <w:p w:rsidR="00077D4D" w:rsidRPr="008C2972" w:rsidRDefault="00077D4D" w:rsidP="00077D4D">
            <w:pPr>
              <w:spacing w:after="120"/>
              <w:rPr>
                <w:rFonts w:ascii="Arial" w:hAnsi="Arial" w:cs="Arial"/>
                <w:sz w:val="20"/>
                <w:szCs w:val="20"/>
              </w:rPr>
            </w:pPr>
          </w:p>
        </w:tc>
        <w:tc>
          <w:tcPr>
            <w:tcW w:w="1440" w:type="dxa"/>
          </w:tcPr>
          <w:p w:rsidR="00077D4D" w:rsidRPr="008C2972" w:rsidRDefault="00077D4D" w:rsidP="00077D4D">
            <w:pPr>
              <w:spacing w:after="120"/>
              <w:rPr>
                <w:rFonts w:ascii="Arial" w:hAnsi="Arial" w:cs="Arial"/>
                <w:sz w:val="20"/>
                <w:szCs w:val="20"/>
              </w:rPr>
            </w:pPr>
          </w:p>
        </w:tc>
        <w:tc>
          <w:tcPr>
            <w:tcW w:w="1980" w:type="dxa"/>
          </w:tcPr>
          <w:p w:rsidR="00077D4D" w:rsidRPr="008C2972" w:rsidRDefault="00077D4D" w:rsidP="00077D4D">
            <w:pPr>
              <w:spacing w:after="120"/>
              <w:rPr>
                <w:rFonts w:ascii="Arial" w:hAnsi="Arial" w:cs="Arial"/>
                <w:sz w:val="20"/>
                <w:szCs w:val="20"/>
              </w:rPr>
            </w:pPr>
          </w:p>
        </w:tc>
      </w:tr>
    </w:tbl>
    <w:p w:rsidR="003F6231" w:rsidRPr="008C2972" w:rsidRDefault="003F6231" w:rsidP="00CF220E">
      <w:pPr>
        <w:pStyle w:val="Nivel1"/>
        <w:numPr>
          <w:ilvl w:val="0"/>
          <w:numId w:val="11"/>
        </w:numPr>
        <w:rPr>
          <w:bCs/>
          <w:iCs/>
        </w:rPr>
      </w:pPr>
      <w:r w:rsidRPr="008C2972">
        <w:t>CLÁUSULA SEGUNDA – VIGÊNCIA</w:t>
      </w:r>
    </w:p>
    <w:p w:rsidR="003F6231" w:rsidRPr="008C2972" w:rsidRDefault="003F6231" w:rsidP="00CF220E">
      <w:pPr>
        <w:numPr>
          <w:ilvl w:val="1"/>
          <w:numId w:val="11"/>
        </w:numPr>
        <w:spacing w:before="120" w:after="120" w:line="276" w:lineRule="auto"/>
        <w:ind w:left="425"/>
        <w:jc w:val="both"/>
        <w:rPr>
          <w:rFonts w:ascii="Arial" w:hAnsi="Arial" w:cs="Arial"/>
          <w:color w:val="000000"/>
          <w:sz w:val="20"/>
          <w:szCs w:val="20"/>
        </w:rPr>
      </w:pPr>
      <w:r w:rsidRPr="008C2972">
        <w:rPr>
          <w:rFonts w:ascii="Arial" w:hAnsi="Arial" w:cs="Arial"/>
          <w:bCs/>
          <w:iCs/>
          <w:sz w:val="20"/>
          <w:szCs w:val="20"/>
        </w:rPr>
        <w:t xml:space="preserve">O prazo de vigência deste Termo de Contrato é aquele fixado no Edital, com início na data </w:t>
      </w:r>
      <w:proofErr w:type="gramStart"/>
      <w:r w:rsidRPr="008C2972">
        <w:rPr>
          <w:rFonts w:ascii="Arial" w:hAnsi="Arial" w:cs="Arial"/>
          <w:bCs/>
          <w:iCs/>
          <w:sz w:val="20"/>
          <w:szCs w:val="20"/>
        </w:rPr>
        <w:t xml:space="preserve">de </w:t>
      </w:r>
      <w:r w:rsidRPr="008C2972">
        <w:rPr>
          <w:rFonts w:ascii="Arial" w:hAnsi="Arial" w:cs="Arial"/>
          <w:bCs/>
          <w:iCs/>
          <w:color w:val="FF0000"/>
          <w:sz w:val="20"/>
          <w:szCs w:val="20"/>
        </w:rPr>
        <w:t>...</w:t>
      </w:r>
      <w:proofErr w:type="gramEnd"/>
      <w:r w:rsidRPr="008C2972">
        <w:rPr>
          <w:rFonts w:ascii="Arial" w:hAnsi="Arial" w:cs="Arial"/>
          <w:bCs/>
          <w:iCs/>
          <w:color w:val="FF0000"/>
          <w:sz w:val="20"/>
          <w:szCs w:val="20"/>
        </w:rPr>
        <w:t>......../......../........</w:t>
      </w:r>
      <w:r w:rsidRPr="008C2972">
        <w:rPr>
          <w:rFonts w:ascii="Arial" w:hAnsi="Arial" w:cs="Arial"/>
          <w:bCs/>
          <w:iCs/>
          <w:sz w:val="20"/>
          <w:szCs w:val="20"/>
        </w:rPr>
        <w:t xml:space="preserve"> </w:t>
      </w:r>
      <w:proofErr w:type="gramStart"/>
      <w:r w:rsidRPr="008C2972">
        <w:rPr>
          <w:rFonts w:ascii="Arial" w:hAnsi="Arial" w:cs="Arial"/>
          <w:bCs/>
          <w:iCs/>
          <w:sz w:val="20"/>
          <w:szCs w:val="20"/>
        </w:rPr>
        <w:t>e</w:t>
      </w:r>
      <w:proofErr w:type="gramEnd"/>
      <w:r w:rsidRPr="008C2972">
        <w:rPr>
          <w:rFonts w:ascii="Arial" w:hAnsi="Arial" w:cs="Arial"/>
          <w:bCs/>
          <w:iCs/>
          <w:sz w:val="20"/>
          <w:szCs w:val="20"/>
        </w:rPr>
        <w:t xml:space="preserve"> encerramento em </w:t>
      </w:r>
      <w:r w:rsidRPr="008C2972">
        <w:rPr>
          <w:rFonts w:ascii="Arial" w:hAnsi="Arial" w:cs="Arial"/>
          <w:bCs/>
          <w:iCs/>
          <w:color w:val="FF0000"/>
          <w:sz w:val="20"/>
          <w:szCs w:val="20"/>
        </w:rPr>
        <w:t>.........../........./..........</w:t>
      </w:r>
      <w:r w:rsidRPr="008C2972">
        <w:rPr>
          <w:rFonts w:ascii="Arial" w:hAnsi="Arial" w:cs="Arial"/>
          <w:bCs/>
          <w:iCs/>
          <w:sz w:val="20"/>
          <w:szCs w:val="20"/>
        </w:rPr>
        <w:t xml:space="preserve">, </w:t>
      </w:r>
      <w:r w:rsidRPr="008C2972">
        <w:rPr>
          <w:rFonts w:ascii="Arial" w:hAnsi="Arial" w:cs="Arial"/>
          <w:color w:val="000000"/>
          <w:sz w:val="20"/>
          <w:szCs w:val="20"/>
        </w:rPr>
        <w:t xml:space="preserve">podendo ser prorrogado por interesse das partes até </w:t>
      </w:r>
      <w:r w:rsidR="00601CCB" w:rsidRPr="008C2972">
        <w:rPr>
          <w:rFonts w:ascii="Arial" w:hAnsi="Arial" w:cs="Arial"/>
          <w:color w:val="000000"/>
          <w:sz w:val="20"/>
          <w:szCs w:val="20"/>
        </w:rPr>
        <w:t>o limite</w:t>
      </w:r>
      <w:r w:rsidRPr="008C2972">
        <w:rPr>
          <w:rFonts w:ascii="Arial" w:hAnsi="Arial" w:cs="Arial"/>
          <w:color w:val="000000"/>
          <w:sz w:val="20"/>
          <w:szCs w:val="20"/>
        </w:rPr>
        <w:t xml:space="preserve"> de 60 (sessenta) meses, desde que haja autorização formal da autoridade competente e observados os seguintes requisitos:</w:t>
      </w:r>
    </w:p>
    <w:p w:rsidR="003F6231" w:rsidRPr="008C2972" w:rsidRDefault="003F6231" w:rsidP="00CF220E">
      <w:pPr>
        <w:numPr>
          <w:ilvl w:val="2"/>
          <w:numId w:val="11"/>
        </w:numPr>
        <w:spacing w:before="120" w:after="120" w:line="276" w:lineRule="auto"/>
        <w:ind w:left="1134" w:hanging="283"/>
        <w:jc w:val="both"/>
        <w:rPr>
          <w:rFonts w:ascii="Arial" w:hAnsi="Arial" w:cs="Arial"/>
          <w:color w:val="000000"/>
          <w:sz w:val="20"/>
          <w:szCs w:val="20"/>
        </w:rPr>
      </w:pPr>
      <w:r w:rsidRPr="008C2972">
        <w:rPr>
          <w:rFonts w:ascii="Arial" w:hAnsi="Arial" w:cs="Arial"/>
          <w:bCs/>
          <w:iCs/>
          <w:sz w:val="20"/>
          <w:szCs w:val="20"/>
        </w:rPr>
        <w:t>Os serviços tenham sido prestados regularmente;</w:t>
      </w:r>
    </w:p>
    <w:p w:rsidR="003F6231" w:rsidRPr="008C2972" w:rsidRDefault="003F6231" w:rsidP="00CF220E">
      <w:pPr>
        <w:pStyle w:val="PargrafodaLista"/>
        <w:numPr>
          <w:ilvl w:val="2"/>
          <w:numId w:val="11"/>
        </w:numPr>
        <w:spacing w:before="120" w:after="120" w:line="276" w:lineRule="auto"/>
        <w:ind w:firstLine="284"/>
        <w:jc w:val="both"/>
        <w:rPr>
          <w:rFonts w:ascii="Arial" w:hAnsi="Arial" w:cs="Arial"/>
          <w:bCs/>
          <w:iCs/>
          <w:sz w:val="20"/>
          <w:szCs w:val="20"/>
        </w:rPr>
      </w:pPr>
      <w:r w:rsidRPr="008C2972">
        <w:rPr>
          <w:rFonts w:ascii="Arial" w:hAnsi="Arial" w:cs="Arial"/>
          <w:bCs/>
          <w:iCs/>
          <w:sz w:val="20"/>
          <w:szCs w:val="20"/>
        </w:rPr>
        <w:t>Esteja formalmente demonstrado que a forma de prestação dos serviços tem natureza continuada; </w:t>
      </w:r>
      <w:proofErr w:type="gramStart"/>
      <w:r w:rsidRPr="008C2972">
        <w:rPr>
          <w:rFonts w:ascii="Arial" w:hAnsi="Arial" w:cs="Arial"/>
          <w:bCs/>
          <w:iCs/>
          <w:sz w:val="20"/>
          <w:szCs w:val="20"/>
        </w:rPr>
        <w:t> </w:t>
      </w:r>
    </w:p>
    <w:p w:rsidR="003F6231" w:rsidRPr="008C2972" w:rsidRDefault="003F6231" w:rsidP="00CF220E">
      <w:pPr>
        <w:numPr>
          <w:ilvl w:val="2"/>
          <w:numId w:val="11"/>
        </w:numPr>
        <w:spacing w:before="120" w:after="120" w:line="276" w:lineRule="auto"/>
        <w:ind w:left="1135"/>
        <w:jc w:val="both"/>
        <w:rPr>
          <w:rFonts w:ascii="Arial" w:hAnsi="Arial" w:cs="Arial"/>
          <w:bCs/>
          <w:iCs/>
          <w:sz w:val="20"/>
          <w:szCs w:val="20"/>
        </w:rPr>
      </w:pPr>
      <w:proofErr w:type="gramEnd"/>
      <w:r w:rsidRPr="008C2972">
        <w:rPr>
          <w:rFonts w:ascii="Arial" w:hAnsi="Arial" w:cs="Arial"/>
          <w:bCs/>
          <w:iCs/>
          <w:sz w:val="20"/>
          <w:szCs w:val="20"/>
        </w:rPr>
        <w:t>Seja juntado relatório que discorra sobre a execução do contrato, com informações de que os serviços tenham sido prestados regularmente; </w:t>
      </w:r>
      <w:proofErr w:type="gramStart"/>
      <w:r w:rsidRPr="008C2972">
        <w:rPr>
          <w:rFonts w:ascii="Arial" w:hAnsi="Arial" w:cs="Arial"/>
          <w:bCs/>
          <w:iCs/>
          <w:sz w:val="20"/>
          <w:szCs w:val="20"/>
        </w:rPr>
        <w:t> </w:t>
      </w:r>
    </w:p>
    <w:p w:rsidR="003F6231" w:rsidRPr="008C2972" w:rsidRDefault="003F6231" w:rsidP="00CF220E">
      <w:pPr>
        <w:numPr>
          <w:ilvl w:val="2"/>
          <w:numId w:val="11"/>
        </w:numPr>
        <w:spacing w:before="120" w:after="120" w:line="276" w:lineRule="auto"/>
        <w:ind w:left="1135"/>
        <w:jc w:val="both"/>
        <w:rPr>
          <w:rFonts w:ascii="Arial" w:hAnsi="Arial" w:cs="Arial"/>
          <w:bCs/>
          <w:iCs/>
          <w:sz w:val="20"/>
          <w:szCs w:val="20"/>
        </w:rPr>
      </w:pPr>
      <w:proofErr w:type="gramEnd"/>
      <w:r w:rsidRPr="008C2972">
        <w:rPr>
          <w:rFonts w:ascii="Arial" w:hAnsi="Arial" w:cs="Arial"/>
          <w:bCs/>
          <w:iCs/>
          <w:sz w:val="20"/>
          <w:szCs w:val="20"/>
        </w:rPr>
        <w:t>Seja juntada justificativa e motivo, por escrito, de que a Administração mantém interesse na realização do serviço; </w:t>
      </w:r>
      <w:proofErr w:type="gramStart"/>
      <w:r w:rsidRPr="008C2972">
        <w:rPr>
          <w:rFonts w:ascii="Arial" w:hAnsi="Arial" w:cs="Arial"/>
          <w:bCs/>
          <w:iCs/>
          <w:sz w:val="20"/>
          <w:szCs w:val="20"/>
        </w:rPr>
        <w:t> </w:t>
      </w:r>
    </w:p>
    <w:p w:rsidR="003F6231" w:rsidRPr="008C2972" w:rsidRDefault="003F6231" w:rsidP="00CF220E">
      <w:pPr>
        <w:numPr>
          <w:ilvl w:val="2"/>
          <w:numId w:val="11"/>
        </w:numPr>
        <w:spacing w:before="120" w:after="120" w:line="276" w:lineRule="auto"/>
        <w:ind w:left="1135"/>
        <w:jc w:val="both"/>
        <w:rPr>
          <w:rFonts w:ascii="Arial" w:hAnsi="Arial" w:cs="Arial"/>
          <w:bCs/>
          <w:iCs/>
          <w:sz w:val="20"/>
          <w:szCs w:val="20"/>
        </w:rPr>
      </w:pPr>
      <w:proofErr w:type="gramEnd"/>
      <w:r w:rsidRPr="008C2972">
        <w:rPr>
          <w:rFonts w:ascii="Arial" w:hAnsi="Arial" w:cs="Arial"/>
          <w:bCs/>
          <w:iCs/>
          <w:sz w:val="20"/>
          <w:szCs w:val="20"/>
        </w:rPr>
        <w:t>Seja comprovado que o valor do contrato permanece economicamente vantajoso para a Administração; </w:t>
      </w:r>
      <w:proofErr w:type="gramStart"/>
      <w:r w:rsidRPr="008C2972">
        <w:rPr>
          <w:rFonts w:ascii="Arial" w:hAnsi="Arial" w:cs="Arial"/>
          <w:bCs/>
          <w:iCs/>
          <w:sz w:val="20"/>
          <w:szCs w:val="20"/>
        </w:rPr>
        <w:t> </w:t>
      </w:r>
    </w:p>
    <w:p w:rsidR="003F6231" w:rsidRPr="008C2972" w:rsidRDefault="003F6231" w:rsidP="00CF220E">
      <w:pPr>
        <w:numPr>
          <w:ilvl w:val="2"/>
          <w:numId w:val="11"/>
        </w:numPr>
        <w:spacing w:before="120" w:after="120" w:line="276" w:lineRule="auto"/>
        <w:ind w:left="1135"/>
        <w:jc w:val="both"/>
        <w:rPr>
          <w:rFonts w:ascii="Arial" w:hAnsi="Arial" w:cs="Arial"/>
          <w:bCs/>
          <w:iCs/>
          <w:sz w:val="20"/>
          <w:szCs w:val="20"/>
        </w:rPr>
      </w:pPr>
      <w:proofErr w:type="gramEnd"/>
      <w:r w:rsidRPr="008C2972">
        <w:rPr>
          <w:rFonts w:ascii="Arial" w:hAnsi="Arial" w:cs="Arial"/>
          <w:bCs/>
          <w:iCs/>
          <w:sz w:val="20"/>
          <w:szCs w:val="20"/>
        </w:rPr>
        <w:t>Haja manifestação expressa da contratada informando o interesse na prorrogação; e </w:t>
      </w:r>
      <w:proofErr w:type="gramStart"/>
      <w:r w:rsidRPr="008C2972">
        <w:rPr>
          <w:rFonts w:ascii="Arial" w:hAnsi="Arial" w:cs="Arial"/>
          <w:bCs/>
          <w:iCs/>
          <w:sz w:val="20"/>
          <w:szCs w:val="20"/>
        </w:rPr>
        <w:t> </w:t>
      </w:r>
    </w:p>
    <w:p w:rsidR="003F6231" w:rsidRPr="008C2972" w:rsidRDefault="003F6231" w:rsidP="00CF220E">
      <w:pPr>
        <w:numPr>
          <w:ilvl w:val="2"/>
          <w:numId w:val="11"/>
        </w:numPr>
        <w:spacing w:before="120" w:after="120" w:line="276" w:lineRule="auto"/>
        <w:ind w:left="1135"/>
        <w:jc w:val="both"/>
        <w:rPr>
          <w:rFonts w:ascii="Arial" w:hAnsi="Arial" w:cs="Arial"/>
          <w:bCs/>
          <w:iCs/>
          <w:sz w:val="20"/>
          <w:szCs w:val="20"/>
        </w:rPr>
      </w:pPr>
      <w:proofErr w:type="gramEnd"/>
      <w:r w:rsidRPr="008C2972">
        <w:rPr>
          <w:rFonts w:ascii="Arial" w:hAnsi="Arial" w:cs="Arial"/>
          <w:bCs/>
          <w:iCs/>
          <w:sz w:val="20"/>
          <w:szCs w:val="20"/>
        </w:rPr>
        <w:t>Seja comprovado que o contratado mantém as condições iniciais de habilitação.</w:t>
      </w:r>
    </w:p>
    <w:p w:rsidR="003F6231" w:rsidRPr="008C2972" w:rsidRDefault="003F6231" w:rsidP="00CF220E">
      <w:pPr>
        <w:numPr>
          <w:ilvl w:val="2"/>
          <w:numId w:val="11"/>
        </w:numPr>
        <w:spacing w:before="120" w:after="120" w:line="276" w:lineRule="auto"/>
        <w:ind w:left="1134"/>
        <w:jc w:val="both"/>
        <w:rPr>
          <w:rFonts w:ascii="Arial" w:hAnsi="Arial" w:cs="Arial"/>
          <w:color w:val="000000"/>
          <w:sz w:val="20"/>
          <w:szCs w:val="20"/>
        </w:rPr>
      </w:pPr>
      <w:r w:rsidRPr="008C2972">
        <w:rPr>
          <w:rFonts w:ascii="Arial" w:hAnsi="Arial" w:cs="Arial"/>
          <w:color w:val="000000"/>
          <w:sz w:val="20"/>
          <w:szCs w:val="20"/>
        </w:rPr>
        <w:t>A CONTRATADA não tem direito subjetivo à prorrogação contratual.</w:t>
      </w:r>
    </w:p>
    <w:p w:rsidR="003F6231" w:rsidRPr="008C2972" w:rsidRDefault="003F6231" w:rsidP="00CF220E">
      <w:pPr>
        <w:numPr>
          <w:ilvl w:val="1"/>
          <w:numId w:val="11"/>
        </w:numPr>
        <w:spacing w:before="120" w:after="120" w:line="276" w:lineRule="auto"/>
        <w:ind w:left="425"/>
        <w:jc w:val="both"/>
        <w:rPr>
          <w:rFonts w:ascii="Arial" w:hAnsi="Arial" w:cs="Arial"/>
          <w:color w:val="000000"/>
          <w:sz w:val="20"/>
          <w:szCs w:val="20"/>
        </w:rPr>
      </w:pPr>
      <w:r w:rsidRPr="008C2972">
        <w:rPr>
          <w:rFonts w:ascii="Arial" w:hAnsi="Arial" w:cs="Arial"/>
          <w:color w:val="000000"/>
          <w:sz w:val="20"/>
          <w:szCs w:val="20"/>
        </w:rPr>
        <w:t>A prorrogação de contrato deverá ser promovida mediante celebração de termo aditivo.</w:t>
      </w:r>
    </w:p>
    <w:p w:rsidR="003F6231" w:rsidRPr="008C2972" w:rsidRDefault="003F6231" w:rsidP="00CF220E">
      <w:pPr>
        <w:pStyle w:val="Nivel1"/>
        <w:numPr>
          <w:ilvl w:val="0"/>
          <w:numId w:val="11"/>
        </w:numPr>
        <w:rPr>
          <w:bCs/>
        </w:rPr>
      </w:pPr>
      <w:r w:rsidRPr="008C2972">
        <w:t>CLÁUSULA TERCEIRA – PREÇO</w:t>
      </w:r>
    </w:p>
    <w:p w:rsidR="003F6231" w:rsidRPr="008C2972" w:rsidRDefault="003F6231" w:rsidP="00CF220E">
      <w:pPr>
        <w:pStyle w:val="PargrafodaLista"/>
        <w:numPr>
          <w:ilvl w:val="1"/>
          <w:numId w:val="10"/>
        </w:numPr>
        <w:tabs>
          <w:tab w:val="left" w:pos="851"/>
        </w:tabs>
        <w:spacing w:before="120" w:after="120" w:line="276" w:lineRule="auto"/>
        <w:ind w:hanging="785"/>
        <w:jc w:val="both"/>
        <w:rPr>
          <w:rFonts w:ascii="Arial" w:hAnsi="Arial" w:cs="Arial"/>
          <w:sz w:val="20"/>
          <w:szCs w:val="20"/>
        </w:rPr>
      </w:pPr>
      <w:r w:rsidRPr="008C2972">
        <w:rPr>
          <w:rFonts w:ascii="Arial" w:hAnsi="Arial" w:cs="Arial"/>
          <w:sz w:val="20"/>
          <w:szCs w:val="20"/>
        </w:rPr>
        <w:t>O valor total da contratação é de R$</w:t>
      </w:r>
      <w:proofErr w:type="gramStart"/>
      <w:r w:rsidRPr="008C2972">
        <w:rPr>
          <w:rFonts w:ascii="Arial" w:hAnsi="Arial" w:cs="Arial"/>
          <w:sz w:val="20"/>
          <w:szCs w:val="20"/>
        </w:rPr>
        <w:t>..........</w:t>
      </w:r>
      <w:proofErr w:type="gramEnd"/>
      <w:r w:rsidRPr="008C2972">
        <w:rPr>
          <w:rFonts w:ascii="Arial" w:hAnsi="Arial" w:cs="Arial"/>
          <w:sz w:val="20"/>
          <w:szCs w:val="20"/>
        </w:rPr>
        <w:t xml:space="preserve"> (</w:t>
      </w:r>
      <w:proofErr w:type="gramStart"/>
      <w:r w:rsidRPr="008C2972">
        <w:rPr>
          <w:rFonts w:ascii="Arial" w:hAnsi="Arial" w:cs="Arial"/>
          <w:sz w:val="20"/>
          <w:szCs w:val="20"/>
        </w:rPr>
        <w:t>.....</w:t>
      </w:r>
      <w:proofErr w:type="gramEnd"/>
      <w:r w:rsidRPr="008C2972">
        <w:rPr>
          <w:rFonts w:ascii="Arial" w:hAnsi="Arial" w:cs="Arial"/>
          <w:sz w:val="20"/>
          <w:szCs w:val="20"/>
        </w:rPr>
        <w:t>)</w:t>
      </w:r>
    </w:p>
    <w:p w:rsidR="003F6231" w:rsidRPr="008C2972" w:rsidRDefault="003F6231" w:rsidP="003F6231">
      <w:pPr>
        <w:spacing w:before="120" w:after="120" w:line="276" w:lineRule="auto"/>
        <w:ind w:left="425"/>
        <w:jc w:val="both"/>
        <w:rPr>
          <w:rFonts w:ascii="Arial" w:hAnsi="Arial" w:cs="Arial"/>
          <w:sz w:val="20"/>
          <w:szCs w:val="20"/>
        </w:rPr>
      </w:pPr>
      <w:r w:rsidRPr="008C2972">
        <w:rPr>
          <w:rFonts w:ascii="Arial" w:hAnsi="Arial" w:cs="Arial"/>
          <w:sz w:val="20"/>
          <w:szCs w:val="20"/>
        </w:rPr>
        <w:t>3.2</w:t>
      </w:r>
      <w:proofErr w:type="gramStart"/>
      <w:r w:rsidRPr="008C2972">
        <w:rPr>
          <w:rFonts w:ascii="Arial" w:hAnsi="Arial" w:cs="Arial"/>
          <w:sz w:val="20"/>
          <w:szCs w:val="20"/>
        </w:rPr>
        <w:t xml:space="preserve">  </w:t>
      </w:r>
      <w:proofErr w:type="gramEnd"/>
      <w:r w:rsidRPr="008C2972">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3F6231" w:rsidRPr="008C2972" w:rsidRDefault="003F6231" w:rsidP="00CF220E">
      <w:pPr>
        <w:pStyle w:val="Nivel1"/>
        <w:numPr>
          <w:ilvl w:val="0"/>
          <w:numId w:val="11"/>
        </w:numPr>
      </w:pPr>
      <w:r w:rsidRPr="008C2972">
        <w:lastRenderedPageBreak/>
        <w:t>CLÁUSULA QUARTA – DOTAÇÃO ORÇAMENTÁRIA</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As despesas decorrentes desta contratação estão programadas em dotação orçamentária própria, prevista no orçamento da União, para o exercício de 201</w:t>
      </w:r>
      <w:r w:rsidR="00B81506">
        <w:rPr>
          <w:rFonts w:ascii="Arial" w:hAnsi="Arial" w:cs="Arial"/>
          <w:sz w:val="20"/>
          <w:szCs w:val="20"/>
        </w:rPr>
        <w:t>9</w:t>
      </w:r>
      <w:r w:rsidRPr="008C2972">
        <w:rPr>
          <w:rFonts w:ascii="Arial" w:hAnsi="Arial" w:cs="Arial"/>
          <w:sz w:val="20"/>
          <w:szCs w:val="20"/>
        </w:rPr>
        <w:t>, na classificação abaixo:</w:t>
      </w:r>
    </w:p>
    <w:p w:rsidR="003F6231" w:rsidRPr="008B6A22" w:rsidRDefault="008B6A22" w:rsidP="003F6231">
      <w:pPr>
        <w:spacing w:line="276" w:lineRule="auto"/>
        <w:ind w:left="567" w:hanging="141"/>
        <w:rPr>
          <w:rFonts w:ascii="Arial" w:hAnsi="Arial" w:cs="Arial"/>
          <w:sz w:val="20"/>
          <w:szCs w:val="20"/>
          <w:lang w:eastAsia="en-US"/>
        </w:rPr>
      </w:pPr>
      <w:r>
        <w:rPr>
          <w:rFonts w:ascii="Arial" w:hAnsi="Arial" w:cs="Arial"/>
          <w:sz w:val="20"/>
          <w:szCs w:val="20"/>
          <w:lang w:eastAsia="en-US"/>
        </w:rPr>
        <w:t>Fonte: 0615100000</w:t>
      </w:r>
    </w:p>
    <w:p w:rsidR="00077D4D" w:rsidRPr="008B6A22" w:rsidRDefault="008B6A22" w:rsidP="003F6231">
      <w:pPr>
        <w:spacing w:line="276" w:lineRule="auto"/>
        <w:ind w:firstLine="426"/>
        <w:rPr>
          <w:rFonts w:ascii="Arial" w:hAnsi="Arial" w:cs="Arial"/>
          <w:sz w:val="20"/>
          <w:szCs w:val="20"/>
          <w:lang w:eastAsia="en-US"/>
        </w:rPr>
      </w:pPr>
      <w:r>
        <w:rPr>
          <w:rFonts w:ascii="Arial" w:hAnsi="Arial" w:cs="Arial"/>
          <w:sz w:val="20"/>
          <w:szCs w:val="20"/>
          <w:lang w:eastAsia="en-US"/>
        </w:rPr>
        <w:t>Programa de Trabalho</w:t>
      </w:r>
      <w:r w:rsidR="003F6231" w:rsidRPr="008B6A22">
        <w:rPr>
          <w:rFonts w:ascii="Arial" w:hAnsi="Arial" w:cs="Arial"/>
          <w:sz w:val="20"/>
          <w:szCs w:val="20"/>
          <w:lang w:eastAsia="en-US"/>
        </w:rPr>
        <w:t xml:space="preserve">: </w:t>
      </w:r>
      <w:r>
        <w:rPr>
          <w:rFonts w:ascii="Arial" w:hAnsi="Arial" w:cs="Arial"/>
          <w:sz w:val="20"/>
          <w:szCs w:val="20"/>
          <w:lang w:eastAsia="en-US"/>
        </w:rPr>
        <w:t>10122211520000033</w:t>
      </w:r>
    </w:p>
    <w:p w:rsidR="003F6231" w:rsidRPr="008B6A22" w:rsidRDefault="003F6231" w:rsidP="003F6231">
      <w:pPr>
        <w:spacing w:line="276" w:lineRule="auto"/>
        <w:ind w:firstLine="426"/>
        <w:rPr>
          <w:rFonts w:ascii="Arial" w:hAnsi="Arial" w:cs="Arial"/>
          <w:sz w:val="20"/>
          <w:szCs w:val="20"/>
          <w:lang w:eastAsia="en-US"/>
        </w:rPr>
      </w:pPr>
      <w:r w:rsidRPr="008B6A22">
        <w:rPr>
          <w:rFonts w:ascii="Arial" w:hAnsi="Arial" w:cs="Arial"/>
          <w:sz w:val="20"/>
          <w:szCs w:val="20"/>
          <w:lang w:eastAsia="en-US"/>
        </w:rPr>
        <w:t>Elemento de Despesa:</w:t>
      </w:r>
      <w:r w:rsidR="00077D4D" w:rsidRPr="008B6A22">
        <w:rPr>
          <w:rFonts w:ascii="Arial" w:hAnsi="Arial" w:cs="Arial"/>
          <w:sz w:val="20"/>
          <w:szCs w:val="20"/>
          <w:lang w:eastAsia="en-US"/>
        </w:rPr>
        <w:t xml:space="preserve"> </w:t>
      </w:r>
      <w:r w:rsidRPr="008B6A22">
        <w:rPr>
          <w:rFonts w:ascii="Arial" w:hAnsi="Arial" w:cs="Arial"/>
          <w:sz w:val="20"/>
          <w:szCs w:val="20"/>
          <w:lang w:eastAsia="en-US"/>
        </w:rPr>
        <w:t>33903</w:t>
      </w:r>
      <w:r w:rsidR="00077D4D" w:rsidRPr="008B6A22">
        <w:rPr>
          <w:rFonts w:ascii="Arial" w:hAnsi="Arial" w:cs="Arial"/>
          <w:sz w:val="20"/>
          <w:szCs w:val="20"/>
          <w:lang w:eastAsia="en-US"/>
        </w:rPr>
        <w:t>9</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No (s) exercício(s) seguinte(s), correrão à conta dos recursos próprios para atender às despesas da mesma natureza, cuja alocação será feita no início de cada exercício financeiro.</w:t>
      </w:r>
      <w:r w:rsidRPr="008C2972">
        <w:rPr>
          <w:rFonts w:ascii="Arial" w:hAnsi="Arial" w:cs="Arial"/>
          <w:b/>
          <w:sz w:val="20"/>
          <w:szCs w:val="20"/>
        </w:rPr>
        <w:t xml:space="preserve"> </w:t>
      </w:r>
    </w:p>
    <w:p w:rsidR="003F6231" w:rsidRPr="008C2972" w:rsidRDefault="003F6231" w:rsidP="00CF220E">
      <w:pPr>
        <w:pStyle w:val="Nivel1"/>
        <w:numPr>
          <w:ilvl w:val="0"/>
          <w:numId w:val="11"/>
        </w:numPr>
      </w:pPr>
      <w:r w:rsidRPr="008C2972">
        <w:t>CLÁUSULA QUINTA – PAGAMENTO</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O prazo para pagamento à CONTRATADA e demais condições a ele referentes encontram-se definidos no Edital e no Anexo XI da IN SEGES/MP nº 5/2017</w:t>
      </w:r>
    </w:p>
    <w:p w:rsidR="003F6231" w:rsidRPr="008C2972" w:rsidRDefault="003F6231" w:rsidP="00CF220E">
      <w:pPr>
        <w:pStyle w:val="Nivel1"/>
        <w:numPr>
          <w:ilvl w:val="0"/>
          <w:numId w:val="11"/>
        </w:numPr>
        <w:spacing w:before="0"/>
      </w:pPr>
      <w:r w:rsidRPr="008C2972">
        <w:t>CLÁUSULA SEXTA – REAJUSTE</w:t>
      </w:r>
    </w:p>
    <w:p w:rsidR="003F6231" w:rsidRPr="008C2972" w:rsidRDefault="003F6231" w:rsidP="003F6231">
      <w:pPr>
        <w:pStyle w:val="Corpodetexto31"/>
        <w:rPr>
          <w:rFonts w:ascii="Arial" w:hAnsi="Arial" w:cs="Arial"/>
          <w:b w:val="0"/>
          <w:sz w:val="20"/>
        </w:rPr>
      </w:pPr>
      <w:r w:rsidRPr="008C2972">
        <w:rPr>
          <w:rFonts w:ascii="Arial" w:hAnsi="Arial" w:cs="Arial"/>
          <w:b w:val="0"/>
          <w:bCs/>
          <w:iCs/>
          <w:sz w:val="20"/>
        </w:rPr>
        <w:t>O preço consignado no contrato será corrigido anualmente, observado o interregno mínimo de um ano, contado a partir da data limite para a apresentação da proposta, pela</w:t>
      </w:r>
      <w:r w:rsidRPr="008C2972">
        <w:rPr>
          <w:rFonts w:ascii="Arial" w:hAnsi="Arial" w:cs="Arial"/>
          <w:bCs/>
          <w:iCs/>
          <w:sz w:val="20"/>
        </w:rPr>
        <w:t xml:space="preserve"> </w:t>
      </w:r>
      <w:r w:rsidRPr="008C2972">
        <w:rPr>
          <w:rFonts w:ascii="Arial" w:hAnsi="Arial" w:cs="Arial"/>
          <w:b w:val="0"/>
          <w:bCs/>
          <w:iCs/>
          <w:sz w:val="20"/>
        </w:rPr>
        <w:t xml:space="preserve">variação dos Preços dos insumos utilizados para a prestação do serviço, mediante as comprovações dos preços e Índices. Oficiais correlatos, seguindo </w:t>
      </w:r>
      <w:r w:rsidRPr="008C2972">
        <w:rPr>
          <w:rFonts w:ascii="Arial" w:hAnsi="Arial" w:cs="Arial"/>
          <w:b w:val="0"/>
          <w:sz w:val="20"/>
        </w:rPr>
        <w:t xml:space="preserve">as orientações do capítulo V da subseção </w:t>
      </w:r>
      <w:proofErr w:type="gramStart"/>
      <w:r w:rsidRPr="008C2972">
        <w:rPr>
          <w:rFonts w:ascii="Arial" w:hAnsi="Arial" w:cs="Arial"/>
          <w:b w:val="0"/>
          <w:sz w:val="20"/>
        </w:rPr>
        <w:t>VI</w:t>
      </w:r>
      <w:proofErr w:type="gramEnd"/>
      <w:r w:rsidRPr="008C2972">
        <w:rPr>
          <w:rFonts w:ascii="Arial" w:hAnsi="Arial" w:cs="Arial"/>
          <w:b w:val="0"/>
          <w:sz w:val="20"/>
        </w:rPr>
        <w:t xml:space="preserve"> da IN 05/17.</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Nos reajustes subsequentes ao primeiro, o interregno mínimo de um ano será contado a partir dos efeitos financeiros do último reajuste.</w:t>
      </w:r>
    </w:p>
    <w:p w:rsidR="003F6231" w:rsidRPr="008C2972" w:rsidRDefault="003F6231" w:rsidP="00CF220E">
      <w:pPr>
        <w:pStyle w:val="Nivel1"/>
        <w:numPr>
          <w:ilvl w:val="0"/>
          <w:numId w:val="11"/>
        </w:numPr>
        <w:rPr>
          <w:color w:val="auto"/>
        </w:rPr>
      </w:pPr>
      <w:r w:rsidRPr="008C2972">
        <w:rPr>
          <w:color w:val="auto"/>
        </w:rPr>
        <w:t>CLÁUSULA SÉTIMA – GARANTIA DE EXECUÇÃO</w:t>
      </w:r>
    </w:p>
    <w:p w:rsidR="003F6231" w:rsidRPr="008C2972" w:rsidRDefault="003F6231" w:rsidP="003F6231">
      <w:pPr>
        <w:spacing w:before="120" w:after="120" w:line="276" w:lineRule="auto"/>
        <w:ind w:left="425"/>
        <w:jc w:val="both"/>
        <w:rPr>
          <w:rFonts w:ascii="Arial" w:hAnsi="Arial" w:cs="Arial"/>
          <w:sz w:val="20"/>
          <w:szCs w:val="20"/>
        </w:rPr>
      </w:pPr>
      <w:r w:rsidRPr="008C2972">
        <w:rPr>
          <w:rFonts w:ascii="Arial" w:hAnsi="Arial" w:cs="Arial"/>
          <w:sz w:val="20"/>
          <w:szCs w:val="20"/>
        </w:rPr>
        <w:t xml:space="preserve">7.1. A CONTRATADA, na assinatura deste Termo de Contrato, prestou garantia no valor de </w:t>
      </w:r>
      <w:proofErr w:type="gramStart"/>
      <w:r w:rsidRPr="008C2972">
        <w:rPr>
          <w:rFonts w:ascii="Arial" w:hAnsi="Arial" w:cs="Arial"/>
          <w:sz w:val="20"/>
          <w:szCs w:val="20"/>
        </w:rPr>
        <w:t>R$ ...</w:t>
      </w:r>
      <w:proofErr w:type="gramEnd"/>
      <w:r w:rsidRPr="008C2972">
        <w:rPr>
          <w:rFonts w:ascii="Arial" w:hAnsi="Arial" w:cs="Arial"/>
          <w:sz w:val="20"/>
          <w:szCs w:val="20"/>
        </w:rPr>
        <w:t>......... (</w:t>
      </w:r>
      <w:proofErr w:type="gramStart"/>
      <w:r w:rsidRPr="008C2972">
        <w:rPr>
          <w:rFonts w:ascii="Arial" w:hAnsi="Arial" w:cs="Arial"/>
          <w:sz w:val="20"/>
          <w:szCs w:val="20"/>
        </w:rPr>
        <w:t>...............................</w:t>
      </w:r>
      <w:proofErr w:type="gramEnd"/>
      <w:r w:rsidRPr="008C2972">
        <w:rPr>
          <w:rFonts w:ascii="Arial" w:hAnsi="Arial" w:cs="Arial"/>
          <w:sz w:val="20"/>
          <w:szCs w:val="20"/>
        </w:rPr>
        <w:t>), na modalidade de ............................, , observadas as condições previstas no Edital, com validade de 90 (noventa) dias após o término da vigência contratual, devendo ser renovada a cada prorrogação , observados os requisitos previstos no item 3.1 do Anexo VII-F da IN SEGES/MPDG n. 5/2017.</w:t>
      </w:r>
    </w:p>
    <w:p w:rsidR="003F6231" w:rsidRPr="008C2972" w:rsidRDefault="003F6231" w:rsidP="00CF220E">
      <w:pPr>
        <w:pStyle w:val="Nivel1"/>
        <w:numPr>
          <w:ilvl w:val="0"/>
          <w:numId w:val="11"/>
        </w:numPr>
        <w:spacing w:before="0"/>
      </w:pPr>
      <w:r w:rsidRPr="008C2972">
        <w:t>CLÁUSULA OITAVA – REGIME DE EXECUÇÃO DOS SERVIÇOS E FISCALIZAÇÃO</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O regime de execução dos serviços a serem executados pela CONTRATADA, os materiais que serão empregados e a fiscalização pela CONTRATANTE são aqueles previstos no Termo de Referência, anexo do Edital.</w:t>
      </w:r>
    </w:p>
    <w:p w:rsidR="003F6231" w:rsidRPr="008C2972" w:rsidRDefault="003F6231" w:rsidP="00CF220E">
      <w:pPr>
        <w:pStyle w:val="Nivel1"/>
        <w:numPr>
          <w:ilvl w:val="0"/>
          <w:numId w:val="11"/>
        </w:numPr>
        <w:spacing w:before="0"/>
      </w:pPr>
      <w:r w:rsidRPr="008C2972">
        <w:t>CLÁUSULA NONA – OBRIGAÇÕES DA CONTRATANTE E DA CONTRATADA</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As obrigações da CONTRATANTE e da CONTRATADA são aquelas previstas no Termo de Referência, anexo do Edital.</w:t>
      </w:r>
    </w:p>
    <w:p w:rsidR="003F6231" w:rsidRPr="008C2972" w:rsidRDefault="003F6231" w:rsidP="00CF220E">
      <w:pPr>
        <w:pStyle w:val="Nivel1"/>
        <w:numPr>
          <w:ilvl w:val="0"/>
          <w:numId w:val="11"/>
        </w:numPr>
        <w:spacing w:before="0"/>
      </w:pPr>
      <w:r w:rsidRPr="008C2972">
        <w:lastRenderedPageBreak/>
        <w:t>CLÁUSULA DÉCIMA – SANÇÕES ADMINISTRATIVAS.</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As sanções relacionadas à execução do contrato são aquelas previstas no Termo de Referência, anexo do Edital.</w:t>
      </w:r>
    </w:p>
    <w:p w:rsidR="003F6231" w:rsidRPr="008C2972" w:rsidRDefault="003F6231" w:rsidP="00CF220E">
      <w:pPr>
        <w:pStyle w:val="Nivel1"/>
        <w:numPr>
          <w:ilvl w:val="0"/>
          <w:numId w:val="11"/>
        </w:numPr>
        <w:spacing w:before="0"/>
      </w:pPr>
      <w:r w:rsidRPr="008C2972">
        <w:t>CLÁUSULA DÉCIMA PRIMEIRA – RESCISÃO</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Os casos de rescisão contratual serão formalmente motivados, assegurando-se à CONTRATADA o direito à prévia e ampla defesa.</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A CONTRATADA reconhece os direitos da CONTRATANTE em caso de rescisão administrativa prevista no art. 77 da Lei nº 8.666, de 1993.</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O termo de rescisão, sempre que possível, será precedido:</w:t>
      </w:r>
    </w:p>
    <w:p w:rsidR="003F6231" w:rsidRPr="008C2972" w:rsidRDefault="003F6231" w:rsidP="00CF220E">
      <w:pPr>
        <w:numPr>
          <w:ilvl w:val="2"/>
          <w:numId w:val="11"/>
        </w:numPr>
        <w:spacing w:before="120" w:after="120" w:line="276" w:lineRule="auto"/>
        <w:ind w:left="1134"/>
        <w:jc w:val="both"/>
        <w:rPr>
          <w:rFonts w:ascii="Arial" w:hAnsi="Arial" w:cs="Arial"/>
          <w:sz w:val="20"/>
          <w:szCs w:val="20"/>
        </w:rPr>
      </w:pPr>
      <w:r w:rsidRPr="008C2972">
        <w:rPr>
          <w:rFonts w:ascii="Arial" w:hAnsi="Arial" w:cs="Arial"/>
          <w:sz w:val="20"/>
          <w:szCs w:val="20"/>
        </w:rPr>
        <w:t>Balanço dos eventos contratuais já cumpridos ou parcialmente cumpridos;</w:t>
      </w:r>
    </w:p>
    <w:p w:rsidR="003F6231" w:rsidRPr="008C2972" w:rsidRDefault="003F6231" w:rsidP="00CF220E">
      <w:pPr>
        <w:numPr>
          <w:ilvl w:val="2"/>
          <w:numId w:val="11"/>
        </w:numPr>
        <w:spacing w:before="120" w:after="120" w:line="276" w:lineRule="auto"/>
        <w:ind w:left="1134"/>
        <w:jc w:val="both"/>
        <w:rPr>
          <w:rFonts w:ascii="Arial" w:hAnsi="Arial" w:cs="Arial"/>
          <w:sz w:val="20"/>
          <w:szCs w:val="20"/>
        </w:rPr>
      </w:pPr>
      <w:r w:rsidRPr="008C2972">
        <w:rPr>
          <w:rFonts w:ascii="Arial" w:hAnsi="Arial" w:cs="Arial"/>
          <w:sz w:val="20"/>
          <w:szCs w:val="20"/>
        </w:rPr>
        <w:t>Relação dos pagamentos já efetuados e ainda devidos;</w:t>
      </w:r>
    </w:p>
    <w:p w:rsidR="003F6231" w:rsidRPr="008C2972" w:rsidRDefault="003F6231" w:rsidP="00CF220E">
      <w:pPr>
        <w:numPr>
          <w:ilvl w:val="2"/>
          <w:numId w:val="11"/>
        </w:numPr>
        <w:spacing w:before="120" w:after="120" w:line="276" w:lineRule="auto"/>
        <w:ind w:left="1134"/>
        <w:jc w:val="both"/>
        <w:rPr>
          <w:rFonts w:ascii="Arial" w:hAnsi="Arial" w:cs="Arial"/>
          <w:sz w:val="20"/>
          <w:szCs w:val="20"/>
        </w:rPr>
      </w:pPr>
      <w:r w:rsidRPr="008C2972">
        <w:rPr>
          <w:rFonts w:ascii="Arial" w:hAnsi="Arial" w:cs="Arial"/>
          <w:sz w:val="20"/>
          <w:szCs w:val="20"/>
        </w:rPr>
        <w:t>Indenizações e multas.</w:t>
      </w:r>
    </w:p>
    <w:p w:rsidR="003F6231" w:rsidRPr="008C2972" w:rsidRDefault="003F6231" w:rsidP="00CF220E">
      <w:pPr>
        <w:pStyle w:val="Nivel1"/>
        <w:numPr>
          <w:ilvl w:val="0"/>
          <w:numId w:val="11"/>
        </w:numPr>
        <w:spacing w:before="0"/>
      </w:pPr>
      <w:r w:rsidRPr="008C2972">
        <w:t>CLÁUSULA DÉCIMA SEGUNDA – VEDAÇÕES</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É vedado à CONTRATADA:</w:t>
      </w:r>
    </w:p>
    <w:p w:rsidR="003F6231" w:rsidRPr="008C2972" w:rsidRDefault="003F6231" w:rsidP="00CF220E">
      <w:pPr>
        <w:numPr>
          <w:ilvl w:val="2"/>
          <w:numId w:val="11"/>
        </w:numPr>
        <w:spacing w:before="120" w:after="120" w:line="276" w:lineRule="auto"/>
        <w:ind w:left="1134"/>
        <w:jc w:val="both"/>
        <w:rPr>
          <w:rFonts w:ascii="Arial" w:hAnsi="Arial" w:cs="Arial"/>
          <w:sz w:val="20"/>
          <w:szCs w:val="20"/>
        </w:rPr>
      </w:pPr>
      <w:r w:rsidRPr="008C2972">
        <w:rPr>
          <w:rFonts w:ascii="Arial" w:hAnsi="Arial" w:cs="Arial"/>
          <w:sz w:val="20"/>
          <w:szCs w:val="20"/>
        </w:rPr>
        <w:t>Caucionar ou utilizar este Termo de Contrato para qualquer operação financeira;</w:t>
      </w:r>
    </w:p>
    <w:p w:rsidR="003F6231" w:rsidRPr="008C2972" w:rsidRDefault="003F6231" w:rsidP="00CF220E">
      <w:pPr>
        <w:numPr>
          <w:ilvl w:val="2"/>
          <w:numId w:val="11"/>
        </w:numPr>
        <w:spacing w:before="120" w:after="120" w:line="276" w:lineRule="auto"/>
        <w:ind w:left="1134"/>
        <w:jc w:val="both"/>
        <w:rPr>
          <w:rFonts w:ascii="Arial" w:hAnsi="Arial" w:cs="Arial"/>
          <w:sz w:val="20"/>
          <w:szCs w:val="20"/>
        </w:rPr>
      </w:pPr>
      <w:r w:rsidRPr="008C2972">
        <w:rPr>
          <w:rFonts w:ascii="Arial" w:hAnsi="Arial" w:cs="Arial"/>
          <w:sz w:val="20"/>
          <w:szCs w:val="20"/>
        </w:rPr>
        <w:t xml:space="preserve">Interromper a execução dos serviços </w:t>
      </w:r>
      <w:proofErr w:type="gramStart"/>
      <w:r w:rsidRPr="008C2972">
        <w:rPr>
          <w:rFonts w:ascii="Arial" w:hAnsi="Arial" w:cs="Arial"/>
          <w:sz w:val="20"/>
          <w:szCs w:val="20"/>
        </w:rPr>
        <w:t>sob alegação</w:t>
      </w:r>
      <w:proofErr w:type="gramEnd"/>
      <w:r w:rsidRPr="008C2972">
        <w:rPr>
          <w:rFonts w:ascii="Arial" w:hAnsi="Arial" w:cs="Arial"/>
          <w:sz w:val="20"/>
          <w:szCs w:val="20"/>
        </w:rPr>
        <w:t xml:space="preserve"> de inadimplemento por parte da CONTRATANTE, salvo nos casos previstos em lei.</w:t>
      </w:r>
    </w:p>
    <w:p w:rsidR="003F6231" w:rsidRPr="008C2972" w:rsidRDefault="003F6231" w:rsidP="00CF220E">
      <w:pPr>
        <w:pStyle w:val="Nivel1"/>
        <w:numPr>
          <w:ilvl w:val="0"/>
          <w:numId w:val="11"/>
        </w:numPr>
        <w:spacing w:before="0"/>
      </w:pPr>
      <w:r w:rsidRPr="008C2972">
        <w:t>CLÁUSULA DÉCIMA TERCEIRA – ALTERAÇÕES</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Eventuais alterações contratuais reger-se-ão pela disciplina do art. 65 da Lei nº 8.666, de 1993, bem como do ANEXO X da IN nº 05, de 2017.</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 xml:space="preserve">A CONTRATADA é </w:t>
      </w:r>
      <w:proofErr w:type="gramStart"/>
      <w:r w:rsidRPr="008C2972">
        <w:rPr>
          <w:rFonts w:ascii="Arial" w:hAnsi="Arial" w:cs="Arial"/>
          <w:sz w:val="20"/>
          <w:szCs w:val="20"/>
        </w:rPr>
        <w:t>obrigada a aceitar, nas mesmas condições contratuais, os acréscimos ou supressões que se fizerem necessários, até o limite de 25% (vinte e cinco por cento) do valor inicial atualizado do contrato</w:t>
      </w:r>
      <w:proofErr w:type="gramEnd"/>
      <w:r w:rsidRPr="008C2972">
        <w:rPr>
          <w:rFonts w:ascii="Arial" w:hAnsi="Arial" w:cs="Arial"/>
          <w:sz w:val="20"/>
          <w:szCs w:val="20"/>
        </w:rPr>
        <w:t>.</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 xml:space="preserve">As supressões </w:t>
      </w:r>
      <w:proofErr w:type="gramStart"/>
      <w:r w:rsidRPr="008C2972">
        <w:rPr>
          <w:rFonts w:ascii="Arial" w:hAnsi="Arial" w:cs="Arial"/>
          <w:sz w:val="20"/>
          <w:szCs w:val="20"/>
        </w:rPr>
        <w:t>resultantes de acordo celebrado</w:t>
      </w:r>
      <w:proofErr w:type="gramEnd"/>
      <w:r w:rsidRPr="008C2972">
        <w:rPr>
          <w:rFonts w:ascii="Arial" w:hAnsi="Arial" w:cs="Arial"/>
          <w:sz w:val="20"/>
          <w:szCs w:val="20"/>
        </w:rPr>
        <w:t xml:space="preserve"> entre as partes contratantes poderão exceder o limite de 25% (vinte e cinco por cento) do valor inicial atualizado do contrato.</w:t>
      </w:r>
    </w:p>
    <w:p w:rsidR="003F6231" w:rsidRPr="008C2972" w:rsidRDefault="003F6231" w:rsidP="00CF220E">
      <w:pPr>
        <w:pStyle w:val="Nivel1"/>
        <w:numPr>
          <w:ilvl w:val="0"/>
          <w:numId w:val="11"/>
        </w:numPr>
        <w:spacing w:before="0"/>
      </w:pPr>
      <w:r w:rsidRPr="008C2972">
        <w:t>CLÁUSULA DÉCIMA QUARTA – DOS CASOS OMISSOS</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8C2972">
        <w:rPr>
          <w:rFonts w:ascii="Arial" w:hAnsi="Arial" w:cs="Arial"/>
          <w:sz w:val="20"/>
          <w:szCs w:val="20"/>
        </w:rPr>
        <w:t>1990 – Código</w:t>
      </w:r>
      <w:proofErr w:type="gramEnd"/>
      <w:r w:rsidRPr="008C2972">
        <w:rPr>
          <w:rFonts w:ascii="Arial" w:hAnsi="Arial" w:cs="Arial"/>
          <w:sz w:val="20"/>
          <w:szCs w:val="20"/>
        </w:rPr>
        <w:t xml:space="preserve"> de Defesa do Consumidor – e normas e princípios gerais dos contratos.</w:t>
      </w:r>
    </w:p>
    <w:p w:rsidR="003F6231" w:rsidRPr="008C2972" w:rsidRDefault="003F6231" w:rsidP="00CF220E">
      <w:pPr>
        <w:pStyle w:val="Nivel1"/>
        <w:numPr>
          <w:ilvl w:val="0"/>
          <w:numId w:val="11"/>
        </w:numPr>
        <w:spacing w:before="0"/>
      </w:pPr>
      <w:r w:rsidRPr="008C2972">
        <w:lastRenderedPageBreak/>
        <w:t>CLÁUSULA DÉCIMA QUINTA – PUBLICAÇÃO</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Incumbirá à CONTRATANTE providenciar a publicação deste instrumento, por extrato, no Diário Oficial da União, no prazo previsto na Lei nº 8.666, de 1993.</w:t>
      </w:r>
    </w:p>
    <w:p w:rsidR="003F6231" w:rsidRPr="008C2972" w:rsidRDefault="003F6231" w:rsidP="00CF220E">
      <w:pPr>
        <w:pStyle w:val="Nivel1"/>
        <w:numPr>
          <w:ilvl w:val="0"/>
          <w:numId w:val="11"/>
        </w:numPr>
        <w:spacing w:before="0"/>
      </w:pPr>
      <w:r w:rsidRPr="008C2972">
        <w:t>CLÁUSULA DÉCIMA SEXTA – FORO</w:t>
      </w:r>
    </w:p>
    <w:p w:rsidR="003F6231" w:rsidRPr="008C2972" w:rsidRDefault="003F6231" w:rsidP="00CF220E">
      <w:pPr>
        <w:numPr>
          <w:ilvl w:val="1"/>
          <w:numId w:val="11"/>
        </w:numPr>
        <w:spacing w:before="120" w:after="120" w:line="276" w:lineRule="auto"/>
        <w:ind w:left="425"/>
        <w:jc w:val="both"/>
        <w:rPr>
          <w:rFonts w:ascii="Arial" w:hAnsi="Arial" w:cs="Arial"/>
          <w:sz w:val="20"/>
          <w:szCs w:val="20"/>
        </w:rPr>
      </w:pPr>
      <w:r w:rsidRPr="008C2972">
        <w:rPr>
          <w:rFonts w:ascii="Arial" w:hAnsi="Arial" w:cs="Arial"/>
          <w:sz w:val="20"/>
          <w:szCs w:val="20"/>
        </w:rPr>
        <w:t xml:space="preserve">O Foro para solucionar os litígios que decorrerem da execução deste Termo de Contrato será o da </w:t>
      </w:r>
      <w:r w:rsidRPr="008C2972">
        <w:rPr>
          <w:rFonts w:ascii="Arial" w:hAnsi="Arial" w:cs="Arial"/>
          <w:color w:val="000000"/>
          <w:sz w:val="20"/>
          <w:szCs w:val="20"/>
        </w:rPr>
        <w:t>Seção Judiciária</w:t>
      </w:r>
      <w:r w:rsidRPr="008C2972">
        <w:rPr>
          <w:rFonts w:ascii="Arial" w:hAnsi="Arial" w:cs="Arial"/>
          <w:color w:val="FF0000"/>
          <w:sz w:val="20"/>
          <w:szCs w:val="20"/>
        </w:rPr>
        <w:t xml:space="preserve"> </w:t>
      </w:r>
      <w:r w:rsidRPr="008C2972">
        <w:rPr>
          <w:rFonts w:ascii="Arial" w:hAnsi="Arial" w:cs="Arial"/>
          <w:color w:val="000000"/>
          <w:sz w:val="20"/>
          <w:szCs w:val="20"/>
        </w:rPr>
        <w:t>da Cidade do Rio de Janeiro</w:t>
      </w:r>
      <w:r w:rsidRPr="008C2972">
        <w:rPr>
          <w:rFonts w:ascii="Arial" w:hAnsi="Arial" w:cs="Arial"/>
          <w:sz w:val="20"/>
          <w:szCs w:val="20"/>
        </w:rPr>
        <w:t xml:space="preserve"> - Justiça Federal.</w:t>
      </w:r>
    </w:p>
    <w:p w:rsidR="003F6231" w:rsidRPr="008C2972" w:rsidRDefault="003F6231" w:rsidP="003F6231">
      <w:pPr>
        <w:spacing w:before="120" w:after="120" w:line="276" w:lineRule="auto"/>
        <w:jc w:val="both"/>
        <w:rPr>
          <w:rFonts w:ascii="Arial" w:hAnsi="Arial" w:cs="Arial"/>
          <w:sz w:val="20"/>
          <w:szCs w:val="20"/>
        </w:rPr>
      </w:pPr>
      <w:r w:rsidRPr="008C2972">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rsidR="00974E05" w:rsidRPr="008C2972" w:rsidRDefault="00974E05" w:rsidP="003F6231">
      <w:pPr>
        <w:spacing w:before="120" w:after="120" w:line="276" w:lineRule="auto"/>
        <w:jc w:val="both"/>
        <w:rPr>
          <w:rFonts w:ascii="Arial" w:hAnsi="Arial" w:cs="Arial"/>
          <w:sz w:val="20"/>
          <w:szCs w:val="20"/>
        </w:rPr>
      </w:pPr>
    </w:p>
    <w:p w:rsidR="003F6231" w:rsidRPr="008C2972" w:rsidRDefault="003F6231" w:rsidP="003F6231">
      <w:pPr>
        <w:spacing w:after="120" w:line="360" w:lineRule="auto"/>
        <w:ind w:right="-15"/>
        <w:jc w:val="center"/>
        <w:rPr>
          <w:rFonts w:ascii="Arial" w:hAnsi="Arial" w:cs="Arial"/>
          <w:sz w:val="20"/>
          <w:szCs w:val="20"/>
        </w:rPr>
      </w:pPr>
      <w:r w:rsidRPr="008C2972">
        <w:rPr>
          <w:rFonts w:ascii="Arial" w:hAnsi="Arial" w:cs="Arial"/>
          <w:sz w:val="20"/>
          <w:szCs w:val="20"/>
        </w:rPr>
        <w:t>Rio de Janeiro,</w:t>
      </w:r>
      <w:proofErr w:type="gramStart"/>
      <w:r w:rsidRPr="008C2972">
        <w:rPr>
          <w:rFonts w:ascii="Arial" w:hAnsi="Arial" w:cs="Arial"/>
          <w:sz w:val="20"/>
          <w:szCs w:val="20"/>
        </w:rPr>
        <w:t xml:space="preserve">  ...</w:t>
      </w:r>
      <w:proofErr w:type="gramEnd"/>
      <w:r w:rsidRPr="008C2972">
        <w:rPr>
          <w:rFonts w:ascii="Arial" w:hAnsi="Arial" w:cs="Arial"/>
          <w:sz w:val="20"/>
          <w:szCs w:val="20"/>
        </w:rPr>
        <w:t xml:space="preserve">....... </w:t>
      </w:r>
      <w:proofErr w:type="gramStart"/>
      <w:r w:rsidRPr="008C2972">
        <w:rPr>
          <w:rFonts w:ascii="Arial" w:hAnsi="Arial" w:cs="Arial"/>
          <w:sz w:val="20"/>
          <w:szCs w:val="20"/>
        </w:rPr>
        <w:t>de</w:t>
      </w:r>
      <w:proofErr w:type="gramEnd"/>
      <w:r w:rsidRPr="008C2972">
        <w:rPr>
          <w:rFonts w:ascii="Arial" w:hAnsi="Arial" w:cs="Arial"/>
          <w:sz w:val="20"/>
          <w:szCs w:val="20"/>
        </w:rPr>
        <w:t xml:space="preserve">.......................................... </w:t>
      </w:r>
      <w:proofErr w:type="gramStart"/>
      <w:r w:rsidRPr="008C2972">
        <w:rPr>
          <w:rFonts w:ascii="Arial" w:hAnsi="Arial" w:cs="Arial"/>
          <w:sz w:val="20"/>
          <w:szCs w:val="20"/>
        </w:rPr>
        <w:t>de</w:t>
      </w:r>
      <w:proofErr w:type="gramEnd"/>
      <w:r w:rsidRPr="008C2972">
        <w:rPr>
          <w:rFonts w:ascii="Arial" w:hAnsi="Arial" w:cs="Arial"/>
          <w:sz w:val="20"/>
          <w:szCs w:val="20"/>
        </w:rPr>
        <w:t xml:space="preserve"> 201</w:t>
      </w:r>
      <w:r w:rsidR="00956E4B">
        <w:rPr>
          <w:rFonts w:ascii="Arial" w:hAnsi="Arial" w:cs="Arial"/>
          <w:sz w:val="20"/>
          <w:szCs w:val="20"/>
        </w:rPr>
        <w:t>9</w:t>
      </w:r>
      <w:r w:rsidRPr="008C2972">
        <w:rPr>
          <w:rFonts w:ascii="Arial" w:hAnsi="Arial" w:cs="Arial"/>
          <w:sz w:val="20"/>
          <w:szCs w:val="20"/>
        </w:rPr>
        <w:t>.</w:t>
      </w:r>
    </w:p>
    <w:p w:rsidR="003F6231" w:rsidRPr="008C2972" w:rsidRDefault="003F6231" w:rsidP="003F6231">
      <w:pPr>
        <w:spacing w:after="120"/>
        <w:jc w:val="center"/>
        <w:rPr>
          <w:rFonts w:ascii="Arial" w:hAnsi="Arial" w:cs="Arial"/>
          <w:bCs/>
          <w:sz w:val="20"/>
          <w:szCs w:val="20"/>
        </w:rPr>
      </w:pPr>
      <w:r w:rsidRPr="008C2972">
        <w:rPr>
          <w:rFonts w:ascii="Arial" w:hAnsi="Arial" w:cs="Arial"/>
          <w:bCs/>
          <w:sz w:val="20"/>
          <w:szCs w:val="20"/>
        </w:rPr>
        <w:t>_________________________</w:t>
      </w:r>
    </w:p>
    <w:p w:rsidR="003F6231" w:rsidRPr="008C2972" w:rsidRDefault="003F6231" w:rsidP="003F6231">
      <w:pPr>
        <w:spacing w:after="120"/>
        <w:jc w:val="center"/>
        <w:rPr>
          <w:rFonts w:ascii="Arial" w:hAnsi="Arial" w:cs="Arial"/>
          <w:bCs/>
          <w:sz w:val="20"/>
          <w:szCs w:val="20"/>
        </w:rPr>
      </w:pPr>
      <w:r w:rsidRPr="008C2972">
        <w:rPr>
          <w:rFonts w:ascii="Arial" w:hAnsi="Arial" w:cs="Arial"/>
          <w:bCs/>
          <w:sz w:val="20"/>
          <w:szCs w:val="20"/>
        </w:rPr>
        <w:t>Representante legal da CONTRATANTE</w:t>
      </w:r>
    </w:p>
    <w:p w:rsidR="003F6231" w:rsidRPr="008C2972" w:rsidRDefault="003F6231" w:rsidP="003F6231">
      <w:pPr>
        <w:spacing w:after="120"/>
        <w:jc w:val="center"/>
        <w:rPr>
          <w:rFonts w:ascii="Arial" w:hAnsi="Arial" w:cs="Arial"/>
          <w:sz w:val="20"/>
          <w:szCs w:val="20"/>
        </w:rPr>
      </w:pPr>
      <w:r w:rsidRPr="008C2972">
        <w:rPr>
          <w:rFonts w:ascii="Arial" w:hAnsi="Arial" w:cs="Arial"/>
          <w:sz w:val="20"/>
          <w:szCs w:val="20"/>
        </w:rPr>
        <w:t>_________________________</w:t>
      </w:r>
    </w:p>
    <w:p w:rsidR="003F6231" w:rsidRPr="008C2972" w:rsidRDefault="003F6231" w:rsidP="003F6231">
      <w:pPr>
        <w:spacing w:after="120"/>
        <w:jc w:val="center"/>
        <w:rPr>
          <w:rFonts w:ascii="Arial" w:hAnsi="Arial" w:cs="Arial"/>
          <w:sz w:val="20"/>
          <w:szCs w:val="20"/>
        </w:rPr>
      </w:pPr>
      <w:r w:rsidRPr="008C2972">
        <w:rPr>
          <w:rFonts w:ascii="Arial" w:hAnsi="Arial" w:cs="Arial"/>
          <w:bCs/>
          <w:sz w:val="20"/>
          <w:szCs w:val="20"/>
        </w:rPr>
        <w:t>Representante</w:t>
      </w:r>
      <w:r w:rsidRPr="008C2972">
        <w:rPr>
          <w:rFonts w:ascii="Arial" w:hAnsi="Arial" w:cs="Arial"/>
          <w:sz w:val="20"/>
          <w:szCs w:val="20"/>
        </w:rPr>
        <w:t xml:space="preserve"> legal da CONTRATADA</w:t>
      </w:r>
    </w:p>
    <w:p w:rsidR="003F6231" w:rsidRPr="008C2972" w:rsidRDefault="003F6231" w:rsidP="003F6231">
      <w:pPr>
        <w:spacing w:after="120"/>
        <w:jc w:val="both"/>
        <w:rPr>
          <w:rFonts w:ascii="Arial" w:hAnsi="Arial" w:cs="Arial"/>
          <w:sz w:val="20"/>
          <w:szCs w:val="20"/>
        </w:rPr>
      </w:pPr>
    </w:p>
    <w:p w:rsidR="003F6231" w:rsidRPr="008C2972" w:rsidRDefault="003F6231" w:rsidP="003F6231">
      <w:pPr>
        <w:spacing w:after="120"/>
        <w:jc w:val="both"/>
        <w:rPr>
          <w:rFonts w:ascii="Arial" w:hAnsi="Arial" w:cs="Arial"/>
          <w:sz w:val="20"/>
          <w:szCs w:val="20"/>
        </w:rPr>
      </w:pPr>
      <w:r w:rsidRPr="008C2972">
        <w:rPr>
          <w:rFonts w:ascii="Arial" w:hAnsi="Arial" w:cs="Arial"/>
          <w:sz w:val="20"/>
          <w:szCs w:val="20"/>
        </w:rPr>
        <w:t>TESTEMUNHAS:</w:t>
      </w:r>
    </w:p>
    <w:p w:rsidR="003F6231" w:rsidRPr="008C2972" w:rsidRDefault="003F6231" w:rsidP="003F6231">
      <w:pPr>
        <w:spacing w:after="120"/>
        <w:jc w:val="both"/>
        <w:rPr>
          <w:rFonts w:ascii="Arial" w:hAnsi="Arial" w:cs="Arial"/>
          <w:sz w:val="20"/>
          <w:szCs w:val="20"/>
        </w:rPr>
      </w:pPr>
      <w:r w:rsidRPr="008C2972">
        <w:rPr>
          <w:rFonts w:ascii="Arial" w:hAnsi="Arial" w:cs="Arial"/>
          <w:sz w:val="20"/>
          <w:szCs w:val="20"/>
        </w:rPr>
        <w:t>1-</w:t>
      </w:r>
    </w:p>
    <w:p w:rsidR="003F6231" w:rsidRPr="008C2972" w:rsidRDefault="003F6231" w:rsidP="003F6231">
      <w:pPr>
        <w:spacing w:after="120"/>
        <w:jc w:val="both"/>
        <w:rPr>
          <w:rFonts w:ascii="Arial" w:hAnsi="Arial" w:cs="Arial"/>
          <w:sz w:val="20"/>
          <w:szCs w:val="20"/>
        </w:rPr>
      </w:pPr>
      <w:r w:rsidRPr="008C2972">
        <w:rPr>
          <w:rFonts w:ascii="Arial" w:hAnsi="Arial" w:cs="Arial"/>
          <w:sz w:val="20"/>
          <w:szCs w:val="20"/>
        </w:rPr>
        <w:t xml:space="preserve">2- </w:t>
      </w:r>
    </w:p>
    <w:p w:rsidR="00974E05" w:rsidRPr="008C2972" w:rsidRDefault="00974E05" w:rsidP="003B4315">
      <w:pPr>
        <w:spacing w:before="120" w:after="120" w:line="276" w:lineRule="auto"/>
        <w:jc w:val="center"/>
        <w:rPr>
          <w:rFonts w:ascii="Arial" w:hAnsi="Arial" w:cs="Arial"/>
          <w:b/>
          <w:sz w:val="20"/>
          <w:szCs w:val="20"/>
        </w:rPr>
      </w:pPr>
    </w:p>
    <w:p w:rsidR="00974E05" w:rsidRPr="008C2972" w:rsidRDefault="00974E05" w:rsidP="003B4315">
      <w:pPr>
        <w:spacing w:before="120" w:after="120" w:line="276" w:lineRule="auto"/>
        <w:jc w:val="center"/>
        <w:rPr>
          <w:rFonts w:ascii="Arial" w:hAnsi="Arial" w:cs="Arial"/>
          <w:b/>
          <w:sz w:val="20"/>
          <w:szCs w:val="20"/>
        </w:rPr>
      </w:pPr>
    </w:p>
    <w:p w:rsidR="00974E05" w:rsidRPr="008C2972" w:rsidRDefault="00974E05" w:rsidP="003B4315">
      <w:pPr>
        <w:spacing w:before="120" w:after="120" w:line="276" w:lineRule="auto"/>
        <w:jc w:val="center"/>
        <w:rPr>
          <w:rFonts w:ascii="Arial" w:hAnsi="Arial" w:cs="Arial"/>
          <w:b/>
          <w:sz w:val="20"/>
          <w:szCs w:val="20"/>
        </w:rPr>
      </w:pPr>
    </w:p>
    <w:p w:rsidR="00974E05" w:rsidRPr="008C2972" w:rsidRDefault="00974E05" w:rsidP="003B4315">
      <w:pPr>
        <w:spacing w:before="120" w:after="120" w:line="276" w:lineRule="auto"/>
        <w:jc w:val="center"/>
        <w:rPr>
          <w:rFonts w:ascii="Arial" w:hAnsi="Arial" w:cs="Arial"/>
          <w:b/>
          <w:sz w:val="20"/>
          <w:szCs w:val="20"/>
        </w:rPr>
      </w:pPr>
    </w:p>
    <w:p w:rsidR="00974E05" w:rsidRPr="008C2972" w:rsidRDefault="00974E05" w:rsidP="003B4315">
      <w:pPr>
        <w:spacing w:before="120" w:after="120" w:line="276" w:lineRule="auto"/>
        <w:jc w:val="center"/>
        <w:rPr>
          <w:rFonts w:ascii="Arial" w:hAnsi="Arial" w:cs="Arial"/>
          <w:b/>
          <w:sz w:val="20"/>
          <w:szCs w:val="20"/>
        </w:rPr>
      </w:pPr>
    </w:p>
    <w:p w:rsidR="00974E05" w:rsidRPr="008C2972" w:rsidRDefault="00974E05" w:rsidP="003B4315">
      <w:pPr>
        <w:spacing w:before="120" w:after="120" w:line="276" w:lineRule="auto"/>
        <w:jc w:val="center"/>
        <w:rPr>
          <w:rFonts w:ascii="Arial" w:hAnsi="Arial" w:cs="Arial"/>
          <w:b/>
          <w:sz w:val="20"/>
          <w:szCs w:val="20"/>
        </w:rPr>
      </w:pPr>
    </w:p>
    <w:p w:rsidR="00974E05" w:rsidRDefault="00974E05" w:rsidP="003B4315">
      <w:pPr>
        <w:spacing w:before="120" w:after="120" w:line="276" w:lineRule="auto"/>
        <w:jc w:val="center"/>
        <w:rPr>
          <w:rFonts w:ascii="Arial" w:hAnsi="Arial" w:cs="Arial"/>
          <w:b/>
          <w:sz w:val="20"/>
          <w:szCs w:val="20"/>
        </w:rPr>
      </w:pPr>
    </w:p>
    <w:p w:rsidR="00956E4B" w:rsidRDefault="00956E4B" w:rsidP="003B4315">
      <w:pPr>
        <w:spacing w:before="120" w:after="120" w:line="276" w:lineRule="auto"/>
        <w:jc w:val="center"/>
        <w:rPr>
          <w:rFonts w:ascii="Arial" w:hAnsi="Arial" w:cs="Arial"/>
          <w:b/>
          <w:sz w:val="20"/>
          <w:szCs w:val="20"/>
        </w:rPr>
      </w:pPr>
    </w:p>
    <w:p w:rsidR="00956E4B" w:rsidRDefault="00956E4B" w:rsidP="003B4315">
      <w:pPr>
        <w:spacing w:before="120" w:after="120" w:line="276" w:lineRule="auto"/>
        <w:jc w:val="center"/>
        <w:rPr>
          <w:rFonts w:ascii="Arial" w:hAnsi="Arial" w:cs="Arial"/>
          <w:b/>
          <w:sz w:val="20"/>
          <w:szCs w:val="20"/>
        </w:rPr>
      </w:pPr>
    </w:p>
    <w:p w:rsidR="00956E4B" w:rsidRDefault="00956E4B" w:rsidP="003B4315">
      <w:pPr>
        <w:spacing w:before="120" w:after="120" w:line="276" w:lineRule="auto"/>
        <w:jc w:val="center"/>
        <w:rPr>
          <w:rFonts w:ascii="Arial" w:hAnsi="Arial" w:cs="Arial"/>
          <w:b/>
          <w:sz w:val="20"/>
          <w:szCs w:val="20"/>
        </w:rPr>
      </w:pPr>
    </w:p>
    <w:p w:rsidR="00956E4B" w:rsidRDefault="00956E4B" w:rsidP="003B4315">
      <w:pPr>
        <w:spacing w:before="120" w:after="120" w:line="276" w:lineRule="auto"/>
        <w:jc w:val="center"/>
        <w:rPr>
          <w:rFonts w:ascii="Arial" w:hAnsi="Arial" w:cs="Arial"/>
          <w:b/>
          <w:sz w:val="20"/>
          <w:szCs w:val="20"/>
        </w:rPr>
      </w:pPr>
    </w:p>
    <w:p w:rsidR="00956E4B" w:rsidRDefault="00956E4B" w:rsidP="003B4315">
      <w:pPr>
        <w:spacing w:before="120" w:after="120" w:line="276" w:lineRule="auto"/>
        <w:jc w:val="center"/>
        <w:rPr>
          <w:rFonts w:ascii="Arial" w:hAnsi="Arial" w:cs="Arial"/>
          <w:b/>
          <w:sz w:val="20"/>
          <w:szCs w:val="20"/>
        </w:rPr>
      </w:pPr>
    </w:p>
    <w:p w:rsidR="00893305" w:rsidRPr="008C2972" w:rsidRDefault="009E686D" w:rsidP="003B4315">
      <w:pPr>
        <w:spacing w:before="120" w:after="120" w:line="276" w:lineRule="auto"/>
        <w:jc w:val="center"/>
        <w:rPr>
          <w:rFonts w:ascii="Arial" w:hAnsi="Arial" w:cs="Arial"/>
          <w:b/>
          <w:sz w:val="20"/>
          <w:szCs w:val="20"/>
        </w:rPr>
      </w:pPr>
      <w:r w:rsidRPr="008C2972">
        <w:rPr>
          <w:rFonts w:ascii="Arial" w:hAnsi="Arial" w:cs="Arial"/>
          <w:b/>
          <w:sz w:val="20"/>
          <w:szCs w:val="20"/>
        </w:rPr>
        <w:lastRenderedPageBreak/>
        <w:t xml:space="preserve">ANEXO IV </w:t>
      </w:r>
    </w:p>
    <w:tbl>
      <w:tblPr>
        <w:tblW w:w="5000" w:type="pct"/>
        <w:jc w:val="center"/>
        <w:tblCellMar>
          <w:top w:w="60" w:type="dxa"/>
          <w:left w:w="60" w:type="dxa"/>
          <w:bottom w:w="60" w:type="dxa"/>
          <w:right w:w="60" w:type="dxa"/>
        </w:tblCellMar>
        <w:tblLook w:val="04A0" w:firstRow="1" w:lastRow="0" w:firstColumn="1" w:lastColumn="0" w:noHBand="0" w:noVBand="1"/>
      </w:tblPr>
      <w:tblGrid>
        <w:gridCol w:w="9333"/>
      </w:tblGrid>
      <w:tr w:rsidR="00BE2D14" w:rsidRPr="00BE2D14" w:rsidTr="00BE2D14">
        <w:trPr>
          <w:jc w:val="center"/>
        </w:trPr>
        <w:tc>
          <w:tcPr>
            <w:tcW w:w="5000" w:type="pct"/>
            <w:tcBorders>
              <w:top w:val="nil"/>
              <w:left w:val="nil"/>
              <w:bottom w:val="nil"/>
              <w:right w:val="nil"/>
            </w:tcBorders>
            <w:vAlign w:val="center"/>
            <w:hideMark/>
          </w:tcPr>
          <w:p w:rsidR="00BE2D14" w:rsidRPr="00BE2D14" w:rsidRDefault="009E686D" w:rsidP="00BE2D14">
            <w:pPr>
              <w:spacing w:before="100" w:beforeAutospacing="1" w:after="100" w:afterAutospacing="1"/>
              <w:jc w:val="center"/>
              <w:rPr>
                <w:rFonts w:ascii="Times New Roman" w:hAnsi="Times New Roman" w:cs="Times New Roman"/>
              </w:rPr>
            </w:pPr>
            <w:r w:rsidRPr="008C2972">
              <w:rPr>
                <w:rFonts w:ascii="Arial" w:hAnsi="Arial" w:cs="Arial"/>
                <w:b/>
                <w:sz w:val="20"/>
                <w:szCs w:val="20"/>
              </w:rPr>
              <w:t xml:space="preserve"> </w:t>
            </w:r>
            <w:r w:rsidR="00BE2D14" w:rsidRPr="00BE2D14">
              <w:rPr>
                <w:rFonts w:ascii="Times New Roman" w:hAnsi="Times New Roman" w:cs="Times New Roman"/>
                <w:b/>
                <w:bCs/>
                <w:sz w:val="27"/>
                <w:szCs w:val="27"/>
              </w:rPr>
              <w:t xml:space="preserve">Proposta </w:t>
            </w:r>
            <w:proofErr w:type="spellStart"/>
            <w:r w:rsidR="00BE2D14" w:rsidRPr="00BE2D14">
              <w:rPr>
                <w:rFonts w:ascii="Times New Roman" w:hAnsi="Times New Roman" w:cs="Times New Roman"/>
                <w:b/>
                <w:bCs/>
                <w:sz w:val="27"/>
                <w:szCs w:val="27"/>
              </w:rPr>
              <w:t>Pró-Forma</w:t>
            </w:r>
            <w:proofErr w:type="spellEnd"/>
          </w:p>
        </w:tc>
      </w:tr>
      <w:tr w:rsidR="00BE2D14" w:rsidRPr="00BE2D14" w:rsidTr="00BE2D14">
        <w:trPr>
          <w:jc w:val="center"/>
        </w:trPr>
        <w:tc>
          <w:tcPr>
            <w:tcW w:w="5000" w:type="pct"/>
            <w:tcBorders>
              <w:top w:val="nil"/>
              <w:left w:val="nil"/>
              <w:bottom w:val="nil"/>
              <w:right w:val="nil"/>
            </w:tcBorders>
            <w:vAlign w:val="center"/>
            <w:hideMark/>
          </w:tcPr>
          <w:p w:rsidR="00BE2D14" w:rsidRPr="00BE2D14" w:rsidRDefault="00BE2D14" w:rsidP="00BE2D14">
            <w:pPr>
              <w:rPr>
                <w:rFonts w:ascii="Times New Roman" w:hAnsi="Times New Roman" w:cs="Times New Roman"/>
              </w:rPr>
            </w:pPr>
            <w:r w:rsidRPr="00BE2D14">
              <w:rPr>
                <w:rFonts w:ascii="Times New Roman" w:hAnsi="Times New Roman" w:cs="Times New Roman"/>
                <w:b/>
                <w:bCs/>
              </w:rPr>
              <w:t> </w:t>
            </w:r>
          </w:p>
        </w:tc>
      </w:tr>
    </w:tbl>
    <w:p w:rsidR="00BE2D14" w:rsidRPr="00BE2D14" w:rsidRDefault="00BE2D14" w:rsidP="00BE2D14">
      <w:pPr>
        <w:rPr>
          <w:rFonts w:ascii="Times New Roman" w:hAnsi="Times New Roman" w:cs="Times New Roman"/>
          <w:vanish/>
        </w:rPr>
      </w:pPr>
    </w:p>
    <w:tbl>
      <w:tblPr>
        <w:tblW w:w="5000" w:type="pct"/>
        <w:tblCellMar>
          <w:top w:w="60" w:type="dxa"/>
          <w:left w:w="60" w:type="dxa"/>
          <w:bottom w:w="60" w:type="dxa"/>
          <w:right w:w="60" w:type="dxa"/>
        </w:tblCellMar>
        <w:tblLook w:val="04A0" w:firstRow="1" w:lastRow="0" w:firstColumn="1" w:lastColumn="0" w:noHBand="0" w:noVBand="1"/>
      </w:tblPr>
      <w:tblGrid>
        <w:gridCol w:w="1866"/>
        <w:gridCol w:w="2800"/>
        <w:gridCol w:w="1867"/>
        <w:gridCol w:w="2800"/>
      </w:tblGrid>
      <w:tr w:rsidR="00BE2D14" w:rsidRPr="00BE2D14" w:rsidTr="00BE2D14">
        <w:tc>
          <w:tcPr>
            <w:tcW w:w="5000" w:type="pct"/>
            <w:gridSpan w:val="4"/>
            <w:tcBorders>
              <w:top w:val="nil"/>
              <w:left w:val="nil"/>
              <w:bottom w:val="nil"/>
              <w:right w:val="nil"/>
            </w:tcBorders>
            <w:vAlign w:val="center"/>
            <w:hideMark/>
          </w:tcPr>
          <w:p w:rsidR="00BE2D14" w:rsidRPr="00BE2D14" w:rsidRDefault="00BE2D14" w:rsidP="00BE2D14">
            <w:pPr>
              <w:spacing w:before="100" w:beforeAutospacing="1" w:after="100" w:afterAutospacing="1"/>
              <w:jc w:val="right"/>
              <w:rPr>
                <w:rFonts w:ascii="Arial" w:hAnsi="Arial" w:cs="Arial"/>
                <w:color w:val="000000"/>
                <w:sz w:val="20"/>
                <w:szCs w:val="20"/>
              </w:rPr>
            </w:pPr>
            <w:r w:rsidRPr="00BE2D14">
              <w:rPr>
                <w:rFonts w:ascii="Arial" w:hAnsi="Arial" w:cs="Arial"/>
                <w:color w:val="000000"/>
                <w:sz w:val="20"/>
                <w:szCs w:val="20"/>
              </w:rPr>
              <w:t>Emitida em: 21/01/2019   </w:t>
            </w:r>
          </w:p>
        </w:tc>
      </w:tr>
      <w:tr w:rsidR="00BE2D14" w:rsidRPr="00BE2D14" w:rsidTr="00BE2D14">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Documento:</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b/>
                <w:bCs/>
                <w:color w:val="000000"/>
                <w:sz w:val="20"/>
                <w:szCs w:val="20"/>
              </w:rPr>
              <w:t> PR00001/2019-COGIC</w:t>
            </w:r>
          </w:p>
        </w:tc>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Processo:</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b/>
                <w:bCs/>
                <w:color w:val="000000"/>
                <w:sz w:val="20"/>
                <w:szCs w:val="20"/>
              </w:rPr>
              <w:t> 25389.100006/19-18</w:t>
            </w:r>
          </w:p>
        </w:tc>
      </w:tr>
      <w:tr w:rsidR="00BE2D14" w:rsidRPr="00BE2D14" w:rsidTr="00BE2D14">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Data da Licitação:</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b/>
                <w:bCs/>
                <w:color w:val="000000"/>
                <w:sz w:val="20"/>
                <w:szCs w:val="20"/>
              </w:rPr>
              <w:t> //</w:t>
            </w:r>
          </w:p>
        </w:tc>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Hora da Licitação:</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b/>
                <w:bCs/>
                <w:color w:val="000000"/>
                <w:sz w:val="20"/>
                <w:szCs w:val="20"/>
              </w:rPr>
              <w:t> :</w:t>
            </w:r>
          </w:p>
        </w:tc>
      </w:tr>
      <w:tr w:rsidR="00BE2D14" w:rsidRPr="00BE2D14" w:rsidTr="00BE2D14">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Proponente:</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 </w:t>
            </w:r>
          </w:p>
        </w:tc>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Telefone:</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b/>
                <w:bCs/>
                <w:color w:val="000000"/>
                <w:sz w:val="20"/>
                <w:szCs w:val="20"/>
              </w:rPr>
              <w:t> </w:t>
            </w:r>
          </w:p>
        </w:tc>
      </w:tr>
      <w:tr w:rsidR="00BE2D14" w:rsidRPr="00BE2D14" w:rsidTr="00BE2D14">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Endereço:</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 </w:t>
            </w:r>
          </w:p>
        </w:tc>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Fax:</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 </w:t>
            </w:r>
          </w:p>
        </w:tc>
      </w:tr>
      <w:tr w:rsidR="00BE2D14" w:rsidRPr="00BE2D14" w:rsidTr="00BE2D14">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Bairro:</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 </w:t>
            </w:r>
          </w:p>
        </w:tc>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Cidade:</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b/>
                <w:bCs/>
                <w:color w:val="000000"/>
                <w:sz w:val="20"/>
                <w:szCs w:val="20"/>
              </w:rPr>
              <w:t> </w:t>
            </w:r>
          </w:p>
        </w:tc>
      </w:tr>
      <w:tr w:rsidR="00BE2D14" w:rsidRPr="00BE2D14" w:rsidTr="00BE2D14">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UF:</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 </w:t>
            </w:r>
          </w:p>
        </w:tc>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CEP:</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b/>
                <w:bCs/>
                <w:color w:val="000000"/>
                <w:sz w:val="20"/>
                <w:szCs w:val="20"/>
              </w:rPr>
              <w:t> </w:t>
            </w:r>
          </w:p>
        </w:tc>
      </w:tr>
      <w:tr w:rsidR="00BE2D14" w:rsidRPr="00BE2D14" w:rsidTr="00BE2D14">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CNPJ/MF</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 </w:t>
            </w:r>
          </w:p>
        </w:tc>
        <w:tc>
          <w:tcPr>
            <w:tcW w:w="1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Insc. Estadual:</w:t>
            </w:r>
          </w:p>
        </w:tc>
        <w:tc>
          <w:tcPr>
            <w:tcW w:w="1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 </w:t>
            </w:r>
          </w:p>
        </w:tc>
      </w:tr>
    </w:tbl>
    <w:p w:rsidR="00BE2D14" w:rsidRPr="00BE2D14" w:rsidRDefault="00BE2D14" w:rsidP="00BE2D14">
      <w:pPr>
        <w:rPr>
          <w:rFonts w:ascii="Arial" w:hAnsi="Arial" w:cs="Arial"/>
          <w:vanish/>
          <w:sz w:val="20"/>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3080"/>
        <w:gridCol w:w="3080"/>
        <w:gridCol w:w="3173"/>
      </w:tblGrid>
      <w:tr w:rsidR="00BE2D14" w:rsidRPr="00BE2D14" w:rsidTr="00BE2D14">
        <w:tc>
          <w:tcPr>
            <w:tcW w:w="165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Banco:</w:t>
            </w:r>
          </w:p>
        </w:tc>
        <w:tc>
          <w:tcPr>
            <w:tcW w:w="165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Agência:</w:t>
            </w:r>
          </w:p>
        </w:tc>
        <w:tc>
          <w:tcPr>
            <w:tcW w:w="17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Conta Bancária:</w:t>
            </w:r>
          </w:p>
        </w:tc>
      </w:tr>
    </w:tbl>
    <w:p w:rsidR="00BE2D14" w:rsidRPr="00BE2D14" w:rsidRDefault="00BE2D14" w:rsidP="00BE2D14">
      <w:pPr>
        <w:rPr>
          <w:rFonts w:ascii="Arial" w:hAnsi="Arial" w:cs="Arial"/>
          <w:vanish/>
          <w:sz w:val="20"/>
          <w:szCs w:val="20"/>
        </w:rPr>
      </w:pPr>
    </w:p>
    <w:tbl>
      <w:tblPr>
        <w:tblW w:w="5000" w:type="pct"/>
        <w:tblCellMar>
          <w:top w:w="60" w:type="dxa"/>
          <w:left w:w="60" w:type="dxa"/>
          <w:bottom w:w="60" w:type="dxa"/>
          <w:right w:w="60" w:type="dxa"/>
        </w:tblCellMar>
        <w:tblLook w:val="04A0" w:firstRow="1" w:lastRow="0" w:firstColumn="1" w:lastColumn="0" w:noHBand="0" w:noVBand="1"/>
      </w:tblPr>
      <w:tblGrid>
        <w:gridCol w:w="9333"/>
      </w:tblGrid>
      <w:tr w:rsidR="00BE2D14" w:rsidRPr="00BE2D14" w:rsidTr="00BE2D14">
        <w:tc>
          <w:tcPr>
            <w:tcW w:w="5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 xml:space="preserve">Inscrição no SIMPLES: </w:t>
            </w:r>
            <w:proofErr w:type="gramStart"/>
            <w:r w:rsidRPr="00BE2D14">
              <w:rPr>
                <w:rFonts w:ascii="Arial" w:hAnsi="Arial" w:cs="Arial"/>
                <w:color w:val="000000"/>
                <w:sz w:val="20"/>
                <w:szCs w:val="20"/>
              </w:rPr>
              <w:t>[ </w:t>
            </w:r>
            <w:proofErr w:type="gramEnd"/>
            <w:r w:rsidRPr="00BE2D14">
              <w:rPr>
                <w:rFonts w:ascii="Arial" w:hAnsi="Arial" w:cs="Arial"/>
                <w:color w:val="000000"/>
                <w:sz w:val="20"/>
                <w:szCs w:val="20"/>
              </w:rPr>
              <w:t>  ] SIM     [   ] NÃO</w:t>
            </w:r>
          </w:p>
        </w:tc>
      </w:tr>
      <w:tr w:rsidR="00BE2D14" w:rsidRPr="00BE2D14" w:rsidTr="00BE2D14">
        <w:tc>
          <w:tcPr>
            <w:tcW w:w="5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Validade da Proposta:</w:t>
            </w:r>
          </w:p>
        </w:tc>
      </w:tr>
      <w:tr w:rsidR="00BE2D14" w:rsidRPr="00BE2D14" w:rsidTr="00BE2D14">
        <w:tc>
          <w:tcPr>
            <w:tcW w:w="50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Prazo de Entrega:</w:t>
            </w:r>
          </w:p>
        </w:tc>
      </w:tr>
    </w:tbl>
    <w:p w:rsidR="00BE2D14" w:rsidRPr="00BE2D14" w:rsidRDefault="00520DF2" w:rsidP="00BE2D14">
      <w:pPr>
        <w:rPr>
          <w:rFonts w:ascii="Times New Roman" w:hAnsi="Times New Roman" w:cs="Times New Roman"/>
        </w:rPr>
      </w:pPr>
      <w:r>
        <w:rPr>
          <w:rFonts w:ascii="Arial" w:hAnsi="Arial" w:cs="Arial"/>
          <w:sz w:val="20"/>
          <w:szCs w:val="20"/>
        </w:rPr>
        <w:pict>
          <v:rect id="_x0000_i1025" style="width:0;height:.75pt" o:hralign="center" o:hrstd="t" o:hrnoshade="t" o:hr="t" fillcolor="black" stroked="f"/>
        </w:pict>
      </w:r>
    </w:p>
    <w:tbl>
      <w:tblPr>
        <w:tblW w:w="5000" w:type="pct"/>
        <w:tblCellMar>
          <w:top w:w="60" w:type="dxa"/>
          <w:left w:w="60" w:type="dxa"/>
          <w:bottom w:w="60" w:type="dxa"/>
          <w:right w:w="60" w:type="dxa"/>
        </w:tblCellMar>
        <w:tblLook w:val="04A0" w:firstRow="1" w:lastRow="0" w:firstColumn="1" w:lastColumn="0" w:noHBand="0" w:noVBand="1"/>
      </w:tblPr>
      <w:tblGrid>
        <w:gridCol w:w="9333"/>
      </w:tblGrid>
      <w:tr w:rsidR="00BE2D14" w:rsidRPr="00BE2D14" w:rsidTr="00BE2D14">
        <w:tc>
          <w:tcPr>
            <w:tcW w:w="5000" w:type="pct"/>
            <w:tcBorders>
              <w:top w:val="nil"/>
              <w:left w:val="nil"/>
              <w:bottom w:val="nil"/>
              <w:right w:val="nil"/>
            </w:tcBorders>
            <w:vAlign w:val="center"/>
            <w:hideMark/>
          </w:tcPr>
          <w:p w:rsidR="00BE2D14" w:rsidRPr="00BE2D14" w:rsidRDefault="00BE2D14" w:rsidP="00BE2D14">
            <w:pPr>
              <w:spacing w:before="100" w:beforeAutospacing="1" w:after="100" w:afterAutospacing="1"/>
              <w:jc w:val="center"/>
              <w:rPr>
                <w:rFonts w:ascii="Arial" w:hAnsi="Arial" w:cs="Arial"/>
                <w:color w:val="000000"/>
                <w:sz w:val="20"/>
                <w:szCs w:val="20"/>
              </w:rPr>
            </w:pPr>
            <w:r w:rsidRPr="00BE2D14">
              <w:rPr>
                <w:rFonts w:ascii="Arial" w:hAnsi="Arial" w:cs="Arial"/>
                <w:b/>
                <w:bCs/>
                <w:color w:val="000000"/>
                <w:sz w:val="20"/>
                <w:szCs w:val="20"/>
              </w:rPr>
              <w:t>ITENS</w:t>
            </w:r>
          </w:p>
        </w:tc>
      </w:tr>
    </w:tbl>
    <w:p w:rsidR="00BE2D14" w:rsidRPr="00BE2D14" w:rsidRDefault="00BE2D14" w:rsidP="00BE2D14">
      <w:pPr>
        <w:rPr>
          <w:rFonts w:ascii="Arial" w:hAnsi="Arial" w:cs="Arial"/>
          <w:sz w:val="20"/>
          <w:szCs w:val="20"/>
        </w:rPr>
      </w:pPr>
      <w:r w:rsidRPr="00BE2D14">
        <w:rPr>
          <w:rFonts w:ascii="Arial" w:hAnsi="Arial" w:cs="Arial"/>
          <w:color w:val="000000"/>
          <w:sz w:val="20"/>
          <w:szCs w:val="20"/>
        </w:rPr>
        <w:br/>
      </w:r>
    </w:p>
    <w:tbl>
      <w:tblPr>
        <w:tblW w:w="5000" w:type="pct"/>
        <w:tblCellMar>
          <w:top w:w="15" w:type="dxa"/>
          <w:left w:w="15" w:type="dxa"/>
          <w:bottom w:w="15" w:type="dxa"/>
          <w:right w:w="15" w:type="dxa"/>
        </w:tblCellMar>
        <w:tblLook w:val="04A0" w:firstRow="1" w:lastRow="0" w:firstColumn="1" w:lastColumn="0" w:noHBand="0" w:noVBand="1"/>
      </w:tblPr>
      <w:tblGrid>
        <w:gridCol w:w="4621"/>
        <w:gridCol w:w="4622"/>
      </w:tblGrid>
      <w:tr w:rsidR="00BE2D14" w:rsidRPr="00BE2D14" w:rsidTr="00BE2D14">
        <w:tc>
          <w:tcPr>
            <w:tcW w:w="5000" w:type="pct"/>
            <w:gridSpan w:val="2"/>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b/>
                <w:bCs/>
                <w:color w:val="000000"/>
                <w:sz w:val="20"/>
                <w:szCs w:val="20"/>
              </w:rPr>
              <w:t xml:space="preserve">Item </w:t>
            </w:r>
            <w:proofErr w:type="gramStart"/>
            <w:r w:rsidRPr="00BE2D14">
              <w:rPr>
                <w:rFonts w:ascii="Arial" w:hAnsi="Arial" w:cs="Arial"/>
                <w:b/>
                <w:bCs/>
                <w:color w:val="000000"/>
                <w:sz w:val="20"/>
                <w:szCs w:val="20"/>
              </w:rPr>
              <w:t>1</w:t>
            </w:r>
            <w:proofErr w:type="gramEnd"/>
          </w:p>
        </w:tc>
      </w:tr>
      <w:tr w:rsidR="00BE2D14" w:rsidRPr="00BE2D14" w:rsidTr="00BE2D14">
        <w:tc>
          <w:tcPr>
            <w:tcW w:w="5000" w:type="pct"/>
            <w:gridSpan w:val="2"/>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Contratação de empresa para prestação de serviços continuados de tratamento térmico por incineração/cremação e destinação final de resíduos de serviço de saúde grupo A2 e A3 (peças anatômicas de animais) através de fornecimento de embalagem, coleta externa, transporte externo</w:t>
            </w:r>
            <w:r w:rsidRPr="00725AA1">
              <w:rPr>
                <w:rFonts w:ascii="Arial" w:hAnsi="Arial" w:cs="Arial"/>
                <w:color w:val="000000"/>
                <w:sz w:val="20"/>
                <w:szCs w:val="20"/>
              </w:rPr>
              <w:t> </w:t>
            </w:r>
            <w:r w:rsidRPr="00BE2D14">
              <w:rPr>
                <w:rFonts w:ascii="Arial" w:hAnsi="Arial" w:cs="Arial"/>
                <w:color w:val="000000"/>
                <w:sz w:val="20"/>
                <w:szCs w:val="20"/>
              </w:rPr>
              <w:t>-</w:t>
            </w:r>
            <w:r w:rsidRPr="00725AA1">
              <w:rPr>
                <w:rFonts w:ascii="Arial" w:hAnsi="Arial" w:cs="Arial"/>
                <w:color w:val="000000"/>
                <w:sz w:val="20"/>
                <w:szCs w:val="20"/>
              </w:rPr>
              <w:t> </w:t>
            </w:r>
            <w:r w:rsidRPr="00BE2D14">
              <w:rPr>
                <w:rFonts w:ascii="Arial" w:hAnsi="Arial" w:cs="Arial"/>
                <w:b/>
                <w:bCs/>
                <w:color w:val="000000"/>
                <w:sz w:val="20"/>
                <w:szCs w:val="20"/>
              </w:rPr>
              <w:t>Unidade: serv.</w:t>
            </w:r>
            <w:r w:rsidRPr="00725AA1">
              <w:rPr>
                <w:rFonts w:ascii="Arial" w:hAnsi="Arial" w:cs="Arial"/>
                <w:color w:val="000000"/>
                <w:sz w:val="20"/>
                <w:szCs w:val="20"/>
              </w:rPr>
              <w:t> </w:t>
            </w:r>
            <w:r w:rsidRPr="00BE2D14">
              <w:rPr>
                <w:rFonts w:ascii="Arial" w:hAnsi="Arial" w:cs="Arial"/>
                <w:color w:val="000000"/>
                <w:sz w:val="20"/>
                <w:szCs w:val="20"/>
              </w:rPr>
              <w:t>-</w:t>
            </w:r>
            <w:r w:rsidRPr="00725AA1">
              <w:rPr>
                <w:rFonts w:ascii="Arial" w:hAnsi="Arial" w:cs="Arial"/>
                <w:color w:val="000000"/>
                <w:sz w:val="20"/>
                <w:szCs w:val="20"/>
              </w:rPr>
              <w:t> </w:t>
            </w:r>
            <w:r w:rsidRPr="00BE2D14">
              <w:rPr>
                <w:rFonts w:ascii="Arial" w:hAnsi="Arial" w:cs="Arial"/>
                <w:b/>
                <w:bCs/>
                <w:color w:val="000000"/>
                <w:sz w:val="20"/>
                <w:szCs w:val="20"/>
              </w:rPr>
              <w:t>Quantidade: 12</w:t>
            </w:r>
            <w:r w:rsidRPr="00BE2D14">
              <w:rPr>
                <w:rFonts w:ascii="Arial" w:hAnsi="Arial" w:cs="Arial"/>
                <w:color w:val="000000"/>
                <w:sz w:val="20"/>
                <w:szCs w:val="20"/>
              </w:rPr>
              <w:t>.</w:t>
            </w:r>
          </w:p>
        </w:tc>
      </w:tr>
      <w:tr w:rsidR="00BE2D14" w:rsidRPr="00BE2D14" w:rsidTr="00BE2D14">
        <w:trPr>
          <w:trHeight w:val="315"/>
        </w:trPr>
        <w:tc>
          <w:tcPr>
            <w:tcW w:w="2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Valor Unitário: R$ _________________</w:t>
            </w:r>
          </w:p>
        </w:tc>
        <w:tc>
          <w:tcPr>
            <w:tcW w:w="2500" w:type="pct"/>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Marca/Procedência:__________________</w:t>
            </w:r>
          </w:p>
        </w:tc>
      </w:tr>
      <w:tr w:rsidR="00BE2D14" w:rsidRPr="00BE2D14" w:rsidTr="00BE2D14">
        <w:trPr>
          <w:trHeight w:val="315"/>
        </w:trPr>
        <w:tc>
          <w:tcPr>
            <w:tcW w:w="5000" w:type="pct"/>
            <w:gridSpan w:val="2"/>
            <w:tcBorders>
              <w:top w:val="nil"/>
              <w:left w:val="nil"/>
              <w:bottom w:val="nil"/>
              <w:right w:val="nil"/>
            </w:tcBorders>
            <w:vAlign w:val="center"/>
            <w:hideMark/>
          </w:tcPr>
          <w:p w:rsidR="00BE2D14" w:rsidRPr="00BE2D14" w:rsidRDefault="00BE2D14" w:rsidP="00BE2D14">
            <w:pPr>
              <w:rPr>
                <w:rFonts w:ascii="Arial" w:hAnsi="Arial" w:cs="Arial"/>
                <w:color w:val="000000"/>
                <w:sz w:val="20"/>
                <w:szCs w:val="20"/>
              </w:rPr>
            </w:pPr>
            <w:r w:rsidRPr="00BE2D14">
              <w:rPr>
                <w:rFonts w:ascii="Arial" w:hAnsi="Arial" w:cs="Arial"/>
                <w:color w:val="000000"/>
                <w:sz w:val="20"/>
                <w:szCs w:val="20"/>
              </w:rPr>
              <w:t>Valor Total: R$</w:t>
            </w:r>
            <w:r w:rsidRPr="00725AA1">
              <w:rPr>
                <w:rFonts w:ascii="Arial" w:hAnsi="Arial" w:cs="Arial"/>
                <w:color w:val="000000"/>
                <w:sz w:val="20"/>
                <w:szCs w:val="20"/>
              </w:rPr>
              <w:t>756.000,00</w:t>
            </w:r>
            <w:r w:rsidRPr="00BE2D14">
              <w:rPr>
                <w:rFonts w:ascii="Arial" w:hAnsi="Arial" w:cs="Arial"/>
                <w:color w:val="000000"/>
                <w:sz w:val="20"/>
                <w:szCs w:val="20"/>
              </w:rPr>
              <w:t xml:space="preserve"> (</w:t>
            </w:r>
            <w:r w:rsidRPr="00725AA1">
              <w:rPr>
                <w:rFonts w:ascii="Arial" w:hAnsi="Arial" w:cs="Arial"/>
                <w:color w:val="000000"/>
                <w:sz w:val="20"/>
                <w:szCs w:val="20"/>
              </w:rPr>
              <w:t>setecentos e cinquenta e seis mil reais</w:t>
            </w:r>
            <w:proofErr w:type="gramStart"/>
            <w:r w:rsidRPr="00725AA1">
              <w:rPr>
                <w:rFonts w:ascii="Arial" w:hAnsi="Arial" w:cs="Arial"/>
                <w:color w:val="000000"/>
                <w:sz w:val="20"/>
                <w:szCs w:val="20"/>
              </w:rPr>
              <w:t xml:space="preserve"> )</w:t>
            </w:r>
            <w:proofErr w:type="gramEnd"/>
          </w:p>
        </w:tc>
      </w:tr>
      <w:tr w:rsidR="00BE2D14" w:rsidRPr="00BE2D14" w:rsidTr="00BE2D14">
        <w:trPr>
          <w:trHeight w:val="315"/>
        </w:trPr>
        <w:tc>
          <w:tcPr>
            <w:tcW w:w="5000" w:type="pct"/>
            <w:gridSpan w:val="2"/>
            <w:tcBorders>
              <w:top w:val="nil"/>
              <w:left w:val="nil"/>
              <w:bottom w:val="nil"/>
              <w:right w:val="nil"/>
            </w:tcBorders>
            <w:vAlign w:val="center"/>
            <w:hideMark/>
          </w:tcPr>
          <w:p w:rsidR="00BE2D14" w:rsidRPr="00BE2D14" w:rsidRDefault="00BE2D14" w:rsidP="00BE2D14">
            <w:pPr>
              <w:spacing w:before="100" w:beforeAutospacing="1" w:after="100" w:afterAutospacing="1"/>
              <w:rPr>
                <w:rFonts w:ascii="Times New Roman" w:hAnsi="Times New Roman" w:cs="Times New Roman"/>
                <w:color w:val="000000"/>
                <w:sz w:val="27"/>
                <w:szCs w:val="27"/>
              </w:rPr>
            </w:pPr>
          </w:p>
        </w:tc>
      </w:tr>
      <w:tr w:rsidR="00BE2D14" w:rsidRPr="00BE2D14" w:rsidTr="00BE2D14">
        <w:tc>
          <w:tcPr>
            <w:tcW w:w="5000" w:type="pct"/>
            <w:gridSpan w:val="2"/>
            <w:tcBorders>
              <w:top w:val="nil"/>
              <w:left w:val="nil"/>
              <w:bottom w:val="nil"/>
              <w:right w:val="nil"/>
            </w:tcBorders>
            <w:vAlign w:val="center"/>
            <w:hideMark/>
          </w:tcPr>
          <w:p w:rsidR="00BE2D14" w:rsidRPr="00BE2D14" w:rsidRDefault="00BE2D14" w:rsidP="00BE2D14">
            <w:pPr>
              <w:rPr>
                <w:rFonts w:ascii="Times New Roman" w:hAnsi="Times New Roman" w:cs="Times New Roman"/>
                <w:color w:val="000000"/>
                <w:sz w:val="27"/>
                <w:szCs w:val="27"/>
              </w:rPr>
            </w:pPr>
            <w:r w:rsidRPr="00BE2D14">
              <w:rPr>
                <w:rFonts w:ascii="Times New Roman" w:hAnsi="Times New Roman" w:cs="Times New Roman"/>
                <w:color w:val="000000"/>
                <w:sz w:val="27"/>
                <w:szCs w:val="27"/>
              </w:rPr>
              <w:t> </w:t>
            </w:r>
          </w:p>
        </w:tc>
      </w:tr>
    </w:tbl>
    <w:p w:rsidR="00BE2D14" w:rsidRPr="00BE2D14" w:rsidRDefault="00BE2D14" w:rsidP="00BE2D14">
      <w:pPr>
        <w:spacing w:before="100" w:beforeAutospacing="1" w:after="100" w:afterAutospacing="1"/>
        <w:jc w:val="center"/>
        <w:rPr>
          <w:rFonts w:ascii="Arial" w:hAnsi="Arial" w:cs="Arial"/>
          <w:color w:val="000000"/>
          <w:sz w:val="20"/>
          <w:szCs w:val="20"/>
        </w:rPr>
      </w:pPr>
      <w:r w:rsidRPr="00BE2D14">
        <w:rPr>
          <w:rFonts w:ascii="Times New Roman" w:hAnsi="Times New Roman" w:cs="Times New Roman"/>
          <w:color w:val="000000"/>
          <w:sz w:val="27"/>
          <w:szCs w:val="27"/>
        </w:rPr>
        <w:t>________________________________________________________</w:t>
      </w:r>
      <w:r w:rsidRPr="00BE2D14">
        <w:rPr>
          <w:rFonts w:ascii="Times New Roman" w:hAnsi="Times New Roman" w:cs="Times New Roman"/>
          <w:color w:val="000000"/>
          <w:sz w:val="27"/>
          <w:szCs w:val="27"/>
        </w:rPr>
        <w:br/>
      </w:r>
      <w:r w:rsidRPr="00BE2D14">
        <w:rPr>
          <w:rFonts w:ascii="Arial" w:hAnsi="Arial" w:cs="Arial"/>
          <w:color w:val="000000"/>
          <w:sz w:val="20"/>
          <w:szCs w:val="20"/>
        </w:rPr>
        <w:t>ASSINATURA DO REPRESENTANTE LEGAL DA EMPRESA</w:t>
      </w:r>
    </w:p>
    <w:tbl>
      <w:tblPr>
        <w:tblW w:w="4500" w:type="pct"/>
        <w:jc w:val="center"/>
        <w:tblCellMar>
          <w:top w:w="60" w:type="dxa"/>
          <w:left w:w="60" w:type="dxa"/>
          <w:bottom w:w="60" w:type="dxa"/>
          <w:right w:w="60" w:type="dxa"/>
        </w:tblCellMar>
        <w:tblLook w:val="04A0" w:firstRow="1" w:lastRow="0" w:firstColumn="1" w:lastColumn="0" w:noHBand="0" w:noVBand="1"/>
      </w:tblPr>
      <w:tblGrid>
        <w:gridCol w:w="8400"/>
      </w:tblGrid>
      <w:tr w:rsidR="00BE2D14" w:rsidRPr="00BE2D14" w:rsidTr="00BE2D14">
        <w:trPr>
          <w:jc w:val="center"/>
        </w:trPr>
        <w:tc>
          <w:tcPr>
            <w:tcW w:w="5000" w:type="pct"/>
            <w:tcBorders>
              <w:top w:val="nil"/>
              <w:left w:val="nil"/>
              <w:bottom w:val="nil"/>
              <w:right w:val="nil"/>
            </w:tcBorders>
            <w:vAlign w:val="center"/>
            <w:hideMark/>
          </w:tcPr>
          <w:p w:rsidR="00BE2D14" w:rsidRPr="00BE2D14" w:rsidRDefault="00BE2D14" w:rsidP="00BE2D14">
            <w:pPr>
              <w:spacing w:before="100" w:beforeAutospacing="1" w:after="100" w:afterAutospacing="1"/>
              <w:jc w:val="center"/>
              <w:rPr>
                <w:rFonts w:ascii="Times New Roman" w:hAnsi="Times New Roman" w:cs="Times New Roman"/>
              </w:rPr>
            </w:pPr>
            <w:r w:rsidRPr="00BE2D14">
              <w:rPr>
                <w:rFonts w:ascii="Times New Roman" w:hAnsi="Times New Roman" w:cs="Times New Roman"/>
              </w:rPr>
              <w:br/>
            </w:r>
            <w:r w:rsidRPr="00BE2D14">
              <w:rPr>
                <w:rFonts w:ascii="Arial" w:hAnsi="Arial" w:cs="Arial"/>
                <w:sz w:val="20"/>
                <w:szCs w:val="20"/>
              </w:rPr>
              <w:t xml:space="preserve">Av. Brasil, 4365 – Manguinhos - </w:t>
            </w:r>
            <w:proofErr w:type="gramStart"/>
            <w:r w:rsidRPr="00BE2D14">
              <w:rPr>
                <w:rFonts w:ascii="Arial" w:hAnsi="Arial" w:cs="Arial"/>
                <w:sz w:val="20"/>
                <w:szCs w:val="20"/>
              </w:rPr>
              <w:t>CEP:</w:t>
            </w:r>
            <w:proofErr w:type="gramEnd"/>
            <w:r w:rsidRPr="00BE2D14">
              <w:rPr>
                <w:rFonts w:ascii="Arial" w:hAnsi="Arial" w:cs="Arial"/>
                <w:sz w:val="20"/>
                <w:szCs w:val="20"/>
              </w:rPr>
              <w:t>21040-360 - PABX: (21)2209-2020</w:t>
            </w:r>
            <w:r w:rsidRPr="00BE2D14">
              <w:rPr>
                <w:rFonts w:ascii="Arial" w:hAnsi="Arial" w:cs="Arial"/>
                <w:sz w:val="20"/>
                <w:szCs w:val="20"/>
              </w:rPr>
              <w:br/>
              <w:t>Rio de Janeiro - RJ - Brasil</w:t>
            </w:r>
          </w:p>
        </w:tc>
      </w:tr>
    </w:tbl>
    <w:p w:rsidR="00893305" w:rsidRPr="008C2972" w:rsidRDefault="00893305" w:rsidP="00893305">
      <w:pPr>
        <w:rPr>
          <w:rFonts w:ascii="Arial" w:hAnsi="Arial" w:cs="Arial"/>
          <w:vanish/>
          <w:sz w:val="20"/>
          <w:szCs w:val="20"/>
        </w:rPr>
      </w:pPr>
    </w:p>
    <w:p w:rsidR="00893305" w:rsidRPr="008C2972" w:rsidRDefault="00893305" w:rsidP="00893305">
      <w:pPr>
        <w:rPr>
          <w:rFonts w:ascii="Arial" w:hAnsi="Arial" w:cs="Arial"/>
          <w:vanish/>
          <w:sz w:val="20"/>
          <w:szCs w:val="20"/>
        </w:rPr>
      </w:pPr>
    </w:p>
    <w:p w:rsidR="003B4315" w:rsidRPr="008C2972" w:rsidRDefault="00893305" w:rsidP="00725AA1">
      <w:pPr>
        <w:rPr>
          <w:rFonts w:ascii="Arial" w:hAnsi="Arial" w:cs="Arial"/>
          <w:b/>
          <w:sz w:val="20"/>
          <w:szCs w:val="20"/>
        </w:rPr>
      </w:pPr>
      <w:r w:rsidRPr="008C2972">
        <w:rPr>
          <w:rFonts w:ascii="Arial" w:hAnsi="Arial" w:cs="Arial"/>
          <w:color w:val="000000"/>
          <w:sz w:val="20"/>
          <w:szCs w:val="20"/>
        </w:rPr>
        <w:br/>
      </w:r>
      <w:r w:rsidR="00725AA1">
        <w:rPr>
          <w:rFonts w:ascii="Arial" w:hAnsi="Arial" w:cs="Arial"/>
          <w:b/>
          <w:sz w:val="20"/>
          <w:szCs w:val="20"/>
        </w:rPr>
        <w:t xml:space="preserve">                                                                      </w:t>
      </w:r>
      <w:r w:rsidR="003B4315" w:rsidRPr="008C2972">
        <w:rPr>
          <w:rFonts w:ascii="Arial" w:hAnsi="Arial" w:cs="Arial"/>
          <w:b/>
          <w:sz w:val="20"/>
          <w:szCs w:val="20"/>
        </w:rPr>
        <w:t xml:space="preserve">ANEXO V </w:t>
      </w:r>
    </w:p>
    <w:p w:rsidR="003B4315" w:rsidRPr="008C2972" w:rsidRDefault="003B4315" w:rsidP="003B4315">
      <w:pPr>
        <w:spacing w:before="120" w:after="120" w:line="276" w:lineRule="auto"/>
        <w:jc w:val="both"/>
        <w:rPr>
          <w:rFonts w:ascii="Arial" w:hAnsi="Arial" w:cs="Arial"/>
          <w:sz w:val="20"/>
          <w:szCs w:val="20"/>
        </w:rPr>
      </w:pPr>
    </w:p>
    <w:p w:rsidR="003B4315" w:rsidRPr="008C2972" w:rsidRDefault="003B4315" w:rsidP="003B4315">
      <w:pPr>
        <w:spacing w:before="120" w:after="120" w:line="276" w:lineRule="auto"/>
        <w:jc w:val="center"/>
        <w:rPr>
          <w:rFonts w:ascii="Arial" w:hAnsi="Arial" w:cs="Arial"/>
          <w:b/>
          <w:sz w:val="20"/>
          <w:szCs w:val="20"/>
        </w:rPr>
      </w:pPr>
      <w:r w:rsidRPr="008C2972">
        <w:rPr>
          <w:rFonts w:ascii="Arial" w:hAnsi="Arial" w:cs="Arial"/>
          <w:b/>
          <w:sz w:val="20"/>
          <w:szCs w:val="20"/>
        </w:rPr>
        <w:t>DECLARAÇÃO DE CONTRATOS FIRMADOS COM A INICIATIVA PRIVADA E / OU</w:t>
      </w:r>
    </w:p>
    <w:p w:rsidR="003B4315" w:rsidRPr="008C2972" w:rsidRDefault="003B4315" w:rsidP="003B4315">
      <w:pPr>
        <w:spacing w:before="120" w:after="120" w:line="276" w:lineRule="auto"/>
        <w:jc w:val="center"/>
        <w:rPr>
          <w:rFonts w:ascii="Arial" w:hAnsi="Arial" w:cs="Arial"/>
          <w:b/>
          <w:sz w:val="20"/>
          <w:szCs w:val="20"/>
        </w:rPr>
      </w:pPr>
      <w:r w:rsidRPr="008C2972">
        <w:rPr>
          <w:rFonts w:ascii="Arial" w:hAnsi="Arial" w:cs="Arial"/>
          <w:b/>
          <w:sz w:val="20"/>
          <w:szCs w:val="20"/>
        </w:rPr>
        <w:t>ADMINISTRAÇÃO PÚBLICA</w:t>
      </w:r>
    </w:p>
    <w:p w:rsidR="003B4315" w:rsidRPr="008C2972" w:rsidRDefault="003B4315" w:rsidP="003B4315">
      <w:pPr>
        <w:spacing w:before="120" w:after="120" w:line="276" w:lineRule="auto"/>
        <w:jc w:val="both"/>
        <w:rPr>
          <w:rFonts w:ascii="Arial" w:hAnsi="Arial" w:cs="Arial"/>
          <w:sz w:val="20"/>
          <w:szCs w:val="20"/>
        </w:rPr>
      </w:pPr>
    </w:p>
    <w:p w:rsidR="003B4315" w:rsidRPr="008C2972" w:rsidRDefault="003B4315" w:rsidP="003B4315">
      <w:pPr>
        <w:spacing w:before="120" w:after="120" w:line="276" w:lineRule="auto"/>
        <w:ind w:left="284"/>
        <w:jc w:val="both"/>
        <w:rPr>
          <w:rFonts w:ascii="Arial" w:hAnsi="Arial" w:cs="Arial"/>
          <w:sz w:val="20"/>
          <w:szCs w:val="20"/>
        </w:rPr>
      </w:pPr>
      <w:r w:rsidRPr="008C2972">
        <w:rPr>
          <w:rFonts w:ascii="Arial" w:hAnsi="Arial" w:cs="Arial"/>
          <w:sz w:val="20"/>
          <w:szCs w:val="20"/>
        </w:rPr>
        <w:t xml:space="preserve">A empresa _______________________________________, inscrita no C.N.P.J. </w:t>
      </w:r>
      <w:proofErr w:type="gramStart"/>
      <w:r w:rsidRPr="008C2972">
        <w:rPr>
          <w:rFonts w:ascii="Arial" w:hAnsi="Arial" w:cs="Arial"/>
          <w:sz w:val="20"/>
          <w:szCs w:val="20"/>
        </w:rPr>
        <w:t>sob</w:t>
      </w:r>
      <w:proofErr w:type="gramEnd"/>
      <w:r w:rsidRPr="008C2972">
        <w:rPr>
          <w:rFonts w:ascii="Arial" w:hAnsi="Arial" w:cs="Arial"/>
          <w:sz w:val="20"/>
          <w:szCs w:val="20"/>
        </w:rPr>
        <w:t xml:space="preserve"> o nº ________ com sede (endereço completo), declara sob as penas da Lei que possui os seguintes contratos firmados com a Iniciativa Privada e a Administração Pública: </w:t>
      </w:r>
    </w:p>
    <w:p w:rsidR="003B4315" w:rsidRPr="008C2972" w:rsidRDefault="003B4315" w:rsidP="003B4315">
      <w:pPr>
        <w:spacing w:before="120" w:after="120" w:line="276" w:lineRule="auto"/>
        <w:ind w:left="284"/>
        <w:jc w:val="both"/>
        <w:rPr>
          <w:rFonts w:ascii="Arial" w:hAnsi="Arial" w:cs="Arial"/>
          <w:sz w:val="20"/>
          <w:szCs w:val="20"/>
        </w:rPr>
      </w:pPr>
    </w:p>
    <w:tbl>
      <w:tblPr>
        <w:tblW w:w="0" w:type="auto"/>
        <w:tblInd w:w="108" w:type="dxa"/>
        <w:tblLook w:val="04A0" w:firstRow="1" w:lastRow="0" w:firstColumn="1" w:lastColumn="0" w:noHBand="0" w:noVBand="1"/>
      </w:tblPr>
      <w:tblGrid>
        <w:gridCol w:w="3148"/>
        <w:gridCol w:w="3025"/>
        <w:gridCol w:w="3148"/>
      </w:tblGrid>
      <w:tr w:rsidR="003B4315" w:rsidRPr="008C2972" w:rsidTr="00077D4D">
        <w:trPr>
          <w:trHeight w:val="567"/>
        </w:trPr>
        <w:tc>
          <w:tcPr>
            <w:tcW w:w="3261"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Nome do Órgão/Empresa</w:t>
            </w:r>
          </w:p>
        </w:tc>
        <w:tc>
          <w:tcPr>
            <w:tcW w:w="3118"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Vigência do Contrato</w:t>
            </w:r>
          </w:p>
        </w:tc>
        <w:tc>
          <w:tcPr>
            <w:tcW w:w="3260"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Valor total do contrato</w:t>
            </w:r>
          </w:p>
        </w:tc>
      </w:tr>
      <w:tr w:rsidR="003B4315" w:rsidRPr="008C2972" w:rsidTr="00077D4D">
        <w:trPr>
          <w:trHeight w:val="567"/>
        </w:trPr>
        <w:tc>
          <w:tcPr>
            <w:tcW w:w="3261"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c>
          <w:tcPr>
            <w:tcW w:w="3118"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c>
          <w:tcPr>
            <w:tcW w:w="3260"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r>
      <w:tr w:rsidR="003B4315" w:rsidRPr="008C2972" w:rsidTr="00077D4D">
        <w:trPr>
          <w:trHeight w:val="567"/>
        </w:trPr>
        <w:tc>
          <w:tcPr>
            <w:tcW w:w="3261"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c>
          <w:tcPr>
            <w:tcW w:w="3118"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c>
          <w:tcPr>
            <w:tcW w:w="3260"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r>
      <w:tr w:rsidR="003B4315" w:rsidRPr="008C2972" w:rsidTr="00077D4D">
        <w:trPr>
          <w:trHeight w:val="567"/>
        </w:trPr>
        <w:tc>
          <w:tcPr>
            <w:tcW w:w="3261"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c>
          <w:tcPr>
            <w:tcW w:w="3118"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c>
          <w:tcPr>
            <w:tcW w:w="3260"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r>
      <w:tr w:rsidR="003B4315" w:rsidRPr="008C2972" w:rsidTr="00077D4D">
        <w:trPr>
          <w:trHeight w:val="567"/>
        </w:trPr>
        <w:tc>
          <w:tcPr>
            <w:tcW w:w="6379" w:type="dxa"/>
            <w:gridSpan w:val="2"/>
            <w:shd w:val="clear" w:color="auto" w:fill="auto"/>
            <w:vAlign w:val="bottom"/>
          </w:tcPr>
          <w:p w:rsidR="003B4315" w:rsidRPr="008C2972" w:rsidRDefault="003B4315" w:rsidP="00077D4D">
            <w:pPr>
              <w:spacing w:before="120" w:after="120" w:line="276" w:lineRule="auto"/>
              <w:jc w:val="right"/>
              <w:rPr>
                <w:rFonts w:ascii="Arial" w:hAnsi="Arial" w:cs="Arial"/>
                <w:sz w:val="20"/>
                <w:szCs w:val="20"/>
              </w:rPr>
            </w:pPr>
            <w:r w:rsidRPr="008C2972">
              <w:rPr>
                <w:rFonts w:ascii="Arial" w:hAnsi="Arial" w:cs="Arial"/>
                <w:sz w:val="20"/>
                <w:szCs w:val="20"/>
              </w:rPr>
              <w:t>Valor total dos Contratos      R$</w:t>
            </w:r>
          </w:p>
        </w:tc>
        <w:tc>
          <w:tcPr>
            <w:tcW w:w="3260" w:type="dxa"/>
            <w:shd w:val="clear" w:color="auto" w:fill="auto"/>
            <w:vAlign w:val="center"/>
          </w:tcPr>
          <w:p w:rsidR="003B4315" w:rsidRPr="008C2972" w:rsidRDefault="003B4315" w:rsidP="00077D4D">
            <w:pPr>
              <w:spacing w:before="120" w:after="120" w:line="276" w:lineRule="auto"/>
              <w:jc w:val="center"/>
              <w:rPr>
                <w:rFonts w:ascii="Arial" w:hAnsi="Arial" w:cs="Arial"/>
                <w:sz w:val="20"/>
                <w:szCs w:val="20"/>
              </w:rPr>
            </w:pPr>
            <w:r w:rsidRPr="008C2972">
              <w:rPr>
                <w:rFonts w:ascii="Arial" w:hAnsi="Arial" w:cs="Arial"/>
                <w:sz w:val="20"/>
                <w:szCs w:val="20"/>
              </w:rPr>
              <w:t>____________________</w:t>
            </w:r>
          </w:p>
        </w:tc>
      </w:tr>
    </w:tbl>
    <w:p w:rsidR="003B4315" w:rsidRPr="008C2972" w:rsidRDefault="003B4315" w:rsidP="003B4315">
      <w:pPr>
        <w:spacing w:before="120" w:after="120" w:line="276" w:lineRule="auto"/>
        <w:jc w:val="both"/>
        <w:rPr>
          <w:rFonts w:ascii="Arial" w:hAnsi="Arial" w:cs="Arial"/>
          <w:sz w:val="20"/>
          <w:szCs w:val="20"/>
        </w:rPr>
      </w:pPr>
    </w:p>
    <w:p w:rsidR="003B4315" w:rsidRPr="008C2972" w:rsidRDefault="003B4315" w:rsidP="003B4315">
      <w:pPr>
        <w:spacing w:before="120" w:after="120" w:line="276" w:lineRule="auto"/>
        <w:ind w:left="426"/>
        <w:jc w:val="both"/>
        <w:rPr>
          <w:rFonts w:ascii="Arial" w:hAnsi="Arial" w:cs="Arial"/>
          <w:sz w:val="20"/>
          <w:szCs w:val="20"/>
        </w:rPr>
      </w:pPr>
      <w:r w:rsidRPr="008C2972">
        <w:rPr>
          <w:rFonts w:ascii="Arial" w:hAnsi="Arial" w:cs="Arial"/>
          <w:sz w:val="20"/>
          <w:szCs w:val="20"/>
        </w:rPr>
        <w:t xml:space="preserve">Observação: </w:t>
      </w:r>
    </w:p>
    <w:p w:rsidR="003B4315" w:rsidRPr="008C2972" w:rsidRDefault="003B4315" w:rsidP="003B4315">
      <w:pPr>
        <w:spacing w:before="120" w:after="120" w:line="276" w:lineRule="auto"/>
        <w:ind w:left="426"/>
        <w:jc w:val="both"/>
        <w:rPr>
          <w:rFonts w:ascii="Arial" w:hAnsi="Arial" w:cs="Arial"/>
          <w:sz w:val="20"/>
          <w:szCs w:val="20"/>
        </w:rPr>
      </w:pPr>
      <w:r w:rsidRPr="008C2972">
        <w:rPr>
          <w:rFonts w:ascii="Arial" w:hAnsi="Arial" w:cs="Arial"/>
          <w:sz w:val="20"/>
          <w:szCs w:val="20"/>
        </w:rPr>
        <w:t xml:space="preserve">Além dos nomes dos órgãos/empresas, o licitante deverá informar também o endereço completo dos órgãos/empresas, com os quais tem contratos vigentes, sendo </w:t>
      </w:r>
      <w:proofErr w:type="gramStart"/>
      <w:r w:rsidRPr="008C2972">
        <w:rPr>
          <w:rFonts w:ascii="Arial" w:hAnsi="Arial" w:cs="Arial"/>
          <w:sz w:val="20"/>
          <w:szCs w:val="20"/>
        </w:rPr>
        <w:t>facultado</w:t>
      </w:r>
      <w:proofErr w:type="gramEnd"/>
      <w:r w:rsidRPr="008C2972">
        <w:rPr>
          <w:rFonts w:ascii="Arial" w:hAnsi="Arial" w:cs="Arial"/>
          <w:sz w:val="20"/>
          <w:szCs w:val="20"/>
        </w:rPr>
        <w:t xml:space="preserve"> à Comissão a verificação da veracidade das informações, através de diligências junto às instituições contratadas com a licitante.</w:t>
      </w:r>
    </w:p>
    <w:p w:rsidR="003B4315" w:rsidRPr="008C2972" w:rsidRDefault="003B4315" w:rsidP="003B4315">
      <w:pPr>
        <w:spacing w:before="120" w:after="120" w:line="276" w:lineRule="auto"/>
        <w:jc w:val="center"/>
        <w:rPr>
          <w:rFonts w:ascii="Arial" w:hAnsi="Arial" w:cs="Arial"/>
          <w:bCs/>
          <w:sz w:val="20"/>
          <w:szCs w:val="20"/>
        </w:rPr>
      </w:pPr>
    </w:p>
    <w:p w:rsidR="003B4315" w:rsidRPr="008C2972" w:rsidRDefault="003B4315" w:rsidP="003B4315">
      <w:pPr>
        <w:spacing w:before="120" w:after="120" w:line="276" w:lineRule="auto"/>
        <w:jc w:val="center"/>
        <w:rPr>
          <w:rFonts w:ascii="Arial" w:hAnsi="Arial" w:cs="Arial"/>
          <w:bCs/>
          <w:sz w:val="20"/>
          <w:szCs w:val="20"/>
        </w:rPr>
      </w:pPr>
      <w:r w:rsidRPr="008C2972">
        <w:rPr>
          <w:rFonts w:ascii="Arial" w:hAnsi="Arial" w:cs="Arial"/>
          <w:bCs/>
          <w:sz w:val="20"/>
          <w:szCs w:val="20"/>
        </w:rPr>
        <w:t>Local e data</w:t>
      </w:r>
    </w:p>
    <w:p w:rsidR="003B4315" w:rsidRPr="008C2972" w:rsidRDefault="003B4315" w:rsidP="003B4315">
      <w:pPr>
        <w:pStyle w:val="Default"/>
        <w:spacing w:before="120" w:after="120" w:line="276" w:lineRule="auto"/>
        <w:jc w:val="both"/>
        <w:rPr>
          <w:bCs/>
          <w:sz w:val="20"/>
          <w:szCs w:val="20"/>
        </w:rPr>
      </w:pPr>
    </w:p>
    <w:p w:rsidR="003B4315" w:rsidRPr="008C2972" w:rsidRDefault="003B4315" w:rsidP="003B4315">
      <w:pPr>
        <w:pStyle w:val="Default"/>
        <w:spacing w:before="120" w:after="120" w:line="276" w:lineRule="auto"/>
        <w:jc w:val="both"/>
        <w:rPr>
          <w:bCs/>
          <w:sz w:val="20"/>
          <w:szCs w:val="20"/>
        </w:rPr>
      </w:pPr>
    </w:p>
    <w:p w:rsidR="003B4315" w:rsidRPr="008C2972" w:rsidRDefault="003B4315" w:rsidP="003B4315">
      <w:pPr>
        <w:pStyle w:val="Corpodetexto3"/>
        <w:suppressAutoHyphens/>
        <w:autoSpaceDE w:val="0"/>
        <w:autoSpaceDN w:val="0"/>
        <w:adjustRightInd w:val="0"/>
        <w:spacing w:before="120" w:line="276" w:lineRule="auto"/>
        <w:jc w:val="center"/>
        <w:rPr>
          <w:rStyle w:val="EstiloPreto"/>
          <w:rFonts w:ascii="Arial" w:hAnsi="Arial" w:cs="Arial"/>
          <w:szCs w:val="20"/>
        </w:rPr>
      </w:pPr>
      <w:r w:rsidRPr="008C2972">
        <w:rPr>
          <w:rStyle w:val="EstiloPreto"/>
          <w:rFonts w:ascii="Arial" w:hAnsi="Arial" w:cs="Arial"/>
          <w:szCs w:val="20"/>
        </w:rPr>
        <w:t>ASSINATURA DO REPRESENTANTE LEGAL</w:t>
      </w:r>
    </w:p>
    <w:p w:rsidR="003B4315" w:rsidRPr="008C2972" w:rsidRDefault="003B4315" w:rsidP="003B4315">
      <w:pPr>
        <w:pStyle w:val="Corpodetexto3"/>
        <w:suppressAutoHyphens/>
        <w:autoSpaceDE w:val="0"/>
        <w:autoSpaceDN w:val="0"/>
        <w:adjustRightInd w:val="0"/>
        <w:spacing w:before="120" w:line="276" w:lineRule="auto"/>
        <w:jc w:val="center"/>
        <w:rPr>
          <w:rStyle w:val="EstiloPreto"/>
          <w:rFonts w:ascii="Arial" w:hAnsi="Arial" w:cs="Arial"/>
          <w:szCs w:val="20"/>
        </w:rPr>
      </w:pPr>
      <w:r w:rsidRPr="008C2972">
        <w:rPr>
          <w:rStyle w:val="EstiloPreto"/>
          <w:rFonts w:ascii="Arial" w:hAnsi="Arial" w:cs="Arial"/>
          <w:szCs w:val="20"/>
        </w:rPr>
        <w:t>[Nome do Representante Legal]</w:t>
      </w:r>
    </w:p>
    <w:p w:rsidR="003B4315" w:rsidRPr="008C2972" w:rsidRDefault="003B4315" w:rsidP="003B4315">
      <w:pPr>
        <w:pStyle w:val="Corpodetexto3"/>
        <w:suppressAutoHyphens/>
        <w:autoSpaceDE w:val="0"/>
        <w:autoSpaceDN w:val="0"/>
        <w:adjustRightInd w:val="0"/>
        <w:spacing w:before="120" w:line="276" w:lineRule="auto"/>
        <w:jc w:val="center"/>
        <w:rPr>
          <w:rStyle w:val="EstiloPreto"/>
          <w:rFonts w:ascii="Arial" w:hAnsi="Arial" w:cs="Arial"/>
          <w:szCs w:val="20"/>
        </w:rPr>
      </w:pPr>
      <w:r w:rsidRPr="008C2972">
        <w:rPr>
          <w:rStyle w:val="EstiloPreto"/>
          <w:rFonts w:ascii="Arial" w:hAnsi="Arial" w:cs="Arial"/>
          <w:szCs w:val="20"/>
        </w:rPr>
        <w:t>[Nº da Carteira de Identidade/Órgão Emissor]</w:t>
      </w:r>
    </w:p>
    <w:p w:rsidR="003B4315" w:rsidRPr="008C2972" w:rsidRDefault="003B4315" w:rsidP="003B4315">
      <w:pPr>
        <w:pStyle w:val="Corpo"/>
        <w:spacing w:before="120" w:after="120" w:line="276" w:lineRule="auto"/>
        <w:jc w:val="center"/>
        <w:rPr>
          <w:rFonts w:ascii="Arial" w:hAnsi="Arial" w:cs="Arial"/>
          <w:b/>
          <w:bCs/>
          <w:color w:val="000000" w:themeColor="text1"/>
          <w:sz w:val="20"/>
          <w:szCs w:val="20"/>
        </w:rPr>
      </w:pPr>
    </w:p>
    <w:p w:rsidR="003B4315" w:rsidRPr="008C2972" w:rsidRDefault="003B4315" w:rsidP="003B4315">
      <w:pPr>
        <w:pStyle w:val="Corpo"/>
        <w:spacing w:before="120" w:after="120" w:line="276" w:lineRule="auto"/>
        <w:jc w:val="center"/>
        <w:rPr>
          <w:rFonts w:ascii="Arial" w:hAnsi="Arial" w:cs="Arial"/>
          <w:b/>
          <w:bCs/>
          <w:color w:val="000000" w:themeColor="text1"/>
          <w:sz w:val="20"/>
          <w:szCs w:val="20"/>
        </w:rPr>
      </w:pPr>
      <w:proofErr w:type="gramStart"/>
      <w:r w:rsidRPr="008C2972">
        <w:rPr>
          <w:rFonts w:ascii="Arial" w:hAnsi="Arial" w:cs="Arial"/>
          <w:b/>
          <w:bCs/>
          <w:color w:val="000000" w:themeColor="text1"/>
          <w:sz w:val="20"/>
          <w:szCs w:val="20"/>
        </w:rPr>
        <w:t>ANEXO VI</w:t>
      </w:r>
      <w:proofErr w:type="gramEnd"/>
    </w:p>
    <w:p w:rsidR="003B4315" w:rsidRPr="008C2972" w:rsidRDefault="003B4315" w:rsidP="003B4315">
      <w:pPr>
        <w:pStyle w:val="Corpo"/>
        <w:spacing w:before="120" w:after="120" w:line="276" w:lineRule="auto"/>
        <w:jc w:val="center"/>
        <w:rPr>
          <w:rFonts w:ascii="Arial" w:hAnsi="Arial" w:cs="Arial"/>
          <w:b/>
          <w:bCs/>
          <w:color w:val="000000" w:themeColor="text1"/>
          <w:sz w:val="20"/>
          <w:szCs w:val="20"/>
        </w:rPr>
      </w:pPr>
      <w:r w:rsidRPr="008C2972">
        <w:rPr>
          <w:rFonts w:ascii="Arial" w:hAnsi="Arial" w:cs="Arial"/>
          <w:b/>
          <w:bCs/>
          <w:color w:val="000000" w:themeColor="text1"/>
          <w:sz w:val="20"/>
          <w:szCs w:val="20"/>
        </w:rPr>
        <w:t>ATESTADO DE VISTORIA</w:t>
      </w:r>
    </w:p>
    <w:p w:rsidR="003B4315" w:rsidRPr="008C2972" w:rsidRDefault="003B4315" w:rsidP="003B4315">
      <w:pPr>
        <w:pStyle w:val="Corpo"/>
        <w:spacing w:before="120" w:after="120" w:line="276" w:lineRule="auto"/>
        <w:jc w:val="both"/>
        <w:rPr>
          <w:rFonts w:ascii="Arial" w:hAnsi="Arial" w:cs="Arial"/>
          <w:color w:val="000000" w:themeColor="text1"/>
          <w:sz w:val="20"/>
          <w:szCs w:val="20"/>
        </w:rPr>
      </w:pPr>
    </w:p>
    <w:p w:rsidR="003B4315" w:rsidRPr="008C2972" w:rsidRDefault="003B4315" w:rsidP="003B4315">
      <w:pPr>
        <w:pStyle w:val="Corpodetexto3"/>
        <w:suppressAutoHyphens/>
        <w:autoSpaceDE w:val="0"/>
        <w:autoSpaceDN w:val="0"/>
        <w:adjustRightInd w:val="0"/>
        <w:spacing w:before="120" w:line="276" w:lineRule="auto"/>
        <w:ind w:firstLine="709"/>
        <w:jc w:val="both"/>
        <w:rPr>
          <w:rStyle w:val="EstiloNegrito"/>
          <w:rFonts w:ascii="Arial" w:eastAsia="Calibri" w:hAnsi="Arial" w:cs="Arial"/>
          <w:b w:val="0"/>
          <w:szCs w:val="20"/>
        </w:rPr>
      </w:pPr>
      <w:r w:rsidRPr="008C2972">
        <w:rPr>
          <w:rStyle w:val="EstiloNegrito"/>
          <w:rFonts w:ascii="Arial" w:eastAsia="Calibri" w:hAnsi="Arial" w:cs="Arial"/>
          <w:b w:val="0"/>
          <w:szCs w:val="20"/>
        </w:rPr>
        <w:t xml:space="preserve">DECLARAMOS, para fins de participação no processo licitatório PGE nº </w:t>
      </w:r>
      <w:r w:rsidR="00930FA3" w:rsidRPr="008C2972">
        <w:rPr>
          <w:rStyle w:val="EstiloNegrito"/>
          <w:rFonts w:ascii="Arial" w:eastAsia="Calibri" w:hAnsi="Arial" w:cs="Arial"/>
          <w:b w:val="0"/>
          <w:szCs w:val="20"/>
        </w:rPr>
        <w:t>01/2019</w:t>
      </w:r>
      <w:r w:rsidRPr="008C2972">
        <w:rPr>
          <w:rStyle w:val="EstiloNegrito"/>
          <w:rFonts w:ascii="Arial" w:eastAsia="Calibri" w:hAnsi="Arial" w:cs="Arial"/>
          <w:b w:val="0"/>
          <w:szCs w:val="20"/>
        </w:rPr>
        <w:t xml:space="preserve">-COGIC da Fundação Oswaldo Cruz - </w:t>
      </w:r>
      <w:proofErr w:type="gramStart"/>
      <w:r w:rsidRPr="008C2972">
        <w:rPr>
          <w:rStyle w:val="EstiloNegrito"/>
          <w:rFonts w:ascii="Arial" w:eastAsia="Calibri" w:hAnsi="Arial" w:cs="Arial"/>
          <w:b w:val="0"/>
          <w:szCs w:val="20"/>
        </w:rPr>
        <w:t>Fiocruz ,</w:t>
      </w:r>
      <w:proofErr w:type="gramEnd"/>
      <w:r w:rsidRPr="008C2972">
        <w:rPr>
          <w:rStyle w:val="EstiloNegrito"/>
          <w:rFonts w:ascii="Arial" w:eastAsia="Calibri" w:hAnsi="Arial" w:cs="Arial"/>
          <w:b w:val="0"/>
          <w:szCs w:val="20"/>
        </w:rPr>
        <w:t xml:space="preserve"> que a licitante ______________________________________________ inscrita no CNPJ sob o nº ___________________________, instalada no endereço:___________________ ___________________________________________ na cidade de _______________________________, representada tecnicamente e legalmente pelo profissional  ______________________________________, documento de identidade nº ______________, compareceu nesta data ao Campus FIOCRUZ/RJ e tomou conhecimento, em vistoria técnica, das condicionantes à prestação dos serviços alvo desta contratação.</w:t>
      </w:r>
    </w:p>
    <w:p w:rsidR="003B4315" w:rsidRPr="008C2972" w:rsidRDefault="003B4315" w:rsidP="003B43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8C2972">
        <w:rPr>
          <w:rStyle w:val="EstiloNegrito"/>
          <w:rFonts w:ascii="Arial" w:eastAsia="Calibri" w:hAnsi="Arial" w:cs="Arial"/>
          <w:b w:val="0"/>
          <w:szCs w:val="20"/>
        </w:rPr>
        <w:t>Local e Data</w:t>
      </w:r>
    </w:p>
    <w:p w:rsidR="003B4315" w:rsidRPr="008C2972" w:rsidRDefault="003B4315" w:rsidP="003B43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p>
    <w:p w:rsidR="003B4315" w:rsidRPr="008C2972" w:rsidRDefault="003B4315" w:rsidP="003B43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8C2972">
        <w:rPr>
          <w:rStyle w:val="EstiloNegrito"/>
          <w:rFonts w:ascii="Arial" w:eastAsia="Calibri" w:hAnsi="Arial" w:cs="Arial"/>
          <w:b w:val="0"/>
          <w:szCs w:val="20"/>
        </w:rPr>
        <w:t>(Assinatura, matrícula e identificação do Servidor da Fiocruz</w:t>
      </w:r>
      <w:proofErr w:type="gramStart"/>
      <w:r w:rsidRPr="008C2972">
        <w:rPr>
          <w:rStyle w:val="EstiloNegrito"/>
          <w:rFonts w:ascii="Arial" w:eastAsia="Calibri" w:hAnsi="Arial" w:cs="Arial"/>
          <w:b w:val="0"/>
          <w:szCs w:val="20"/>
        </w:rPr>
        <w:t>)</w:t>
      </w:r>
      <w:proofErr w:type="gramEnd"/>
    </w:p>
    <w:p w:rsidR="003B4315" w:rsidRPr="008C2972" w:rsidRDefault="003B4315" w:rsidP="003B43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8C2972">
        <w:rPr>
          <w:rFonts w:eastAsia="Calibri" w:cs="Arial"/>
          <w:bCs/>
          <w:noProof/>
          <w:sz w:val="20"/>
          <w:szCs w:val="20"/>
        </w:rPr>
        <mc:AlternateContent>
          <mc:Choice Requires="wps">
            <w:drawing>
              <wp:anchor distT="0" distB="0" distL="114300" distR="114300" simplePos="0" relativeHeight="251659264" behindDoc="0" locked="0" layoutInCell="1" allowOverlap="1" wp14:anchorId="1FC60B0B" wp14:editId="0BA2716D">
                <wp:simplePos x="0" y="0"/>
                <wp:positionH relativeFrom="column">
                  <wp:posOffset>4445</wp:posOffset>
                </wp:positionH>
                <wp:positionV relativeFrom="paragraph">
                  <wp:posOffset>9525</wp:posOffset>
                </wp:positionV>
                <wp:extent cx="5603240" cy="0"/>
                <wp:effectExtent l="17780" t="10795" r="17780" b="17780"/>
                <wp:wrapNone/>
                <wp:docPr id="56" name="Conector de seta reta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324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044D714A" id="_x0000_t32" coordsize="21600,21600" o:spt="32" o:oned="t" path="m,l21600,21600e" filled="f">
                <v:path arrowok="t" fillok="f" o:connecttype="none"/>
                <o:lock v:ext="edit" shapetype="t"/>
              </v:shapetype>
              <v:shape id="Conector de seta reta 56" o:spid="_x0000_s1026" type="#_x0000_t32" style="position:absolute;margin-left:.35pt;margin-top:.75pt;width:441.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" strokeweight="1.5pt"/>
            </w:pict>
          </mc:Fallback>
        </mc:AlternateContent>
      </w:r>
    </w:p>
    <w:p w:rsidR="003B4315" w:rsidRPr="008C2972" w:rsidRDefault="003B4315" w:rsidP="003B43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8C2972">
        <w:rPr>
          <w:rStyle w:val="EstiloNegrito"/>
          <w:rFonts w:ascii="Arial" w:eastAsia="Calibri" w:hAnsi="Arial" w:cs="Arial"/>
          <w:b w:val="0"/>
          <w:szCs w:val="20"/>
        </w:rPr>
        <w:t>DECLARAÇÃO DE CONCORDÂNCIA</w:t>
      </w:r>
    </w:p>
    <w:p w:rsidR="003B4315" w:rsidRPr="008C2972" w:rsidRDefault="003B4315" w:rsidP="003B4315">
      <w:pPr>
        <w:pStyle w:val="Corpodetexto3"/>
        <w:suppressAutoHyphens/>
        <w:autoSpaceDE w:val="0"/>
        <w:autoSpaceDN w:val="0"/>
        <w:adjustRightInd w:val="0"/>
        <w:spacing w:before="120" w:line="276" w:lineRule="auto"/>
        <w:ind w:firstLine="709"/>
        <w:jc w:val="both"/>
        <w:rPr>
          <w:rStyle w:val="EstiloNegrito"/>
          <w:rFonts w:ascii="Arial" w:eastAsia="Calibri" w:hAnsi="Arial" w:cs="Arial"/>
          <w:b w:val="0"/>
          <w:szCs w:val="20"/>
        </w:rPr>
      </w:pPr>
      <w:r w:rsidRPr="008C2972">
        <w:rPr>
          <w:rStyle w:val="EstiloNegrito"/>
          <w:rFonts w:ascii="Arial" w:eastAsia="Calibri" w:hAnsi="Arial" w:cs="Arial"/>
          <w:b w:val="0"/>
          <w:szCs w:val="20"/>
        </w:rPr>
        <w:t>Concordamos com os termos da declaração acima, dando-nos por satisfeitos com as informações obtidas e plenamente capacitados a elaborar nossa proposta para a licitação.</w:t>
      </w:r>
    </w:p>
    <w:p w:rsidR="003B4315" w:rsidRPr="008C2972" w:rsidRDefault="003B4315" w:rsidP="003B4315">
      <w:pPr>
        <w:pStyle w:val="Corpodetexto3"/>
        <w:suppressAutoHyphens/>
        <w:autoSpaceDE w:val="0"/>
        <w:autoSpaceDN w:val="0"/>
        <w:adjustRightInd w:val="0"/>
        <w:spacing w:before="120" w:line="276" w:lineRule="auto"/>
        <w:rPr>
          <w:rStyle w:val="EstiloNegrito"/>
          <w:rFonts w:ascii="Arial" w:eastAsia="Calibri" w:hAnsi="Arial" w:cs="Arial"/>
          <w:b w:val="0"/>
          <w:szCs w:val="20"/>
        </w:rPr>
      </w:pPr>
    </w:p>
    <w:p w:rsidR="003B4315" w:rsidRPr="008C2972" w:rsidRDefault="003B4315" w:rsidP="003B43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8C2972">
        <w:rPr>
          <w:rStyle w:val="EstiloNegrito"/>
          <w:rFonts w:ascii="Arial" w:eastAsia="Calibri" w:hAnsi="Arial" w:cs="Arial"/>
          <w:b w:val="0"/>
          <w:szCs w:val="20"/>
        </w:rPr>
        <w:t>Local e Data</w:t>
      </w:r>
    </w:p>
    <w:p w:rsidR="003B4315" w:rsidRPr="008C2972" w:rsidRDefault="003B4315" w:rsidP="003B4315">
      <w:pPr>
        <w:pStyle w:val="Corpodetexto3"/>
        <w:suppressAutoHyphens/>
        <w:autoSpaceDE w:val="0"/>
        <w:autoSpaceDN w:val="0"/>
        <w:adjustRightInd w:val="0"/>
        <w:spacing w:before="120" w:line="276" w:lineRule="auto"/>
        <w:ind w:firstLine="709"/>
        <w:rPr>
          <w:rStyle w:val="EstiloNegrito"/>
          <w:rFonts w:ascii="Arial" w:eastAsia="Calibri" w:hAnsi="Arial" w:cs="Arial"/>
          <w:b w:val="0"/>
          <w:szCs w:val="20"/>
        </w:rPr>
      </w:pPr>
    </w:p>
    <w:p w:rsidR="003B4315" w:rsidRPr="008C2972" w:rsidRDefault="003B4315" w:rsidP="003B4315">
      <w:pPr>
        <w:pStyle w:val="Corpodetexto3"/>
        <w:suppressAutoHyphens/>
        <w:autoSpaceDE w:val="0"/>
        <w:autoSpaceDN w:val="0"/>
        <w:adjustRightInd w:val="0"/>
        <w:spacing w:before="120" w:line="276" w:lineRule="auto"/>
        <w:jc w:val="center"/>
        <w:rPr>
          <w:rStyle w:val="EstiloNegrito"/>
          <w:rFonts w:ascii="Arial" w:eastAsia="Calibri" w:hAnsi="Arial" w:cs="Arial"/>
          <w:b w:val="0"/>
          <w:szCs w:val="20"/>
        </w:rPr>
      </w:pPr>
      <w:r w:rsidRPr="008C2972">
        <w:rPr>
          <w:rStyle w:val="EstiloNegrito"/>
          <w:rFonts w:ascii="Arial" w:eastAsia="Calibri" w:hAnsi="Arial" w:cs="Arial"/>
          <w:b w:val="0"/>
          <w:szCs w:val="20"/>
        </w:rPr>
        <w:t>(Assinatura e identificação do representante legal da licitante)</w:t>
      </w:r>
    </w:p>
    <w:p w:rsidR="003B4315" w:rsidRPr="008C2972" w:rsidRDefault="003B4315" w:rsidP="003B4315">
      <w:pPr>
        <w:pStyle w:val="Corpodetexto3"/>
        <w:suppressAutoHyphens/>
        <w:autoSpaceDE w:val="0"/>
        <w:autoSpaceDN w:val="0"/>
        <w:adjustRightInd w:val="0"/>
        <w:spacing w:before="120" w:line="276" w:lineRule="auto"/>
        <w:rPr>
          <w:rStyle w:val="EstiloNegrito"/>
          <w:rFonts w:ascii="Arial" w:eastAsia="Calibri" w:hAnsi="Arial" w:cs="Arial"/>
          <w:b w:val="0"/>
          <w:szCs w:val="20"/>
        </w:rPr>
      </w:pPr>
    </w:p>
    <w:p w:rsidR="003B4315" w:rsidRPr="008C2972" w:rsidRDefault="003B4315" w:rsidP="003B4315">
      <w:pPr>
        <w:pStyle w:val="Corpodetexto3"/>
        <w:suppressAutoHyphens/>
        <w:autoSpaceDE w:val="0"/>
        <w:autoSpaceDN w:val="0"/>
        <w:adjustRightInd w:val="0"/>
        <w:spacing w:before="120" w:line="276" w:lineRule="auto"/>
        <w:jc w:val="both"/>
        <w:rPr>
          <w:rStyle w:val="EstiloNegrito"/>
          <w:rFonts w:ascii="Arial" w:eastAsia="Calibri" w:hAnsi="Arial" w:cs="Arial"/>
          <w:b w:val="0"/>
          <w:szCs w:val="20"/>
        </w:rPr>
      </w:pPr>
      <w:r w:rsidRPr="008C2972">
        <w:rPr>
          <w:rStyle w:val="EstiloNegrito"/>
          <w:rFonts w:ascii="Arial" w:eastAsia="Calibri" w:hAnsi="Arial" w:cs="Arial"/>
          <w:b w:val="0"/>
          <w:szCs w:val="20"/>
        </w:rPr>
        <w:t>Nota: A empresa deverá anexar a esta declaração documento comprobatório da competência de seu representante legal para a referida visita.</w:t>
      </w:r>
    </w:p>
    <w:p w:rsidR="003B4315" w:rsidRPr="008C2972" w:rsidRDefault="003B4315" w:rsidP="003B4315">
      <w:pPr>
        <w:pStyle w:val="Corpodetexto2"/>
        <w:spacing w:before="120" w:line="276" w:lineRule="auto"/>
        <w:jc w:val="both"/>
        <w:rPr>
          <w:rFonts w:ascii="Arial" w:hAnsi="Arial" w:cs="Arial"/>
          <w:sz w:val="20"/>
          <w:szCs w:val="20"/>
        </w:rPr>
      </w:pPr>
      <w:r w:rsidRPr="008C2972">
        <w:rPr>
          <w:rFonts w:ascii="Arial" w:hAnsi="Arial" w:cs="Arial"/>
          <w:sz w:val="20"/>
          <w:szCs w:val="20"/>
        </w:rPr>
        <w:t xml:space="preserve">OBS </w:t>
      </w:r>
      <w:proofErr w:type="gramStart"/>
      <w:r w:rsidRPr="008C2972">
        <w:rPr>
          <w:rFonts w:ascii="Arial" w:hAnsi="Arial" w:cs="Arial"/>
          <w:sz w:val="20"/>
          <w:szCs w:val="20"/>
        </w:rPr>
        <w:t>2</w:t>
      </w:r>
      <w:proofErr w:type="gramEnd"/>
      <w:r w:rsidRPr="008C2972">
        <w:rPr>
          <w:rFonts w:ascii="Arial" w:hAnsi="Arial" w:cs="Arial"/>
          <w:sz w:val="20"/>
          <w:szCs w:val="20"/>
        </w:rPr>
        <w:t xml:space="preserve">: Os participantes que optarem por não realizar a Visita Técnica, deverão apresentar declaração assinada pelo seu </w:t>
      </w:r>
      <w:r w:rsidRPr="008C2972">
        <w:rPr>
          <w:rStyle w:val="EstiloNegrito"/>
          <w:rFonts w:ascii="Arial" w:eastAsia="Calibri" w:hAnsi="Arial" w:cs="Arial"/>
          <w:b w:val="0"/>
          <w:szCs w:val="20"/>
        </w:rPr>
        <w:t>representante legal</w:t>
      </w:r>
      <w:r w:rsidRPr="008C2972">
        <w:rPr>
          <w:rFonts w:ascii="Arial" w:hAnsi="Arial" w:cs="Arial"/>
          <w:sz w:val="20"/>
          <w:szCs w:val="20"/>
        </w:rPr>
        <w:t xml:space="preserve"> de que possuem pleno conhecimento do objeto a ser contratado.</w:t>
      </w:r>
    </w:p>
    <w:p w:rsidR="004344EC" w:rsidRPr="008C2972" w:rsidRDefault="004344EC" w:rsidP="00353DEC">
      <w:pPr>
        <w:snapToGrid w:val="0"/>
        <w:spacing w:before="120" w:after="240"/>
        <w:ind w:right="-30" w:firstLine="540"/>
        <w:jc w:val="both"/>
        <w:rPr>
          <w:rFonts w:ascii="Arial" w:hAnsi="Arial" w:cs="Arial"/>
          <w:color w:val="000000"/>
          <w:sz w:val="20"/>
          <w:szCs w:val="20"/>
        </w:rPr>
      </w:pPr>
    </w:p>
    <w:p w:rsidR="003B4315" w:rsidRPr="008C2972" w:rsidRDefault="003B4315" w:rsidP="00353DEC">
      <w:pPr>
        <w:snapToGrid w:val="0"/>
        <w:spacing w:before="120" w:after="240"/>
        <w:ind w:right="-30" w:firstLine="540"/>
        <w:jc w:val="both"/>
        <w:rPr>
          <w:rFonts w:ascii="Arial" w:hAnsi="Arial" w:cs="Arial"/>
          <w:color w:val="000000"/>
          <w:sz w:val="20"/>
          <w:szCs w:val="20"/>
        </w:rPr>
      </w:pPr>
    </w:p>
    <w:p w:rsidR="009E686D" w:rsidRPr="008C2972" w:rsidRDefault="009E686D" w:rsidP="009E686D">
      <w:pPr>
        <w:snapToGrid w:val="0"/>
        <w:spacing w:before="120" w:after="240"/>
        <w:ind w:right="-30" w:firstLine="540"/>
        <w:jc w:val="center"/>
        <w:rPr>
          <w:rFonts w:ascii="Arial" w:hAnsi="Arial" w:cs="Arial"/>
          <w:color w:val="000000"/>
          <w:sz w:val="20"/>
          <w:szCs w:val="20"/>
        </w:rPr>
      </w:pPr>
    </w:p>
    <w:p w:rsidR="003B4315" w:rsidRPr="008C2972" w:rsidRDefault="009E686D" w:rsidP="00FF7812">
      <w:pPr>
        <w:snapToGrid w:val="0"/>
        <w:spacing w:before="120" w:after="240"/>
        <w:ind w:right="-30" w:firstLine="540"/>
        <w:jc w:val="center"/>
        <w:rPr>
          <w:rFonts w:ascii="Arial" w:hAnsi="Arial" w:cs="Arial"/>
          <w:b/>
          <w:color w:val="000000" w:themeColor="text1"/>
          <w:sz w:val="20"/>
          <w:szCs w:val="20"/>
        </w:rPr>
      </w:pPr>
      <w:r w:rsidRPr="008C2972">
        <w:rPr>
          <w:rFonts w:ascii="Arial" w:hAnsi="Arial" w:cs="Arial"/>
          <w:b/>
          <w:color w:val="000000"/>
          <w:sz w:val="20"/>
          <w:szCs w:val="20"/>
        </w:rPr>
        <w:lastRenderedPageBreak/>
        <w:t>ANEXO VII</w:t>
      </w:r>
      <w:r w:rsidR="00FF7812">
        <w:rPr>
          <w:rFonts w:ascii="Arial" w:hAnsi="Arial" w:cs="Arial"/>
          <w:b/>
          <w:color w:val="000000"/>
          <w:sz w:val="20"/>
          <w:szCs w:val="20"/>
        </w:rPr>
        <w:t xml:space="preserve"> -</w:t>
      </w:r>
      <w:r w:rsidR="003B4315" w:rsidRPr="008C2972">
        <w:rPr>
          <w:rFonts w:ascii="Arial" w:hAnsi="Arial" w:cs="Arial"/>
          <w:b/>
          <w:color w:val="000000" w:themeColor="text1"/>
          <w:sz w:val="20"/>
          <w:szCs w:val="20"/>
        </w:rPr>
        <w:t xml:space="preserve"> TERMO DE SIGILO E CONFIDENCIALIDADE</w:t>
      </w:r>
    </w:p>
    <w:p w:rsidR="003B4315" w:rsidRPr="008C2972" w:rsidRDefault="003B4315" w:rsidP="003B4315">
      <w:pPr>
        <w:spacing w:before="120" w:after="120"/>
        <w:ind w:left="142"/>
        <w:jc w:val="both"/>
        <w:rPr>
          <w:rFonts w:ascii="Arial" w:hAnsi="Arial" w:cs="Arial"/>
          <w:color w:val="000000" w:themeColor="text1"/>
          <w:sz w:val="20"/>
          <w:szCs w:val="20"/>
        </w:rPr>
      </w:pPr>
      <w:r w:rsidRPr="008C2972">
        <w:rPr>
          <w:rFonts w:ascii="Arial" w:hAnsi="Arial" w:cs="Arial"/>
          <w:color w:val="000000" w:themeColor="text1"/>
          <w:sz w:val="20"/>
          <w:szCs w:val="20"/>
        </w:rPr>
        <w:t>Pelo presente Termo, a empresa ______ (razão social, CNPJ, endereço) neste ato representada pelo</w:t>
      </w:r>
      <w:proofErr w:type="gramStart"/>
      <w:r w:rsidRPr="008C2972">
        <w:rPr>
          <w:rFonts w:ascii="Arial" w:hAnsi="Arial" w:cs="Arial"/>
          <w:color w:val="000000" w:themeColor="text1"/>
          <w:sz w:val="20"/>
          <w:szCs w:val="20"/>
        </w:rPr>
        <w:t xml:space="preserve">  </w:t>
      </w:r>
      <w:proofErr w:type="gramEnd"/>
      <w:r w:rsidRPr="008C2972">
        <w:rPr>
          <w:rFonts w:ascii="Arial" w:hAnsi="Arial" w:cs="Arial"/>
          <w:color w:val="000000" w:themeColor="text1"/>
          <w:sz w:val="20"/>
          <w:szCs w:val="20"/>
        </w:rPr>
        <w:t>seu representante legal (nome, nacionalidade, estado civil, profissão, CPF e RG), da empresa assume o compromisso de manter o mais absoluto sigilo sobre qualquer informação a que tiver acesso relacionado às pesquisas e serviços desenvolvidos no âmbito da Fundação Oswaldo Cruz – FIOCRUZ.  Para tanto, declara e se obriga:</w:t>
      </w:r>
    </w:p>
    <w:p w:rsidR="003B4315" w:rsidRPr="008C2972" w:rsidRDefault="003B4315" w:rsidP="003B4315">
      <w:pPr>
        <w:spacing w:before="120" w:after="120"/>
        <w:ind w:left="142"/>
        <w:jc w:val="both"/>
        <w:rPr>
          <w:rFonts w:ascii="Arial" w:hAnsi="Arial" w:cs="Arial"/>
          <w:color w:val="000000" w:themeColor="text1"/>
          <w:sz w:val="20"/>
          <w:szCs w:val="20"/>
        </w:rPr>
      </w:pPr>
      <w:r w:rsidRPr="008C2972">
        <w:rPr>
          <w:rFonts w:ascii="Arial" w:hAnsi="Arial" w:cs="Arial"/>
          <w:color w:val="000000" w:themeColor="text1"/>
          <w:sz w:val="20"/>
          <w:szCs w:val="20"/>
        </w:rPr>
        <w:t xml:space="preserve">A manter sigilo, tanto escrito como verbal, ou, por qualquer outra forma, de todos os dados, informações científicas e técnicas e, sobre todos dos materiais obtidos, tais como: operações, processos, planos ou intenções, informações sobre produção, instalações, equipamentos, segredos de negócio, segredo de fábrica, dados, habilidades especializadas, projetos, métodos e metodologia, fluxogramas, especializações, componentes, fórmulas, produtos, amostras, diagramas, desenhos esquema industrial, patentes, biológicos, técnicas, desenhos, cópias, diagramas, fórmulas, modelos, amostras, croquis, fotografias, plantas, programas de computador, discos, disquetes, processos, projetos, oportunidades de mercado e questões relativas a negócios revelados na atividade desenvolvida e sobre qualquer outra tecnologia, relacionados </w:t>
      </w:r>
      <w:proofErr w:type="gramStart"/>
      <w:r w:rsidRPr="008C2972">
        <w:rPr>
          <w:rFonts w:ascii="Arial" w:hAnsi="Arial" w:cs="Arial"/>
          <w:color w:val="000000" w:themeColor="text1"/>
          <w:sz w:val="20"/>
          <w:szCs w:val="20"/>
        </w:rPr>
        <w:t>a</w:t>
      </w:r>
      <w:proofErr w:type="gramEnd"/>
      <w:r w:rsidRPr="008C2972">
        <w:rPr>
          <w:rFonts w:ascii="Arial" w:hAnsi="Arial" w:cs="Arial"/>
          <w:color w:val="000000" w:themeColor="text1"/>
          <w:sz w:val="20"/>
          <w:szCs w:val="20"/>
        </w:rPr>
        <w:t xml:space="preserve"> sua participação;</w:t>
      </w:r>
    </w:p>
    <w:p w:rsidR="003B4315" w:rsidRPr="008C2972" w:rsidRDefault="003B4315" w:rsidP="009E686D">
      <w:pPr>
        <w:numPr>
          <w:ilvl w:val="0"/>
          <w:numId w:val="7"/>
        </w:numPr>
        <w:spacing w:before="120" w:after="120"/>
        <w:ind w:left="142" w:firstLine="0"/>
        <w:jc w:val="both"/>
        <w:rPr>
          <w:rFonts w:ascii="Arial" w:hAnsi="Arial" w:cs="Arial"/>
          <w:color w:val="000000" w:themeColor="text1"/>
          <w:sz w:val="20"/>
          <w:szCs w:val="20"/>
        </w:rPr>
      </w:pPr>
      <w:r w:rsidRPr="008C2972">
        <w:rPr>
          <w:rFonts w:ascii="Arial" w:hAnsi="Arial" w:cs="Arial"/>
          <w:color w:val="000000" w:themeColor="text1"/>
          <w:sz w:val="20"/>
          <w:szCs w:val="20"/>
        </w:rPr>
        <w:t>A não revelar, repassar, gravar, reproduzir, utilizar ou dar conhecimento, em hipótese alguma, a terceiros, de dados, informações científicas ou materiais obtidos com sua participação, sem a prévia análise da Coordenação da Gestão Tecnológica/GESTEC - VPPIS</w:t>
      </w:r>
      <w:r w:rsidRPr="008C2972">
        <w:rPr>
          <w:rFonts w:ascii="Arial" w:hAnsi="Arial" w:cs="Arial"/>
          <w:b/>
          <w:color w:val="000000" w:themeColor="text1"/>
          <w:sz w:val="20"/>
          <w:szCs w:val="20"/>
        </w:rPr>
        <w:t>,</w:t>
      </w:r>
      <w:r w:rsidRPr="008C2972">
        <w:rPr>
          <w:rFonts w:ascii="Arial" w:hAnsi="Arial" w:cs="Arial"/>
          <w:color w:val="000000" w:themeColor="text1"/>
          <w:sz w:val="20"/>
          <w:szCs w:val="20"/>
        </w:rPr>
        <w:t xml:space="preserve"> sobre a possibilidade de proteção, nos órgãos especializados, dos resultados ou tecnologia envolvendo aquela informação;</w:t>
      </w:r>
    </w:p>
    <w:p w:rsidR="003B4315" w:rsidRPr="008C2972" w:rsidRDefault="003B4315" w:rsidP="009E686D">
      <w:pPr>
        <w:numPr>
          <w:ilvl w:val="0"/>
          <w:numId w:val="7"/>
        </w:numPr>
        <w:spacing w:before="120" w:after="120"/>
        <w:ind w:left="142" w:firstLine="0"/>
        <w:jc w:val="both"/>
        <w:rPr>
          <w:rFonts w:ascii="Arial" w:hAnsi="Arial" w:cs="Arial"/>
          <w:color w:val="000000" w:themeColor="text1"/>
          <w:sz w:val="20"/>
          <w:szCs w:val="20"/>
        </w:rPr>
      </w:pPr>
      <w:r w:rsidRPr="008C2972">
        <w:rPr>
          <w:rFonts w:ascii="Arial" w:hAnsi="Arial" w:cs="Arial"/>
          <w:color w:val="000000" w:themeColor="text1"/>
          <w:sz w:val="20"/>
          <w:szCs w:val="20"/>
        </w:rPr>
        <w:t>A não tomar, sem autorização da Instituição, qualquer medida com vistas a obter para si ou para terceiros, os direitos de propriedade intelectuais relativos ás informações sigilosas a que tenham acesso.</w:t>
      </w:r>
    </w:p>
    <w:p w:rsidR="003B4315" w:rsidRPr="008C2972" w:rsidRDefault="003B4315" w:rsidP="009E686D">
      <w:pPr>
        <w:numPr>
          <w:ilvl w:val="0"/>
          <w:numId w:val="7"/>
        </w:numPr>
        <w:spacing w:before="120" w:after="120"/>
        <w:ind w:left="142" w:firstLine="0"/>
        <w:jc w:val="both"/>
        <w:rPr>
          <w:rFonts w:ascii="Arial" w:hAnsi="Arial" w:cs="Arial"/>
          <w:color w:val="000000" w:themeColor="text1"/>
          <w:sz w:val="20"/>
          <w:szCs w:val="20"/>
        </w:rPr>
      </w:pPr>
      <w:r w:rsidRPr="008C2972">
        <w:rPr>
          <w:rFonts w:ascii="Arial" w:hAnsi="Arial" w:cs="Arial"/>
          <w:color w:val="000000" w:themeColor="text1"/>
          <w:sz w:val="20"/>
          <w:szCs w:val="20"/>
        </w:rPr>
        <w:t>A ciência que todos os documentos, inclusive o caderno de protocolo, contendo dados e informações relativas a qualquer pesquisa são de propriedade dos Laboratórios da Instituição.</w:t>
      </w:r>
    </w:p>
    <w:p w:rsidR="003B4315" w:rsidRPr="008C2972" w:rsidRDefault="003B4315" w:rsidP="009E686D">
      <w:pPr>
        <w:numPr>
          <w:ilvl w:val="0"/>
          <w:numId w:val="7"/>
        </w:numPr>
        <w:spacing w:before="120" w:after="120"/>
        <w:ind w:left="142" w:firstLine="0"/>
        <w:jc w:val="both"/>
        <w:rPr>
          <w:rFonts w:ascii="Arial" w:hAnsi="Arial" w:cs="Arial"/>
          <w:color w:val="000000" w:themeColor="text1"/>
          <w:sz w:val="20"/>
          <w:szCs w:val="20"/>
        </w:rPr>
      </w:pPr>
      <w:r w:rsidRPr="008C2972">
        <w:rPr>
          <w:rFonts w:ascii="Arial" w:hAnsi="Arial" w:cs="Arial"/>
          <w:color w:val="000000" w:themeColor="text1"/>
          <w:sz w:val="20"/>
          <w:szCs w:val="20"/>
          <w:shd w:val="clear" w:color="auto" w:fill="FFFFFF" w:themeFill="background1"/>
        </w:rPr>
        <w:t>A concordância que todos os materiais, sejam biológicos, modelos, protótipos e/ou noutros de qualquer natureza pertencem aos Laboratórios da Instituição, sendo</w:t>
      </w:r>
      <w:r w:rsidRPr="008C2972">
        <w:rPr>
          <w:rFonts w:ascii="Arial" w:hAnsi="Arial" w:cs="Arial"/>
          <w:color w:val="000000" w:themeColor="text1"/>
          <w:sz w:val="20"/>
          <w:szCs w:val="20"/>
        </w:rPr>
        <w:t xml:space="preserve"> vedada a apropriação de qualquer material ou tecnologia seja ele confidencial e sigiloso ou não.</w:t>
      </w:r>
    </w:p>
    <w:p w:rsidR="003B4315" w:rsidRPr="008C2972" w:rsidRDefault="003B4315" w:rsidP="009E686D">
      <w:pPr>
        <w:numPr>
          <w:ilvl w:val="0"/>
          <w:numId w:val="7"/>
        </w:numPr>
        <w:spacing w:before="120" w:after="120"/>
        <w:ind w:left="142" w:firstLine="0"/>
        <w:jc w:val="both"/>
        <w:rPr>
          <w:rFonts w:ascii="Arial" w:hAnsi="Arial" w:cs="Arial"/>
          <w:color w:val="000000" w:themeColor="text1"/>
          <w:sz w:val="20"/>
          <w:szCs w:val="20"/>
        </w:rPr>
      </w:pPr>
      <w:r w:rsidRPr="008C2972">
        <w:rPr>
          <w:rFonts w:ascii="Arial" w:hAnsi="Arial" w:cs="Arial"/>
          <w:color w:val="000000" w:themeColor="text1"/>
          <w:sz w:val="20"/>
          <w:szCs w:val="20"/>
        </w:rPr>
        <w:t>A obrigação de ressarcir a Fundação Oswaldo Cruz na forma da lei na ocorrência de qualquer dano ou prejuízo oriundo de uma eventual quebra de sigilo.</w:t>
      </w:r>
    </w:p>
    <w:p w:rsidR="003B4315" w:rsidRPr="008C2972" w:rsidRDefault="003B4315" w:rsidP="003B4315">
      <w:pPr>
        <w:spacing w:before="120" w:after="120"/>
        <w:ind w:left="142"/>
        <w:rPr>
          <w:rFonts w:ascii="Arial" w:hAnsi="Arial" w:cs="Arial"/>
          <w:color w:val="000000" w:themeColor="text1"/>
          <w:sz w:val="20"/>
          <w:szCs w:val="20"/>
        </w:rPr>
      </w:pPr>
      <w:r w:rsidRPr="008C2972">
        <w:rPr>
          <w:rFonts w:ascii="Arial" w:hAnsi="Arial" w:cs="Arial"/>
          <w:color w:val="000000" w:themeColor="text1"/>
          <w:sz w:val="20"/>
          <w:szCs w:val="20"/>
        </w:rPr>
        <w:t>A vigência da obrigação de confidencialidade e sigilo, assumida por meio deste termo, terá a validade enquanto a informação não for tomada de conhecimento público pela Fundação Oswaldo Cruz ou outra pessoa mediante expressa autorização escrita.</w:t>
      </w:r>
    </w:p>
    <w:p w:rsidR="003B4315" w:rsidRPr="008C2972" w:rsidRDefault="003B4315" w:rsidP="003B4315">
      <w:pPr>
        <w:spacing w:before="120" w:after="120"/>
        <w:ind w:left="142"/>
        <w:jc w:val="both"/>
        <w:rPr>
          <w:rFonts w:ascii="Arial" w:hAnsi="Arial" w:cs="Arial"/>
          <w:color w:val="000000" w:themeColor="text1"/>
          <w:sz w:val="20"/>
          <w:szCs w:val="20"/>
        </w:rPr>
      </w:pPr>
      <w:r w:rsidRPr="008C2972">
        <w:rPr>
          <w:rFonts w:ascii="Arial" w:hAnsi="Arial" w:cs="Arial"/>
          <w:color w:val="000000" w:themeColor="text1"/>
          <w:sz w:val="20"/>
          <w:szCs w:val="20"/>
        </w:rPr>
        <w:t xml:space="preserve">O presente Termo tem natureza irrevogável e irretratável, e o seu não cumprimento acarretará sanções judiciais de ordem penal civil e administrativa contra seus transgressores. </w:t>
      </w:r>
    </w:p>
    <w:p w:rsidR="003B4315" w:rsidRPr="008C2972" w:rsidRDefault="003B4315" w:rsidP="003B4315">
      <w:pPr>
        <w:spacing w:before="120" w:after="120"/>
        <w:ind w:left="142"/>
        <w:jc w:val="both"/>
        <w:rPr>
          <w:rFonts w:ascii="Arial" w:hAnsi="Arial" w:cs="Arial"/>
          <w:color w:val="000000" w:themeColor="text1"/>
          <w:sz w:val="20"/>
          <w:szCs w:val="20"/>
        </w:rPr>
      </w:pPr>
      <w:r w:rsidRPr="008C2972">
        <w:rPr>
          <w:rFonts w:ascii="Arial" w:hAnsi="Arial" w:cs="Arial"/>
          <w:color w:val="000000" w:themeColor="text1"/>
          <w:sz w:val="20"/>
          <w:szCs w:val="20"/>
        </w:rPr>
        <w:t>Para dirimir quaisquer dúvidas oriundas do presente Termo fica eleito o foro da Comarca do Rio de Janeiro-RJ e com renúncia expressa a qualquer outro, por mais privilegiado que seja.</w:t>
      </w:r>
    </w:p>
    <w:p w:rsidR="003B4315" w:rsidRPr="008C2972" w:rsidRDefault="003B4315" w:rsidP="003B4315">
      <w:pPr>
        <w:spacing w:before="120" w:after="120"/>
        <w:ind w:left="142"/>
        <w:jc w:val="center"/>
        <w:rPr>
          <w:rFonts w:ascii="Arial" w:hAnsi="Arial" w:cs="Arial"/>
          <w:color w:val="000000" w:themeColor="text1"/>
          <w:sz w:val="20"/>
          <w:szCs w:val="20"/>
        </w:rPr>
      </w:pPr>
      <w:r w:rsidRPr="008C2972">
        <w:rPr>
          <w:rFonts w:ascii="Arial" w:hAnsi="Arial" w:cs="Arial"/>
          <w:color w:val="000000" w:themeColor="text1"/>
          <w:sz w:val="20"/>
          <w:szCs w:val="20"/>
        </w:rPr>
        <w:t xml:space="preserve">Rio de Janeiro, ____ de ____________ </w:t>
      </w:r>
      <w:proofErr w:type="spellStart"/>
      <w:r w:rsidRPr="008C2972">
        <w:rPr>
          <w:rFonts w:ascii="Arial" w:hAnsi="Arial" w:cs="Arial"/>
          <w:color w:val="000000" w:themeColor="text1"/>
          <w:sz w:val="20"/>
          <w:szCs w:val="20"/>
        </w:rPr>
        <w:t>de</w:t>
      </w:r>
      <w:proofErr w:type="spellEnd"/>
      <w:r w:rsidRPr="008C2972">
        <w:rPr>
          <w:rFonts w:ascii="Arial" w:hAnsi="Arial" w:cs="Arial"/>
          <w:color w:val="000000" w:themeColor="text1"/>
          <w:sz w:val="20"/>
          <w:szCs w:val="20"/>
        </w:rPr>
        <w:t xml:space="preserve"> 201</w:t>
      </w:r>
      <w:r w:rsidR="00FF7812">
        <w:rPr>
          <w:rFonts w:ascii="Arial" w:hAnsi="Arial" w:cs="Arial"/>
          <w:color w:val="000000" w:themeColor="text1"/>
          <w:sz w:val="20"/>
          <w:szCs w:val="20"/>
        </w:rPr>
        <w:t>9</w:t>
      </w:r>
      <w:r w:rsidRPr="008C2972">
        <w:rPr>
          <w:rFonts w:ascii="Arial" w:hAnsi="Arial" w:cs="Arial"/>
          <w:color w:val="000000" w:themeColor="text1"/>
          <w:sz w:val="20"/>
          <w:szCs w:val="20"/>
        </w:rPr>
        <w:t>.</w:t>
      </w:r>
    </w:p>
    <w:p w:rsidR="003B4315" w:rsidRPr="008C2972" w:rsidRDefault="003B4315" w:rsidP="003B4315">
      <w:pPr>
        <w:spacing w:before="120" w:after="120"/>
        <w:ind w:left="142"/>
        <w:jc w:val="center"/>
        <w:rPr>
          <w:rFonts w:ascii="Arial" w:hAnsi="Arial" w:cs="Arial"/>
          <w:color w:val="000000" w:themeColor="text1"/>
          <w:sz w:val="20"/>
          <w:szCs w:val="20"/>
        </w:rPr>
      </w:pPr>
      <w:r w:rsidRPr="008C2972">
        <w:rPr>
          <w:rFonts w:ascii="Arial" w:hAnsi="Arial" w:cs="Arial"/>
          <w:color w:val="000000" w:themeColor="text1"/>
          <w:sz w:val="20"/>
          <w:szCs w:val="20"/>
        </w:rPr>
        <w:t>Razão Social, endereço e CNPJ da pessoa jurídica.</w:t>
      </w:r>
    </w:p>
    <w:p w:rsidR="003B4315" w:rsidRPr="008C2972" w:rsidRDefault="003B4315" w:rsidP="003B4315">
      <w:pPr>
        <w:ind w:left="142"/>
        <w:jc w:val="center"/>
        <w:rPr>
          <w:rFonts w:ascii="Arial" w:hAnsi="Arial" w:cs="Arial"/>
          <w:color w:val="000000" w:themeColor="text1"/>
          <w:sz w:val="20"/>
          <w:szCs w:val="20"/>
        </w:rPr>
      </w:pPr>
      <w:r w:rsidRPr="008C2972">
        <w:rPr>
          <w:rFonts w:ascii="Arial" w:hAnsi="Arial" w:cs="Arial"/>
          <w:color w:val="000000" w:themeColor="text1"/>
          <w:sz w:val="20"/>
          <w:szCs w:val="20"/>
        </w:rPr>
        <w:t xml:space="preserve">Assina o representante legal, preferencialmente o sócio </w:t>
      </w:r>
      <w:proofErr w:type="gramStart"/>
      <w:r w:rsidRPr="008C2972">
        <w:rPr>
          <w:rFonts w:ascii="Arial" w:hAnsi="Arial" w:cs="Arial"/>
          <w:color w:val="000000" w:themeColor="text1"/>
          <w:sz w:val="20"/>
          <w:szCs w:val="20"/>
        </w:rPr>
        <w:t>gerente</w:t>
      </w:r>
      <w:proofErr w:type="gramEnd"/>
    </w:p>
    <w:p w:rsidR="003B4315" w:rsidRPr="008C2972" w:rsidRDefault="003B4315" w:rsidP="003B4315">
      <w:pPr>
        <w:ind w:left="142"/>
        <w:jc w:val="center"/>
        <w:rPr>
          <w:rFonts w:ascii="Arial" w:hAnsi="Arial" w:cs="Arial"/>
          <w:color w:val="000000" w:themeColor="text1"/>
          <w:sz w:val="20"/>
          <w:szCs w:val="20"/>
        </w:rPr>
      </w:pPr>
    </w:p>
    <w:p w:rsidR="003B4315" w:rsidRPr="008C2972" w:rsidRDefault="003B4315" w:rsidP="003B4315">
      <w:pPr>
        <w:pStyle w:val="Corpodetexto2"/>
        <w:spacing w:before="120" w:line="276" w:lineRule="auto"/>
        <w:ind w:left="720" w:hanging="720"/>
        <w:jc w:val="center"/>
        <w:rPr>
          <w:rFonts w:ascii="Arial" w:hAnsi="Arial" w:cs="Arial"/>
          <w:b/>
          <w:color w:val="000000" w:themeColor="text1"/>
          <w:kern w:val="2"/>
          <w:sz w:val="20"/>
          <w:szCs w:val="20"/>
        </w:rPr>
      </w:pPr>
      <w:r w:rsidRPr="008C2972">
        <w:rPr>
          <w:rFonts w:ascii="Arial" w:hAnsi="Arial" w:cs="Arial"/>
          <w:b/>
          <w:color w:val="000000" w:themeColor="text1"/>
          <w:kern w:val="2"/>
          <w:sz w:val="20"/>
          <w:szCs w:val="20"/>
        </w:rPr>
        <w:lastRenderedPageBreak/>
        <w:t xml:space="preserve">ANEXO </w:t>
      </w:r>
      <w:r w:rsidR="00FF7812">
        <w:rPr>
          <w:rFonts w:ascii="Arial" w:hAnsi="Arial" w:cs="Arial"/>
          <w:b/>
          <w:color w:val="000000" w:themeColor="text1"/>
          <w:kern w:val="2"/>
          <w:sz w:val="20"/>
          <w:szCs w:val="20"/>
        </w:rPr>
        <w:t>VIII</w:t>
      </w:r>
    </w:p>
    <w:p w:rsidR="003B4315" w:rsidRPr="008C2972" w:rsidRDefault="003B4315" w:rsidP="003B4315">
      <w:pPr>
        <w:spacing w:before="120" w:after="120" w:line="276" w:lineRule="auto"/>
        <w:jc w:val="center"/>
        <w:rPr>
          <w:rFonts w:ascii="Arial" w:hAnsi="Arial" w:cs="Arial"/>
          <w:b/>
          <w:bCs/>
          <w:color w:val="000000" w:themeColor="text1"/>
          <w:sz w:val="20"/>
          <w:szCs w:val="20"/>
        </w:rPr>
      </w:pPr>
      <w:r w:rsidRPr="008C2972">
        <w:rPr>
          <w:rFonts w:ascii="Arial" w:hAnsi="Arial" w:cs="Arial"/>
          <w:b/>
          <w:bCs/>
          <w:color w:val="000000" w:themeColor="text1"/>
          <w:sz w:val="20"/>
          <w:szCs w:val="20"/>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B4315" w:rsidRPr="008C2972" w:rsidTr="00077D4D">
        <w:trPr>
          <w:jc w:val="center"/>
        </w:trPr>
        <w:tc>
          <w:tcPr>
            <w:tcW w:w="8788" w:type="dxa"/>
          </w:tcPr>
          <w:p w:rsidR="003B4315" w:rsidRPr="008C2972" w:rsidRDefault="003B4315" w:rsidP="00077D4D">
            <w:pPr>
              <w:spacing w:before="120" w:after="12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O MINISTÉRIO PÚBLICO DO TRABALHO, neste ato representado pelo Procurador-Geral do Trabalho, Dr. Guilherme </w:t>
            </w:r>
            <w:proofErr w:type="spellStart"/>
            <w:r w:rsidRPr="008C2972">
              <w:rPr>
                <w:rFonts w:ascii="Arial" w:hAnsi="Arial" w:cs="Arial"/>
                <w:color w:val="000000" w:themeColor="text1"/>
                <w:sz w:val="20"/>
                <w:szCs w:val="20"/>
              </w:rPr>
              <w:t>Mastrichi</w:t>
            </w:r>
            <w:proofErr w:type="spellEnd"/>
            <w:r w:rsidRPr="008C2972">
              <w:rPr>
                <w:rFonts w:ascii="Arial" w:hAnsi="Arial" w:cs="Arial"/>
                <w:color w:val="000000" w:themeColor="text1"/>
                <w:sz w:val="20"/>
                <w:szCs w:val="20"/>
              </w:rPr>
              <w:t xml:space="preserve"> Basso, pela Vice-Procuradora-Geral do Trabalho, Dra. Guiomar Rechia Gomes, pelo Procurador-Chefe da PRT da 10ª Região, Dr. Brasilino Santos Ramos e pelo Procurador do Trabalho Dr. Fábio Leal Cardoso, e a UNIÃO, neste </w:t>
            </w:r>
            <w:proofErr w:type="gramStart"/>
            <w:r w:rsidRPr="008C2972">
              <w:rPr>
                <w:rFonts w:ascii="Arial" w:hAnsi="Arial" w:cs="Arial"/>
                <w:color w:val="000000" w:themeColor="text1"/>
                <w:sz w:val="20"/>
                <w:szCs w:val="20"/>
              </w:rPr>
              <w:t>ato representada</w:t>
            </w:r>
            <w:proofErr w:type="gramEnd"/>
            <w:r w:rsidRPr="008C2972">
              <w:rPr>
                <w:rFonts w:ascii="Arial" w:hAnsi="Arial" w:cs="Arial"/>
                <w:color w:val="000000" w:themeColor="text1"/>
                <w:sz w:val="20"/>
                <w:szCs w:val="20"/>
              </w:rPr>
              <w:t xml:space="preserve"> pelo Procurador-Geral da União, Dr. Moacir Antonio da Silva Machado, pela Sub Procuradora Regional da União - 1ª Região, Dra. </w:t>
            </w:r>
            <w:proofErr w:type="spellStart"/>
            <w:r w:rsidRPr="008C2972">
              <w:rPr>
                <w:rFonts w:ascii="Arial" w:hAnsi="Arial" w:cs="Arial"/>
                <w:color w:val="000000" w:themeColor="text1"/>
                <w:sz w:val="20"/>
                <w:szCs w:val="20"/>
              </w:rPr>
              <w:t>Helia</w:t>
            </w:r>
            <w:proofErr w:type="spellEnd"/>
            <w:r w:rsidRPr="008C2972">
              <w:rPr>
                <w:rFonts w:ascii="Arial" w:hAnsi="Arial" w:cs="Arial"/>
                <w:color w:val="000000" w:themeColor="text1"/>
                <w:sz w:val="20"/>
                <w:szCs w:val="20"/>
              </w:rPr>
              <w:t xml:space="preserve"> Maria de Oliveira </w:t>
            </w:r>
            <w:proofErr w:type="spellStart"/>
            <w:r w:rsidRPr="008C2972">
              <w:rPr>
                <w:rFonts w:ascii="Arial" w:hAnsi="Arial" w:cs="Arial"/>
                <w:color w:val="000000" w:themeColor="text1"/>
                <w:sz w:val="20"/>
                <w:szCs w:val="20"/>
              </w:rPr>
              <w:t>Bettero</w:t>
            </w:r>
            <w:proofErr w:type="spellEnd"/>
            <w:r w:rsidRPr="008C2972">
              <w:rPr>
                <w:rFonts w:ascii="Arial" w:hAnsi="Arial" w:cs="Arial"/>
                <w:color w:val="000000" w:themeColor="text1"/>
                <w:sz w:val="20"/>
                <w:szCs w:val="20"/>
              </w:rPr>
              <w:t xml:space="preserve"> e pelo Advogado da União, Dr. Mário Luiz Guerreiro; </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CONSIDERANDO que a legislação consolidada em seu art. 9º, comina de nulidade absoluta todos os atos praticados com o intuito de desvirtuar, impedir ou fraudar a aplicação da lei trabalhista;</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CONSIDERANDO que as sociedades cooperativas, segundo a Lei n. 5.764, de 16.12.1971, art. 4º, “(...) são sociedades de pessoas, com forma e natureza jurídica próprias, de natureza civil, não sujeitas à falência, constituídas para prestar serviços aos associados”.</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CONSIDERANDO que a administração pública está inexoravelmente jungida ao princípio da legalidade, e que a prática do merchandage é vedada pelo art. 3º, da CLT e repelida pela jurisprudência sumulada do C. TST (</w:t>
            </w:r>
            <w:proofErr w:type="spellStart"/>
            <w:r w:rsidRPr="008C2972">
              <w:rPr>
                <w:rFonts w:ascii="Arial" w:hAnsi="Arial" w:cs="Arial"/>
                <w:color w:val="000000" w:themeColor="text1"/>
                <w:sz w:val="20"/>
                <w:szCs w:val="20"/>
              </w:rPr>
              <w:t>En</w:t>
            </w:r>
            <w:proofErr w:type="spellEnd"/>
            <w:r w:rsidRPr="008C2972">
              <w:rPr>
                <w:rFonts w:ascii="Arial" w:hAnsi="Arial" w:cs="Arial"/>
                <w:color w:val="000000" w:themeColor="text1"/>
                <w:sz w:val="20"/>
                <w:szCs w:val="20"/>
              </w:rPr>
              <w:t>. 331);</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CONSIDERANDO que os trabalhadores aliciados por cooperativas de mão-de-obra, que prestam serviços de natureza subordinada à UNIÃO embora </w:t>
            </w:r>
            <w:proofErr w:type="gramStart"/>
            <w:r w:rsidRPr="008C2972">
              <w:rPr>
                <w:rFonts w:ascii="Arial" w:hAnsi="Arial" w:cs="Arial"/>
                <w:color w:val="000000" w:themeColor="text1"/>
                <w:sz w:val="20"/>
                <w:szCs w:val="20"/>
              </w:rPr>
              <w:t>laborem</w:t>
            </w:r>
            <w:proofErr w:type="gramEnd"/>
            <w:r w:rsidRPr="008C2972">
              <w:rPr>
                <w:rFonts w:ascii="Arial" w:hAnsi="Arial" w:cs="Arial"/>
                <w:color w:val="000000" w:themeColor="text1"/>
                <w:sz w:val="20"/>
                <w:szCs w:val="20"/>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(arts. 5º, caput e 1º, III e IV da Constituição Federal); </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CONSIDERANDO que num processo de terceirização o tomador dos serviços (no caso a administração pública) tem responsabilidade sucessiva por eventuais débitos trabalhistas do fornecedor de mão-de-obra, nos termos do Enunciado 331, do TST, o que poderia gerar graves </w:t>
            </w:r>
            <w:r w:rsidRPr="008C2972">
              <w:rPr>
                <w:rFonts w:ascii="Arial" w:hAnsi="Arial" w:cs="Arial"/>
                <w:color w:val="000000" w:themeColor="text1"/>
                <w:sz w:val="20"/>
                <w:szCs w:val="20"/>
              </w:rPr>
              <w:lastRenderedPageBreak/>
              <w:t>prejuízos financeiros ao erário, na hipótese de se apurar a presença dos requisitos do art. 3º, da CLT na atividade de intermediação de mão-de-obra patrocinada por falsas cooperativas;</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CONSIDERANDO o teor da Recomendação Para a Promoção das Cooperativas aprovada na 90ª sessão, da OIT – Organização Internacional do Trabalho, em junho de 2002, dispondo que os Estados devem </w:t>
            </w:r>
            <w:proofErr w:type="gramStart"/>
            <w:r w:rsidRPr="008C2972">
              <w:rPr>
                <w:rFonts w:ascii="Arial" w:hAnsi="Arial" w:cs="Arial"/>
                <w:color w:val="000000" w:themeColor="text1"/>
                <w:sz w:val="20"/>
                <w:szCs w:val="20"/>
              </w:rPr>
              <w:t>implementar</w:t>
            </w:r>
            <w:proofErr w:type="gramEnd"/>
            <w:r w:rsidRPr="008C2972">
              <w:rPr>
                <w:rFonts w:ascii="Arial" w:hAnsi="Arial" w:cs="Arial"/>
                <w:color w:val="000000" w:themeColor="text1"/>
                <w:sz w:val="20"/>
                <w:szCs w:val="20"/>
              </w:rPr>
              <w:t xml:space="preserve"> políticas no sentido de:</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“8.1.b Garantir que as cooperativas não sejam criadas para, ou direcionadas a, o não cumprimento </w:t>
            </w:r>
            <w:proofErr w:type="gramStart"/>
            <w:r w:rsidRPr="008C2972">
              <w:rPr>
                <w:rFonts w:ascii="Arial" w:hAnsi="Arial" w:cs="Arial"/>
                <w:color w:val="000000" w:themeColor="text1"/>
                <w:sz w:val="20"/>
                <w:szCs w:val="20"/>
              </w:rPr>
              <w:t>das lei</w:t>
            </w:r>
            <w:proofErr w:type="gramEnd"/>
            <w:r w:rsidRPr="008C2972">
              <w:rPr>
                <w:rFonts w:ascii="Arial" w:hAnsi="Arial" w:cs="Arial"/>
                <w:color w:val="000000" w:themeColor="text1"/>
                <w:sz w:val="20"/>
                <w:szCs w:val="20"/>
              </w:rPr>
              <w:t xml:space="preserve"> do trabalho ou usadas para estabelecer relações de emprego disfarçados, e combater </w:t>
            </w:r>
            <w:proofErr w:type="spellStart"/>
            <w:r w:rsidRPr="008C2972">
              <w:rPr>
                <w:rFonts w:ascii="Arial" w:hAnsi="Arial" w:cs="Arial"/>
                <w:color w:val="000000" w:themeColor="text1"/>
                <w:sz w:val="20"/>
                <w:szCs w:val="20"/>
              </w:rPr>
              <w:t>pseudocooperativas</w:t>
            </w:r>
            <w:proofErr w:type="spellEnd"/>
            <w:r w:rsidRPr="008C2972">
              <w:rPr>
                <w:rFonts w:ascii="Arial" w:hAnsi="Arial" w:cs="Arial"/>
                <w:color w:val="000000" w:themeColor="text1"/>
                <w:sz w:val="20"/>
                <w:szCs w:val="20"/>
              </w:rPr>
              <w:t xml:space="preserve"> que violam os direitos dos trabalhadores velando para que a lei trabalhista seja aplicada em todas as empresas.” </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RESOLVEM</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Celebrar CONCILIAÇÃO nos autos do Processo 01082-2002-020-10-00-0, em tramitação perante a MM. Vigésima Vara do Trabalho de Brasília-DF, mediante os seguintes termos:</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3B4315" w:rsidRPr="008C2972" w:rsidRDefault="003B4315" w:rsidP="009E686D">
            <w:pPr>
              <w:pStyle w:val="NormalWeb"/>
              <w:numPr>
                <w:ilvl w:val="0"/>
                <w:numId w:val="8"/>
              </w:numPr>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Serviços de limpeza;</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b) – Serviços de conservação;</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c) – Serviços de segurança, de vigilância e de portaria;</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d) – Serviços de recepção;</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e) – Serviços de copeiragem;</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f) – Serviços de reprografia;</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g) – Serviços de telefonia;</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h) – Serviços de manutenção de prédios, de equipamentos, de veículos e de instalações;</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i) – Serviços de secretariado e secretariado executivo;</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j) – Serviços de auxiliar de escritório;</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k) – Serviços de auxiliar administrativo;</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 xml:space="preserve">l) – Serviços de </w:t>
            </w:r>
            <w:proofErr w:type="gramStart"/>
            <w:r w:rsidRPr="008C2972">
              <w:rPr>
                <w:rFonts w:ascii="Arial" w:hAnsi="Arial" w:cs="Arial"/>
                <w:color w:val="000000" w:themeColor="text1"/>
                <w:sz w:val="20"/>
                <w:szCs w:val="20"/>
              </w:rPr>
              <w:t>office</w:t>
            </w:r>
            <w:proofErr w:type="gramEnd"/>
            <w:r w:rsidRPr="008C2972">
              <w:rPr>
                <w:rFonts w:ascii="Arial" w:hAnsi="Arial" w:cs="Arial"/>
                <w:color w:val="000000" w:themeColor="text1"/>
                <w:sz w:val="20"/>
                <w:szCs w:val="20"/>
              </w:rPr>
              <w:t xml:space="preserve"> boy (contínuo);</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m) – Serviços de digitação;</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n) – Serviços de assessoria de imprensa e de relações públicas;</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 xml:space="preserve">o) – Serviços de motorista, no caso de os veículos </w:t>
            </w:r>
            <w:proofErr w:type="gramStart"/>
            <w:r w:rsidRPr="008C2972">
              <w:rPr>
                <w:rFonts w:ascii="Arial" w:hAnsi="Arial" w:cs="Arial"/>
                <w:color w:val="000000" w:themeColor="text1"/>
                <w:sz w:val="20"/>
                <w:szCs w:val="20"/>
              </w:rPr>
              <w:t>serem</w:t>
            </w:r>
            <w:proofErr w:type="gramEnd"/>
            <w:r w:rsidRPr="008C2972">
              <w:rPr>
                <w:rFonts w:ascii="Arial" w:hAnsi="Arial" w:cs="Arial"/>
                <w:color w:val="000000" w:themeColor="text1"/>
                <w:sz w:val="20"/>
                <w:szCs w:val="20"/>
              </w:rPr>
              <w:t xml:space="preserve"> fornecidos pelo próprio órgão </w:t>
            </w:r>
            <w:r w:rsidRPr="008C2972">
              <w:rPr>
                <w:rFonts w:ascii="Arial" w:hAnsi="Arial" w:cs="Arial"/>
                <w:color w:val="000000" w:themeColor="text1"/>
                <w:sz w:val="20"/>
                <w:szCs w:val="20"/>
              </w:rPr>
              <w:lastRenderedPageBreak/>
              <w:t>licitante;</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p) – Serviços de ascensorista;</w:t>
            </w:r>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 xml:space="preserve">q) – Serviços de enfermagem; </w:t>
            </w:r>
            <w:proofErr w:type="gramStart"/>
            <w:r w:rsidRPr="008C2972">
              <w:rPr>
                <w:rFonts w:ascii="Arial" w:hAnsi="Arial" w:cs="Arial"/>
                <w:color w:val="000000" w:themeColor="text1"/>
                <w:sz w:val="20"/>
                <w:szCs w:val="20"/>
              </w:rPr>
              <w:t>e</w:t>
            </w:r>
            <w:proofErr w:type="gramEnd"/>
          </w:p>
          <w:p w:rsidR="003B4315" w:rsidRPr="008C2972" w:rsidRDefault="003B4315" w:rsidP="00077D4D">
            <w:pPr>
              <w:pStyle w:val="NormalWeb"/>
              <w:spacing w:before="120" w:beforeAutospacing="0" w:after="120" w:afterAutospacing="0" w:line="276" w:lineRule="auto"/>
              <w:ind w:left="360"/>
              <w:jc w:val="both"/>
              <w:rPr>
                <w:rFonts w:ascii="Arial" w:hAnsi="Arial" w:cs="Arial"/>
                <w:color w:val="000000" w:themeColor="text1"/>
                <w:sz w:val="20"/>
                <w:szCs w:val="20"/>
              </w:rPr>
            </w:pPr>
            <w:r w:rsidRPr="008C2972">
              <w:rPr>
                <w:rFonts w:ascii="Arial" w:hAnsi="Arial" w:cs="Arial"/>
                <w:color w:val="000000" w:themeColor="text1"/>
                <w:sz w:val="20"/>
                <w:szCs w:val="20"/>
              </w:rPr>
              <w:t>r) – Serviços de agentes comunitários de saúde.</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Parágrafo Primeiro – O disposto nesta Cláusula não autoriza outras formas de terceirização sem previsão legal.</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Parágrafo Segundo – As partes podem, a qualquer momento, mediante comunicação e acordos prévios, ampliar o rol de serviços elencados no caput.</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DAS SANÇÕES PELO DESCUMPRIMENTO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Cláusula Quarta – A UNIÃO obriga-se ao pagamento de multa (estreite) correspondente a R$ 1.000,00 (um mil reais) por trabalhador que esteja em desacordo com as condições estabelecidas </w:t>
            </w:r>
            <w:r w:rsidRPr="008C2972">
              <w:rPr>
                <w:rFonts w:ascii="Arial" w:hAnsi="Arial" w:cs="Arial"/>
                <w:color w:val="000000" w:themeColor="text1"/>
                <w:sz w:val="20"/>
                <w:szCs w:val="20"/>
              </w:rPr>
              <w:lastRenderedPageBreak/>
              <w:t>no presente Termo de Conciliação, sendo a mesma reversível ao Fundo de Amparo ao Trabalhador (FAT).</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Parágrafo Segundo – Em caso de notícia de descumprimento dos termos firmados neste ajuste, a UNIÃO, depois de intimada, terá prazo de 20 (vinte) dias para apresentar sua justificativa perante o Ministério Público do Trabalho.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DA EXTENSÃO DO AJUSTE À ADMINISTRAÇÃO PÚBLICA INDIRETA</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DA HOMOLOGAÇÃO JUDICIAL DO AJUSTE</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Cláusula Sexta – - As partes submetem os termos da presente conciliação à homologação do Juízo da MM. Vigésima Vara do Trabalho, para que o ajuste gere os seus efeitos jurídicos.</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Cláusula Sétima - Os termos da presente avença gerarão seus efeitos jurídicos a partir da data de sua homologação judicial.</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Parágrafo único – Os contratos em vigor entre a UNIÃO e as Cooperativas, que contrariem o presente acordo, não serão renovados ou prorrogados.</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 xml:space="preserve">Cláusula </w:t>
            </w:r>
            <w:proofErr w:type="gramStart"/>
            <w:r w:rsidRPr="008C2972">
              <w:rPr>
                <w:rFonts w:ascii="Arial" w:hAnsi="Arial" w:cs="Arial"/>
                <w:color w:val="000000" w:themeColor="text1"/>
                <w:sz w:val="20"/>
                <w:szCs w:val="20"/>
              </w:rPr>
              <w:t>Oitava -A</w:t>
            </w:r>
            <w:proofErr w:type="gramEnd"/>
            <w:r w:rsidRPr="008C2972">
              <w:rPr>
                <w:rFonts w:ascii="Arial" w:hAnsi="Arial" w:cs="Arial"/>
                <w:color w:val="000000" w:themeColor="text1"/>
                <w:sz w:val="20"/>
                <w:szCs w:val="20"/>
              </w:rPr>
              <w:t xml:space="preserve"> presente conciliação extingue o processo com exame do mérito apenas em relação à UNIÃO, prosseguindo o feito quanto aos demais réus. Dito isto, por estarem </w:t>
            </w:r>
            <w:proofErr w:type="gramStart"/>
            <w:r w:rsidRPr="008C2972">
              <w:rPr>
                <w:rFonts w:ascii="Arial" w:hAnsi="Arial" w:cs="Arial"/>
                <w:color w:val="000000" w:themeColor="text1"/>
                <w:sz w:val="20"/>
                <w:szCs w:val="20"/>
              </w:rPr>
              <w:t>as</w:t>
            </w:r>
            <w:proofErr w:type="gramEnd"/>
            <w:r w:rsidRPr="008C2972">
              <w:rPr>
                <w:rFonts w:ascii="Arial" w:hAnsi="Arial" w:cs="Arial"/>
                <w:color w:val="000000" w:themeColor="text1"/>
                <w:sz w:val="20"/>
                <w:szCs w:val="20"/>
              </w:rPr>
              <w:t xml:space="preserve"> partes ajustadas e compromissadas, firmam a presente conciliação em cinco vias, a qual terá eficácia de título judicial, nos termos dos artigos 831, parágrafo único, e 876, caput, da CLT.</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Brasília, 05 de junho de 2003.</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GUILHERME MASTRICHI BASSO GUIOMAR RECHIA GOMES</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Procurador-Geral do Trabalho Vice-Procuradora-Geral do Trabalho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BRASILINO SANTOS RAMOS FÁBIO LEAL CARDOSO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lastRenderedPageBreak/>
              <w:t>Procurador-Chefe/PRT 10ª Região Procurador do Trabalho</w:t>
            </w:r>
          </w:p>
          <w:p w:rsidR="003B4315" w:rsidRPr="008C2972" w:rsidRDefault="003B4315" w:rsidP="00077D4D">
            <w:pPr>
              <w:pStyle w:val="NormalWeb"/>
              <w:spacing w:before="120" w:beforeAutospacing="0" w:after="120" w:afterAutospacing="0" w:line="276" w:lineRule="auto"/>
              <w:rPr>
                <w:rFonts w:ascii="Arial" w:hAnsi="Arial" w:cs="Arial"/>
                <w:color w:val="000000" w:themeColor="text1"/>
                <w:sz w:val="20"/>
                <w:szCs w:val="20"/>
              </w:rPr>
            </w:pPr>
            <w:r w:rsidRPr="008C2972">
              <w:rPr>
                <w:rFonts w:ascii="Arial" w:hAnsi="Arial" w:cs="Arial"/>
                <w:color w:val="000000" w:themeColor="text1"/>
                <w:sz w:val="20"/>
                <w:szCs w:val="20"/>
              </w:rPr>
              <w:t>MOACIR ANTONIO DA SILVA MACHADO</w:t>
            </w:r>
            <w:r w:rsidRPr="008C2972">
              <w:rPr>
                <w:rFonts w:ascii="Arial" w:hAnsi="Arial" w:cs="Arial"/>
                <w:color w:val="000000" w:themeColor="text1"/>
                <w:sz w:val="20"/>
                <w:szCs w:val="20"/>
              </w:rPr>
              <w:br/>
              <w:t>Procurador-Geral da União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HELIA MARIA DE OLIVEIRA BETTERO MÁRIOLUIZ GUERREIRO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Sub-Procuradora-Regional da União–1ª Região Advogado da União</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Testemunhas:</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________________________________________________</w:t>
            </w:r>
            <w:r w:rsidRPr="008C2972">
              <w:rPr>
                <w:rFonts w:ascii="Arial" w:hAnsi="Arial" w:cs="Arial"/>
                <w:color w:val="000000" w:themeColor="text1"/>
                <w:sz w:val="20"/>
                <w:szCs w:val="20"/>
              </w:rPr>
              <w:br/>
              <w:t>GRIJALBO FERNANDES COUTINHO</w:t>
            </w:r>
          </w:p>
          <w:p w:rsidR="003B4315" w:rsidRPr="008C2972" w:rsidRDefault="003B4315" w:rsidP="00077D4D">
            <w:pPr>
              <w:pStyle w:val="NormalWeb"/>
              <w:spacing w:before="120" w:beforeAutospacing="0" w:after="120" w:afterAutospacing="0" w:line="276" w:lineRule="auto"/>
              <w:rPr>
                <w:rFonts w:ascii="Arial" w:hAnsi="Arial" w:cs="Arial"/>
                <w:color w:val="000000" w:themeColor="text1"/>
                <w:sz w:val="20"/>
                <w:szCs w:val="20"/>
              </w:rPr>
            </w:pPr>
            <w:r w:rsidRPr="008C2972">
              <w:rPr>
                <w:rFonts w:ascii="Arial" w:hAnsi="Arial" w:cs="Arial"/>
                <w:color w:val="000000" w:themeColor="text1"/>
                <w:sz w:val="20"/>
                <w:szCs w:val="20"/>
              </w:rPr>
              <w:t>Presidente da Associação Nacional dos Magistrados</w:t>
            </w:r>
            <w:r w:rsidRPr="008C2972">
              <w:rPr>
                <w:rFonts w:ascii="Arial" w:hAnsi="Arial" w:cs="Arial"/>
                <w:color w:val="000000" w:themeColor="text1"/>
                <w:sz w:val="20"/>
                <w:szCs w:val="20"/>
              </w:rPr>
              <w:br/>
              <w:t>da Justiça do Trabalho – ANAMATRA</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_________________________________________________</w:t>
            </w:r>
            <w:r w:rsidRPr="008C2972">
              <w:rPr>
                <w:rFonts w:ascii="Arial" w:hAnsi="Arial" w:cs="Arial"/>
                <w:color w:val="000000" w:themeColor="text1"/>
                <w:sz w:val="20"/>
                <w:szCs w:val="20"/>
              </w:rPr>
              <w:br/>
              <w:t>PAULO SÉRGIO DOMINGUES</w:t>
            </w:r>
          </w:p>
          <w:p w:rsidR="003B4315" w:rsidRPr="008C2972" w:rsidRDefault="003B4315" w:rsidP="00077D4D">
            <w:pPr>
              <w:pStyle w:val="NormalWeb"/>
              <w:spacing w:before="120" w:beforeAutospacing="0" w:after="120" w:afterAutospacing="0" w:line="276" w:lineRule="auto"/>
              <w:rPr>
                <w:rFonts w:ascii="Arial" w:hAnsi="Arial" w:cs="Arial"/>
                <w:color w:val="000000" w:themeColor="text1"/>
                <w:sz w:val="20"/>
                <w:szCs w:val="20"/>
              </w:rPr>
            </w:pPr>
            <w:r w:rsidRPr="008C2972">
              <w:rPr>
                <w:rFonts w:ascii="Arial" w:hAnsi="Arial" w:cs="Arial"/>
                <w:color w:val="000000" w:themeColor="text1"/>
                <w:sz w:val="20"/>
                <w:szCs w:val="20"/>
              </w:rPr>
              <w:t>Presidente da Associação dos Juízes Federais</w:t>
            </w:r>
            <w:r w:rsidRPr="008C2972">
              <w:rPr>
                <w:rFonts w:ascii="Arial" w:hAnsi="Arial" w:cs="Arial"/>
                <w:color w:val="000000" w:themeColor="text1"/>
                <w:sz w:val="20"/>
                <w:szCs w:val="20"/>
              </w:rPr>
              <w:br/>
              <w:t>do Brasil – AJUFE</w:t>
            </w:r>
          </w:p>
          <w:p w:rsidR="003B4315" w:rsidRPr="008C2972" w:rsidRDefault="003B4315" w:rsidP="00077D4D">
            <w:pPr>
              <w:pStyle w:val="NormalWeb"/>
              <w:spacing w:before="120" w:beforeAutospacing="0" w:after="120" w:afterAutospacing="0" w:line="276" w:lineRule="auto"/>
              <w:jc w:val="both"/>
              <w:rPr>
                <w:rFonts w:ascii="Arial" w:hAnsi="Arial" w:cs="Arial"/>
                <w:color w:val="000000" w:themeColor="text1"/>
                <w:sz w:val="20"/>
                <w:szCs w:val="20"/>
              </w:rPr>
            </w:pPr>
            <w:r w:rsidRPr="008C2972">
              <w:rPr>
                <w:rFonts w:ascii="Arial" w:hAnsi="Arial" w:cs="Arial"/>
                <w:color w:val="000000" w:themeColor="text1"/>
                <w:sz w:val="20"/>
                <w:szCs w:val="20"/>
              </w:rPr>
              <w:t>_______________________________________________</w:t>
            </w:r>
            <w:r w:rsidRPr="008C2972">
              <w:rPr>
                <w:rFonts w:ascii="Arial" w:hAnsi="Arial" w:cs="Arial"/>
                <w:color w:val="000000" w:themeColor="text1"/>
                <w:sz w:val="20"/>
                <w:szCs w:val="20"/>
              </w:rPr>
              <w:br/>
              <w:t>REGINA BUTRUS</w:t>
            </w:r>
          </w:p>
          <w:p w:rsidR="003B4315" w:rsidRPr="008C2972" w:rsidRDefault="003B4315" w:rsidP="00077D4D">
            <w:pPr>
              <w:pStyle w:val="NormalWeb"/>
              <w:spacing w:before="120" w:beforeAutospacing="0" w:after="120" w:afterAutospacing="0" w:line="276" w:lineRule="auto"/>
              <w:rPr>
                <w:rFonts w:ascii="Arial" w:eastAsia="Arial Unicode MS" w:hAnsi="Arial" w:cs="Arial"/>
                <w:color w:val="000000" w:themeColor="text1"/>
                <w:sz w:val="20"/>
                <w:szCs w:val="20"/>
              </w:rPr>
            </w:pPr>
            <w:r w:rsidRPr="008C2972">
              <w:rPr>
                <w:rFonts w:ascii="Arial" w:hAnsi="Arial" w:cs="Arial"/>
                <w:color w:val="000000" w:themeColor="text1"/>
                <w:sz w:val="20"/>
                <w:szCs w:val="20"/>
              </w:rPr>
              <w:t xml:space="preserve">Presidente da Associação Nacional dos Procuradores </w:t>
            </w:r>
            <w:r w:rsidRPr="008C2972">
              <w:rPr>
                <w:rFonts w:ascii="Arial" w:hAnsi="Arial" w:cs="Arial"/>
                <w:color w:val="000000" w:themeColor="text1"/>
                <w:sz w:val="20"/>
                <w:szCs w:val="20"/>
              </w:rPr>
              <w:br/>
              <w:t>do Trabalho – ANPT</w:t>
            </w:r>
          </w:p>
        </w:tc>
      </w:tr>
    </w:tbl>
    <w:p w:rsidR="003B4315" w:rsidRPr="008C2972" w:rsidRDefault="003B4315" w:rsidP="003B4315">
      <w:pPr>
        <w:jc w:val="center"/>
        <w:rPr>
          <w:rFonts w:ascii="Arial" w:hAnsi="Arial" w:cs="Arial"/>
          <w:sz w:val="20"/>
          <w:szCs w:val="20"/>
        </w:rPr>
      </w:pPr>
    </w:p>
    <w:p w:rsidR="003B4315" w:rsidRPr="008C2972" w:rsidRDefault="003B4315" w:rsidP="003B4315">
      <w:pPr>
        <w:jc w:val="both"/>
        <w:rPr>
          <w:rFonts w:ascii="Arial" w:hAnsi="Arial" w:cs="Arial"/>
          <w:sz w:val="20"/>
          <w:szCs w:val="20"/>
        </w:rPr>
      </w:pPr>
    </w:p>
    <w:p w:rsidR="003B4315" w:rsidRPr="008C2972" w:rsidRDefault="003B4315" w:rsidP="00353DEC">
      <w:pPr>
        <w:snapToGrid w:val="0"/>
        <w:spacing w:before="120" w:after="240"/>
        <w:ind w:right="-30" w:firstLine="540"/>
        <w:jc w:val="both"/>
        <w:rPr>
          <w:rFonts w:ascii="Arial" w:hAnsi="Arial" w:cs="Arial"/>
          <w:color w:val="000000"/>
          <w:sz w:val="20"/>
          <w:szCs w:val="20"/>
        </w:rPr>
      </w:pPr>
    </w:p>
    <w:sectPr w:rsidR="003B4315" w:rsidRPr="008C2972" w:rsidSect="00BB744C">
      <w:headerReference w:type="default" r:id="rId23"/>
      <w:footerReference w:type="default" r:id="rId24"/>
      <w:pgSz w:w="11906" w:h="16838"/>
      <w:pgMar w:top="500" w:right="1133" w:bottom="1418"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7DE" w:rsidRDefault="00CE77DE">
      <w:r>
        <w:separator/>
      </w:r>
    </w:p>
  </w:endnote>
  <w:endnote w:type="continuationSeparator" w:id="0">
    <w:p w:rsidR="00CE77DE" w:rsidRDefault="00CE7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Helvetica-Bold">
    <w:charset w:val="00"/>
    <w:family w:val="swiss"/>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7DE" w:rsidRPr="00C443D5" w:rsidRDefault="00CE77DE" w:rsidP="008C2972">
    <w:pPr>
      <w:pStyle w:val="Rodap"/>
      <w:jc w:val="right"/>
      <w:rPr>
        <w:lang w:val="en-US"/>
      </w:rPr>
    </w:pPr>
    <w:r w:rsidRPr="009E2A58">
      <w:rPr>
        <w:lang w:val="en-US"/>
      </w:rPr>
      <w:fldChar w:fldCharType="begin"/>
    </w:r>
    <w:r w:rsidRPr="009E2A58">
      <w:rPr>
        <w:lang w:val="en-US"/>
      </w:rPr>
      <w:instrText>PAGE   \* MERGEFORMAT</w:instrText>
    </w:r>
    <w:r w:rsidRPr="009E2A58">
      <w:rPr>
        <w:lang w:val="en-US"/>
      </w:rPr>
      <w:fldChar w:fldCharType="separate"/>
    </w:r>
    <w:r w:rsidR="00520DF2">
      <w:rPr>
        <w:noProof/>
        <w:lang w:val="en-US"/>
      </w:rPr>
      <w:t>1</w:t>
    </w:r>
    <w:r w:rsidRPr="009E2A58">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578527"/>
      <w:docPartObj>
        <w:docPartGallery w:val="Page Numbers (Bottom of Page)"/>
        <w:docPartUnique/>
      </w:docPartObj>
    </w:sdtPr>
    <w:sdtEndPr/>
    <w:sdtContent>
      <w:sdt>
        <w:sdtPr>
          <w:id w:val="105397218"/>
          <w:docPartObj>
            <w:docPartGallery w:val="Page Numbers (Top of Page)"/>
            <w:docPartUnique/>
          </w:docPartObj>
        </w:sdtPr>
        <w:sdtEndPr/>
        <w:sdtContent>
          <w:p w:rsidR="00CE77DE" w:rsidRDefault="00CE77DE" w:rsidP="00A474CE">
            <w:pPr>
              <w:pStyle w:val="Rodap"/>
              <w:jc w:val="right"/>
              <w:rPr>
                <w:rFonts w:ascii="Arial" w:hAnsi="Arial" w:cs="Arial"/>
                <w:b/>
                <w:bCs/>
                <w:sz w:val="16"/>
                <w:szCs w:val="16"/>
              </w:rPr>
            </w:pPr>
            <w:r>
              <w:rPr>
                <w:rFonts w:ascii="Arial" w:hAnsi="Arial" w:cs="Arial"/>
                <w:sz w:val="16"/>
                <w:szCs w:val="16"/>
              </w:rPr>
              <w:t xml:space="preserve">Página </w:t>
            </w:r>
            <w:r>
              <w:rPr>
                <w:rFonts w:ascii="Arial" w:hAnsi="Arial" w:cs="Arial"/>
                <w:b/>
                <w:bCs/>
                <w:sz w:val="16"/>
                <w:szCs w:val="16"/>
              </w:rPr>
              <w:fldChar w:fldCharType="begin"/>
            </w:r>
            <w:r>
              <w:rPr>
                <w:rFonts w:ascii="Arial" w:hAnsi="Arial" w:cs="Arial"/>
                <w:b/>
                <w:bCs/>
                <w:sz w:val="16"/>
                <w:szCs w:val="16"/>
              </w:rPr>
              <w:instrText>PAGE</w:instrText>
            </w:r>
            <w:r>
              <w:rPr>
                <w:rFonts w:ascii="Arial" w:hAnsi="Arial" w:cs="Arial"/>
                <w:b/>
                <w:bCs/>
                <w:sz w:val="16"/>
                <w:szCs w:val="16"/>
              </w:rPr>
              <w:fldChar w:fldCharType="separate"/>
            </w:r>
            <w:r w:rsidR="00520DF2">
              <w:rPr>
                <w:rFonts w:ascii="Arial" w:hAnsi="Arial" w:cs="Arial"/>
                <w:b/>
                <w:bCs/>
                <w:noProof/>
                <w:sz w:val="16"/>
                <w:szCs w:val="16"/>
              </w:rPr>
              <w:t>98</w:t>
            </w:r>
            <w:r>
              <w:rPr>
                <w:rFonts w:ascii="Arial" w:hAnsi="Arial" w:cs="Arial"/>
                <w:b/>
                <w:bCs/>
                <w:sz w:val="16"/>
                <w:szCs w:val="16"/>
              </w:rPr>
              <w:fldChar w:fldCharType="end"/>
            </w:r>
            <w:r>
              <w:rPr>
                <w:rFonts w:ascii="Arial" w:hAnsi="Arial" w:cs="Arial"/>
                <w:sz w:val="16"/>
                <w:szCs w:val="16"/>
              </w:rPr>
              <w:t xml:space="preserve"> de </w:t>
            </w:r>
            <w:r>
              <w:rPr>
                <w:rFonts w:ascii="Arial" w:hAnsi="Arial" w:cs="Arial"/>
                <w:b/>
                <w:bCs/>
                <w:sz w:val="16"/>
                <w:szCs w:val="16"/>
              </w:rPr>
              <w:fldChar w:fldCharType="begin"/>
            </w:r>
            <w:r>
              <w:rPr>
                <w:rFonts w:ascii="Arial" w:hAnsi="Arial" w:cs="Arial"/>
                <w:b/>
                <w:bCs/>
                <w:sz w:val="16"/>
                <w:szCs w:val="16"/>
              </w:rPr>
              <w:instrText>NUMPAGES</w:instrText>
            </w:r>
            <w:r>
              <w:rPr>
                <w:rFonts w:ascii="Arial" w:hAnsi="Arial" w:cs="Arial"/>
                <w:b/>
                <w:bCs/>
                <w:sz w:val="16"/>
                <w:szCs w:val="16"/>
              </w:rPr>
              <w:fldChar w:fldCharType="separate"/>
            </w:r>
            <w:r w:rsidR="00520DF2">
              <w:rPr>
                <w:rFonts w:ascii="Arial" w:hAnsi="Arial" w:cs="Arial"/>
                <w:b/>
                <w:bCs/>
                <w:noProof/>
                <w:sz w:val="16"/>
                <w:szCs w:val="16"/>
              </w:rPr>
              <w:t>98</w:t>
            </w:r>
            <w:r>
              <w:rPr>
                <w:rFonts w:ascii="Arial" w:hAnsi="Arial" w:cs="Arial"/>
                <w:b/>
                <w:bCs/>
                <w:sz w:val="16"/>
                <w:szCs w:val="16"/>
              </w:rPr>
              <w:fldChar w:fldCharType="end"/>
            </w:r>
          </w:p>
        </w:sdtContent>
      </w:sdt>
    </w:sdtContent>
  </w:sdt>
  <w:p w:rsidR="00CE77DE" w:rsidRPr="004D453D" w:rsidRDefault="00CE77DE" w:rsidP="007637D9">
    <w:pPr>
      <w:pStyle w:val="Rodap"/>
      <w:pBdr>
        <w:top w:val="single" w:sz="4" w:space="1" w:color="auto"/>
      </w:pBdr>
      <w:rPr>
        <w:rFonts w:ascii="Arial" w:hAnsi="Arial" w:cs="Arial"/>
        <w:sz w:val="16"/>
        <w:szCs w:val="16"/>
      </w:rPr>
    </w:pPr>
    <w:r>
      <w:rPr>
        <w:noProof/>
      </w:rPr>
      <mc:AlternateContent>
        <mc:Choice Requires="wps">
          <w:drawing>
            <wp:anchor distT="0" distB="0" distL="114300" distR="114300" simplePos="0" relativeHeight="251662336" behindDoc="0" locked="0" layoutInCell="1" allowOverlap="1" wp14:anchorId="4DB3F2C3" wp14:editId="0B7513E9">
              <wp:simplePos x="0" y="0"/>
              <wp:positionH relativeFrom="column">
                <wp:posOffset>198120</wp:posOffset>
              </wp:positionH>
              <wp:positionV relativeFrom="paragraph">
                <wp:posOffset>58420</wp:posOffset>
              </wp:positionV>
              <wp:extent cx="3855720" cy="567690"/>
              <wp:effectExtent l="0" t="0" r="0" b="3810"/>
              <wp:wrapSquare wrapText="bothSides"/>
              <wp:docPr id="51" name="Caixa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5720" cy="567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77DE" w:rsidRDefault="00CE77DE" w:rsidP="007637D9">
                          <w:pPr>
                            <w:pStyle w:val="Rodap"/>
                            <w:ind w:right="360"/>
                            <w:rPr>
                              <w:rFonts w:ascii="Arial" w:hAnsi="Arial" w:cs="Arial"/>
                              <w:b/>
                              <w:sz w:val="14"/>
                              <w:szCs w:val="14"/>
                            </w:rPr>
                          </w:pPr>
                          <w:r>
                            <w:rPr>
                              <w:rFonts w:ascii="Arial" w:hAnsi="Arial" w:cs="Arial"/>
                              <w:b/>
                              <w:sz w:val="14"/>
                              <w:szCs w:val="14"/>
                            </w:rPr>
                            <w:t>COORDENAÇÃO GERAL</w:t>
                          </w:r>
                          <w:proofErr w:type="gramStart"/>
                          <w:r>
                            <w:rPr>
                              <w:rFonts w:ascii="Arial" w:hAnsi="Arial" w:cs="Arial"/>
                              <w:b/>
                              <w:sz w:val="14"/>
                              <w:szCs w:val="14"/>
                            </w:rPr>
                            <w:t xml:space="preserve">  </w:t>
                          </w:r>
                          <w:proofErr w:type="gramEnd"/>
                          <w:r>
                            <w:rPr>
                              <w:rFonts w:ascii="Arial" w:hAnsi="Arial" w:cs="Arial"/>
                              <w:b/>
                              <w:sz w:val="14"/>
                              <w:szCs w:val="14"/>
                            </w:rPr>
                            <w:t>DE INFRAESTRUTURA DOS CAMPI – COGIC</w:t>
                          </w:r>
                        </w:p>
                        <w:p w:rsidR="00CE77DE" w:rsidRPr="000209E9" w:rsidRDefault="00CE77DE" w:rsidP="007637D9">
                          <w:pPr>
                            <w:pStyle w:val="Rodap"/>
                            <w:ind w:right="360"/>
                            <w:rPr>
                              <w:rFonts w:ascii="Arial" w:hAnsi="Arial" w:cs="Arial"/>
                              <w:b/>
                              <w:sz w:val="14"/>
                              <w:szCs w:val="14"/>
                            </w:rPr>
                          </w:pPr>
                          <w:r w:rsidRPr="000209E9">
                            <w:rPr>
                              <w:rFonts w:ascii="Arial" w:hAnsi="Arial" w:cs="Arial"/>
                              <w:b/>
                              <w:sz w:val="14"/>
                              <w:szCs w:val="14"/>
                            </w:rPr>
                            <w:t>SEGEC – Serviço de Gestão de Compras</w:t>
                          </w:r>
                        </w:p>
                        <w:p w:rsidR="00CE77DE" w:rsidRPr="000209E9" w:rsidRDefault="00CE77DE"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11 -</w:t>
                          </w:r>
                          <w:proofErr w:type="gramStart"/>
                          <w:r>
                            <w:rPr>
                              <w:rFonts w:ascii="Arial" w:hAnsi="Arial" w:cs="Arial"/>
                              <w:color w:val="000000"/>
                              <w:sz w:val="14"/>
                              <w:szCs w:val="14"/>
                            </w:rPr>
                            <w:t xml:space="preserve"> </w:t>
                          </w:r>
                          <w:r w:rsidRPr="000209E9">
                            <w:rPr>
                              <w:rFonts w:ascii="Arial" w:hAnsi="Arial" w:cs="Arial"/>
                              <w:sz w:val="14"/>
                              <w:szCs w:val="14"/>
                            </w:rPr>
                            <w:t xml:space="preserve"> </w:t>
                          </w:r>
                          <w:proofErr w:type="gramEnd"/>
                          <w:r w:rsidRPr="000209E9">
                            <w:rPr>
                              <w:rFonts w:ascii="Arial" w:hAnsi="Arial" w:cs="Arial"/>
                              <w:sz w:val="14"/>
                              <w:szCs w:val="14"/>
                            </w:rPr>
                            <w:t>Manguinhos ● Rio de Janeiro/RJ ●  Brasil</w:t>
                          </w:r>
                        </w:p>
                        <w:p w:rsidR="00CE77DE" w:rsidRPr="00EE657B" w:rsidRDefault="00CE77DE" w:rsidP="007637D9">
                          <w:pPr>
                            <w:pStyle w:val="Rodap"/>
                            <w:rPr>
                              <w:rFonts w:ascii="Arial" w:hAnsi="Arial" w:cs="Arial"/>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w:t>
                          </w:r>
                          <w:r>
                            <w:rPr>
                              <w:rFonts w:ascii="Arial" w:hAnsi="Arial" w:cs="Arial"/>
                              <w:color w:val="000000"/>
                              <w:sz w:val="14"/>
                              <w:szCs w:val="14"/>
                              <w:lang w:val="en-US"/>
                            </w:rPr>
                            <w:t>022</w:t>
                          </w:r>
                          <w:r w:rsidRPr="000209E9">
                            <w:rPr>
                              <w:rFonts w:ascii="Arial" w:hAnsi="Arial" w:cs="Arial"/>
                              <w:color w:val="FFFFFF"/>
                              <w:sz w:val="14"/>
                              <w:szCs w:val="14"/>
                              <w:lang w:val="en-US"/>
                            </w:rPr>
                            <w:t xml:space="preserve"> </w:t>
                          </w:r>
                          <w:proofErr w:type="gramStart"/>
                          <w:r w:rsidRPr="000209E9">
                            <w:rPr>
                              <w:rFonts w:ascii="Arial" w:hAnsi="Arial" w:cs="Arial"/>
                              <w:sz w:val="14"/>
                              <w:szCs w:val="14"/>
                              <w:lang w:val="en-US"/>
                            </w:rPr>
                            <w:t xml:space="preserve">●  </w:t>
                          </w:r>
                          <w:proofErr w:type="gramEnd"/>
                          <w:hyperlink r:id="rId1" w:history="1">
                            <w:r w:rsidRPr="00EE657B">
                              <w:rPr>
                                <w:rStyle w:val="Hyperlink"/>
                                <w:rFonts w:ascii="Arial" w:hAnsi="Arial" w:cs="Arial"/>
                                <w:sz w:val="14"/>
                                <w:szCs w:val="14"/>
                                <w:lang w:val="en-US"/>
                              </w:rPr>
                              <w:t>www.cogic.fiocruz.br</w:t>
                            </w:r>
                          </w:hyperlink>
                          <w:r w:rsidRPr="00EE657B">
                            <w:rPr>
                              <w:rFonts w:ascii="Arial" w:hAnsi="Arial" w:cs="Arial"/>
                              <w:noProof/>
                              <w:sz w:val="14"/>
                              <w:szCs w:val="14"/>
                              <w:lang w:val="en-US"/>
                            </w:rPr>
                            <w:t xml:space="preserve"> ..segec.cogic@fiocruz.br</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1" o:spid="_x0000_s1027" type="#_x0000_t202" style="position:absolute;margin-left:15.6pt;margin-top:4.6pt;width:303.6pt;height:44.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" stroked="f">
              <v:textbox inset="0,,0">
                <w:txbxContent>
                  <w:p w:rsidR="00882B68" w:rsidRDefault="00882B68" w:rsidP="007637D9">
                    <w:pPr>
                      <w:pStyle w:val="Rodap"/>
                      <w:ind w:right="360"/>
                      <w:rPr>
                        <w:rFonts w:ascii="Arial" w:hAnsi="Arial" w:cs="Arial"/>
                        <w:b/>
                        <w:sz w:val="14"/>
                        <w:szCs w:val="14"/>
                      </w:rPr>
                    </w:pPr>
                    <w:r>
                      <w:rPr>
                        <w:rFonts w:ascii="Arial" w:hAnsi="Arial" w:cs="Arial"/>
                        <w:b/>
                        <w:sz w:val="14"/>
                        <w:szCs w:val="14"/>
                      </w:rPr>
                      <w:t>COORDENAÇÃO GERAL</w:t>
                    </w:r>
                    <w:proofErr w:type="gramStart"/>
                    <w:r>
                      <w:rPr>
                        <w:rFonts w:ascii="Arial" w:hAnsi="Arial" w:cs="Arial"/>
                        <w:b/>
                        <w:sz w:val="14"/>
                        <w:szCs w:val="14"/>
                      </w:rPr>
                      <w:t xml:space="preserve">  </w:t>
                    </w:r>
                    <w:proofErr w:type="gramEnd"/>
                    <w:r>
                      <w:rPr>
                        <w:rFonts w:ascii="Arial" w:hAnsi="Arial" w:cs="Arial"/>
                        <w:b/>
                        <w:sz w:val="14"/>
                        <w:szCs w:val="14"/>
                      </w:rPr>
                      <w:t>DE INFRAESTRUTURA DOS CAMPI – COGIC</w:t>
                    </w:r>
                  </w:p>
                  <w:p w:rsidR="00882B68" w:rsidRPr="000209E9" w:rsidRDefault="00882B68" w:rsidP="007637D9">
                    <w:pPr>
                      <w:pStyle w:val="Rodap"/>
                      <w:ind w:right="360"/>
                      <w:rPr>
                        <w:rFonts w:ascii="Arial" w:hAnsi="Arial" w:cs="Arial"/>
                        <w:b/>
                        <w:sz w:val="14"/>
                        <w:szCs w:val="14"/>
                      </w:rPr>
                    </w:pPr>
                    <w:r w:rsidRPr="000209E9">
                      <w:rPr>
                        <w:rFonts w:ascii="Arial" w:hAnsi="Arial" w:cs="Arial"/>
                        <w:b/>
                        <w:sz w:val="14"/>
                        <w:szCs w:val="14"/>
                      </w:rPr>
                      <w:t>SEGEC – Serviço de Gestão de Compras</w:t>
                    </w:r>
                  </w:p>
                  <w:p w:rsidR="00882B68" w:rsidRPr="000209E9" w:rsidRDefault="00882B68" w:rsidP="007637D9">
                    <w:pPr>
                      <w:pStyle w:val="Rodap"/>
                      <w:rPr>
                        <w:rFonts w:ascii="Arial" w:hAnsi="Arial" w:cs="Arial"/>
                        <w:sz w:val="14"/>
                        <w:szCs w:val="14"/>
                      </w:rPr>
                    </w:pPr>
                    <w:r w:rsidRPr="000209E9">
                      <w:rPr>
                        <w:rFonts w:ascii="Arial" w:hAnsi="Arial" w:cs="Arial"/>
                        <w:sz w:val="14"/>
                        <w:szCs w:val="14"/>
                      </w:rPr>
                      <w:t xml:space="preserve">Av. Brasil, nº 4.365, Prédio Sede da </w:t>
                    </w:r>
                    <w:r>
                      <w:rPr>
                        <w:rFonts w:ascii="Arial" w:hAnsi="Arial" w:cs="Arial"/>
                        <w:sz w:val="14"/>
                        <w:szCs w:val="14"/>
                      </w:rPr>
                      <w:t>COGIC</w:t>
                    </w:r>
                    <w:r w:rsidRPr="000209E9">
                      <w:rPr>
                        <w:rFonts w:ascii="Arial" w:hAnsi="Arial" w:cs="Arial"/>
                        <w:sz w:val="14"/>
                        <w:szCs w:val="14"/>
                      </w:rPr>
                      <w:t xml:space="preserve">, </w:t>
                    </w:r>
                    <w:proofErr w:type="spellStart"/>
                    <w:r w:rsidRPr="000209E9">
                      <w:rPr>
                        <w:rFonts w:ascii="Arial" w:hAnsi="Arial" w:cs="Arial"/>
                        <w:color w:val="000000"/>
                        <w:sz w:val="14"/>
                        <w:szCs w:val="14"/>
                      </w:rPr>
                      <w:t>Sl</w:t>
                    </w:r>
                    <w:proofErr w:type="spellEnd"/>
                    <w:r w:rsidRPr="000209E9">
                      <w:rPr>
                        <w:rFonts w:ascii="Arial" w:hAnsi="Arial" w:cs="Arial"/>
                        <w:color w:val="000000"/>
                        <w:sz w:val="14"/>
                        <w:szCs w:val="14"/>
                      </w:rPr>
                      <w:t xml:space="preserve">. </w:t>
                    </w:r>
                    <w:r>
                      <w:rPr>
                        <w:rFonts w:ascii="Arial" w:hAnsi="Arial" w:cs="Arial"/>
                        <w:color w:val="000000"/>
                        <w:sz w:val="14"/>
                        <w:szCs w:val="14"/>
                      </w:rPr>
                      <w:t>11 -</w:t>
                    </w:r>
                    <w:proofErr w:type="gramStart"/>
                    <w:r>
                      <w:rPr>
                        <w:rFonts w:ascii="Arial" w:hAnsi="Arial" w:cs="Arial"/>
                        <w:color w:val="000000"/>
                        <w:sz w:val="14"/>
                        <w:szCs w:val="14"/>
                      </w:rPr>
                      <w:t xml:space="preserve"> </w:t>
                    </w:r>
                    <w:r w:rsidRPr="000209E9">
                      <w:rPr>
                        <w:rFonts w:ascii="Arial" w:hAnsi="Arial" w:cs="Arial"/>
                        <w:sz w:val="14"/>
                        <w:szCs w:val="14"/>
                      </w:rPr>
                      <w:t xml:space="preserve"> </w:t>
                    </w:r>
                    <w:proofErr w:type="gramEnd"/>
                    <w:r w:rsidRPr="000209E9">
                      <w:rPr>
                        <w:rFonts w:ascii="Arial" w:hAnsi="Arial" w:cs="Arial"/>
                        <w:sz w:val="14"/>
                        <w:szCs w:val="14"/>
                      </w:rPr>
                      <w:t>Manguinhos ● Rio de Janeiro/RJ ●  Brasil</w:t>
                    </w:r>
                  </w:p>
                  <w:p w:rsidR="00882B68" w:rsidRPr="00EE657B" w:rsidRDefault="00882B68" w:rsidP="007637D9">
                    <w:pPr>
                      <w:pStyle w:val="Rodap"/>
                      <w:rPr>
                        <w:rFonts w:ascii="Arial" w:hAnsi="Arial" w:cs="Arial"/>
                        <w:noProof/>
                        <w:sz w:val="14"/>
                        <w:szCs w:val="14"/>
                        <w:lang w:val="en-US"/>
                      </w:rPr>
                    </w:pPr>
                    <w:r w:rsidRPr="000209E9">
                      <w:rPr>
                        <w:rFonts w:ascii="Arial" w:hAnsi="Arial" w:cs="Arial"/>
                        <w:sz w:val="14"/>
                        <w:szCs w:val="14"/>
                        <w:lang w:val="en-US"/>
                      </w:rPr>
                      <w:t xml:space="preserve">CEP: 21.040-900 ● Tel: +55 21 </w:t>
                    </w:r>
                    <w:r w:rsidRPr="000209E9">
                      <w:rPr>
                        <w:rFonts w:ascii="Arial" w:hAnsi="Arial" w:cs="Arial"/>
                        <w:color w:val="000000"/>
                        <w:sz w:val="14"/>
                        <w:szCs w:val="14"/>
                        <w:lang w:val="en-US"/>
                      </w:rPr>
                      <w:t>2209-2</w:t>
                    </w:r>
                    <w:r>
                      <w:rPr>
                        <w:rFonts w:ascii="Arial" w:hAnsi="Arial" w:cs="Arial"/>
                        <w:color w:val="000000"/>
                        <w:sz w:val="14"/>
                        <w:szCs w:val="14"/>
                        <w:lang w:val="en-US"/>
                      </w:rPr>
                      <w:t>022</w:t>
                    </w:r>
                    <w:r w:rsidRPr="000209E9">
                      <w:rPr>
                        <w:rFonts w:ascii="Arial" w:hAnsi="Arial" w:cs="Arial"/>
                        <w:color w:val="FFFFFF"/>
                        <w:sz w:val="14"/>
                        <w:szCs w:val="14"/>
                        <w:lang w:val="en-US"/>
                      </w:rPr>
                      <w:t xml:space="preserve"> </w:t>
                    </w:r>
                    <w:proofErr w:type="gramStart"/>
                    <w:r w:rsidRPr="000209E9">
                      <w:rPr>
                        <w:rFonts w:ascii="Arial" w:hAnsi="Arial" w:cs="Arial"/>
                        <w:sz w:val="14"/>
                        <w:szCs w:val="14"/>
                        <w:lang w:val="en-US"/>
                      </w:rPr>
                      <w:t xml:space="preserve">●  </w:t>
                    </w:r>
                    <w:proofErr w:type="gramEnd"/>
                    <w:hyperlink r:id="rId2" w:history="1">
                      <w:r w:rsidRPr="00EE657B">
                        <w:rPr>
                          <w:rStyle w:val="Hyperlink"/>
                          <w:rFonts w:ascii="Arial" w:hAnsi="Arial" w:cs="Arial"/>
                          <w:sz w:val="14"/>
                          <w:szCs w:val="14"/>
                          <w:lang w:val="en-US"/>
                        </w:rPr>
                        <w:t>www.cogic.fiocruz.br</w:t>
                      </w:r>
                    </w:hyperlink>
                    <w:r w:rsidRPr="00EE657B">
                      <w:rPr>
                        <w:rFonts w:ascii="Arial" w:hAnsi="Arial" w:cs="Arial"/>
                        <w:noProof/>
                        <w:sz w:val="14"/>
                        <w:szCs w:val="14"/>
                        <w:lang w:val="en-US"/>
                      </w:rPr>
                      <w:t xml:space="preserve"> ..segec.cogic@fiocruz.br</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258988CB" wp14:editId="2851A199">
              <wp:simplePos x="0" y="0"/>
              <wp:positionH relativeFrom="column">
                <wp:posOffset>4980864</wp:posOffset>
              </wp:positionH>
              <wp:positionV relativeFrom="paragraph">
                <wp:posOffset>12065</wp:posOffset>
              </wp:positionV>
              <wp:extent cx="1248770" cy="685800"/>
              <wp:effectExtent l="0" t="0" r="8890" b="0"/>
              <wp:wrapNone/>
              <wp:docPr id="53" name="Caixa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877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77DE" w:rsidRDefault="00CE77DE" w:rsidP="007637D9">
                          <w:pPr>
                            <w:rPr>
                              <w:rFonts w:ascii="Arial" w:hAnsi="Arial" w:cs="Arial"/>
                              <w:color w:val="000000"/>
                              <w:sz w:val="14"/>
                              <w:szCs w:val="14"/>
                            </w:rPr>
                          </w:pPr>
                          <w:r>
                            <w:rPr>
                              <w:rFonts w:ascii="Arial" w:hAnsi="Arial" w:cs="Arial"/>
                              <w:color w:val="000000"/>
                              <w:sz w:val="14"/>
                              <w:szCs w:val="14"/>
                            </w:rPr>
                            <w:t>Lucia</w:t>
                          </w:r>
                        </w:p>
                        <w:p w:rsidR="00CE77DE" w:rsidRPr="000209E9" w:rsidRDefault="00CE77DE" w:rsidP="007637D9">
                          <w:pPr>
                            <w:rPr>
                              <w:rFonts w:ascii="Arial" w:hAnsi="Arial" w:cs="Arial"/>
                              <w:color w:val="000000"/>
                              <w:sz w:val="14"/>
                              <w:szCs w:val="14"/>
                            </w:rPr>
                          </w:pPr>
                          <w:r>
                            <w:rPr>
                              <w:rFonts w:ascii="Arial" w:hAnsi="Arial" w:cs="Arial"/>
                              <w:color w:val="000000"/>
                              <w:sz w:val="14"/>
                              <w:szCs w:val="14"/>
                            </w:rPr>
                            <w:t>21/01/2019</w:t>
                          </w:r>
                        </w:p>
                        <w:p w:rsidR="00CE77DE" w:rsidRPr="000209E9" w:rsidRDefault="00CE77DE"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sidR="00422B61">
                            <w:rPr>
                              <w:rFonts w:ascii="Arial" w:hAnsi="Arial" w:cs="Arial"/>
                              <w:noProof/>
                              <w:color w:val="000000"/>
                              <w:sz w:val="14"/>
                              <w:szCs w:val="14"/>
                            </w:rPr>
                            <w:t>7/2/2019</w:t>
                          </w:r>
                          <w:r w:rsidRPr="000209E9">
                            <w:rPr>
                              <w:rFonts w:ascii="Arial" w:hAnsi="Arial" w:cs="Arial"/>
                              <w:color w:val="000000"/>
                              <w:sz w:val="14"/>
                              <w:szCs w:val="14"/>
                            </w:rPr>
                            <w:fldChar w:fldCharType="end"/>
                          </w:r>
                        </w:p>
                        <w:p w:rsidR="00CE77DE" w:rsidRPr="000209E9" w:rsidRDefault="00CE77DE" w:rsidP="007637D9">
                          <w:pPr>
                            <w:rPr>
                              <w:rFonts w:ascii="Arial" w:hAnsi="Arial" w:cs="Arial"/>
                              <w:sz w:val="14"/>
                              <w:szCs w:val="14"/>
                            </w:rPr>
                          </w:pPr>
                          <w:r>
                            <w:rPr>
                              <w:rFonts w:ascii="Arial" w:hAnsi="Arial" w:cs="Arial"/>
                              <w:sz w:val="14"/>
                              <w:szCs w:val="14"/>
                            </w:rPr>
                            <w:t xml:space="preserve">Edital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53" o:spid="_x0000_s1028" type="#_x0000_t202" style="position:absolute;margin-left:392.2pt;margin-top:.95pt;width:98.3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" stroked="f">
              <v:textbox>
                <w:txbxContent>
                  <w:p w:rsidR="00CE77DE" w:rsidRDefault="00CE77DE" w:rsidP="007637D9">
                    <w:pPr>
                      <w:rPr>
                        <w:rFonts w:ascii="Arial" w:hAnsi="Arial" w:cs="Arial"/>
                        <w:color w:val="000000"/>
                        <w:sz w:val="14"/>
                        <w:szCs w:val="14"/>
                      </w:rPr>
                    </w:pPr>
                    <w:r>
                      <w:rPr>
                        <w:rFonts w:ascii="Arial" w:hAnsi="Arial" w:cs="Arial"/>
                        <w:color w:val="000000"/>
                        <w:sz w:val="14"/>
                        <w:szCs w:val="14"/>
                      </w:rPr>
                      <w:t>Lucia</w:t>
                    </w:r>
                  </w:p>
                  <w:p w:rsidR="00CE77DE" w:rsidRPr="000209E9" w:rsidRDefault="00CE77DE" w:rsidP="007637D9">
                    <w:pPr>
                      <w:rPr>
                        <w:rFonts w:ascii="Arial" w:hAnsi="Arial" w:cs="Arial"/>
                        <w:color w:val="000000"/>
                        <w:sz w:val="14"/>
                        <w:szCs w:val="14"/>
                      </w:rPr>
                    </w:pPr>
                    <w:r>
                      <w:rPr>
                        <w:rFonts w:ascii="Arial" w:hAnsi="Arial" w:cs="Arial"/>
                        <w:color w:val="000000"/>
                        <w:sz w:val="14"/>
                        <w:szCs w:val="14"/>
                      </w:rPr>
                      <w:t>21/01/2019</w:t>
                    </w:r>
                  </w:p>
                  <w:p w:rsidR="00CE77DE" w:rsidRPr="000209E9" w:rsidRDefault="00CE77DE" w:rsidP="007637D9">
                    <w:pPr>
                      <w:rPr>
                        <w:rFonts w:ascii="Arial" w:hAnsi="Arial" w:cs="Arial"/>
                        <w:color w:val="000000"/>
                        <w:sz w:val="14"/>
                        <w:szCs w:val="14"/>
                      </w:rPr>
                    </w:pPr>
                    <w:r w:rsidRPr="000209E9">
                      <w:rPr>
                        <w:rFonts w:ascii="Arial" w:hAnsi="Arial" w:cs="Arial"/>
                        <w:color w:val="000000"/>
                        <w:sz w:val="14"/>
                        <w:szCs w:val="14"/>
                      </w:rPr>
                      <w:fldChar w:fldCharType="begin"/>
                    </w:r>
                    <w:r w:rsidRPr="000209E9">
                      <w:rPr>
                        <w:rFonts w:ascii="Arial" w:hAnsi="Arial" w:cs="Arial"/>
                        <w:color w:val="000000"/>
                        <w:sz w:val="14"/>
                        <w:szCs w:val="14"/>
                      </w:rPr>
                      <w:instrText xml:space="preserve"> DATE \@ "d/M/yyyy" </w:instrText>
                    </w:r>
                    <w:r w:rsidRPr="000209E9">
                      <w:rPr>
                        <w:rFonts w:ascii="Arial" w:hAnsi="Arial" w:cs="Arial"/>
                        <w:color w:val="000000"/>
                        <w:sz w:val="14"/>
                        <w:szCs w:val="14"/>
                      </w:rPr>
                      <w:fldChar w:fldCharType="separate"/>
                    </w:r>
                    <w:r w:rsidR="00422B61">
                      <w:rPr>
                        <w:rFonts w:ascii="Arial" w:hAnsi="Arial" w:cs="Arial"/>
                        <w:noProof/>
                        <w:color w:val="000000"/>
                        <w:sz w:val="14"/>
                        <w:szCs w:val="14"/>
                      </w:rPr>
                      <w:t>7/2/2019</w:t>
                    </w:r>
                    <w:r w:rsidRPr="000209E9">
                      <w:rPr>
                        <w:rFonts w:ascii="Arial" w:hAnsi="Arial" w:cs="Arial"/>
                        <w:color w:val="000000"/>
                        <w:sz w:val="14"/>
                        <w:szCs w:val="14"/>
                      </w:rPr>
                      <w:fldChar w:fldCharType="end"/>
                    </w:r>
                  </w:p>
                  <w:p w:rsidR="00CE77DE" w:rsidRPr="000209E9" w:rsidRDefault="00CE77DE" w:rsidP="007637D9">
                    <w:pPr>
                      <w:rPr>
                        <w:rFonts w:ascii="Arial" w:hAnsi="Arial" w:cs="Arial"/>
                        <w:sz w:val="14"/>
                        <w:szCs w:val="14"/>
                      </w:rPr>
                    </w:pPr>
                    <w:r>
                      <w:rPr>
                        <w:rFonts w:ascii="Arial" w:hAnsi="Arial" w:cs="Arial"/>
                        <w:sz w:val="14"/>
                        <w:szCs w:val="14"/>
                      </w:rPr>
                      <w:t xml:space="preserve">Edital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EB139DB" wp14:editId="50056724">
              <wp:simplePos x="0" y="0"/>
              <wp:positionH relativeFrom="column">
                <wp:posOffset>3884295</wp:posOffset>
              </wp:positionH>
              <wp:positionV relativeFrom="paragraph">
                <wp:posOffset>10160</wp:posOffset>
              </wp:positionV>
              <wp:extent cx="1099820" cy="685800"/>
              <wp:effectExtent l="0" t="0" r="5080" b="0"/>
              <wp:wrapNone/>
              <wp:docPr id="52" name="Caixa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77DE" w:rsidRPr="000209E9" w:rsidRDefault="00CE77DE"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rsidR="00CE77DE" w:rsidRPr="000209E9" w:rsidRDefault="00CE77DE"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rsidR="00CE77DE" w:rsidRPr="000209E9" w:rsidRDefault="00CE77DE"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p w:rsidR="00CE77DE" w:rsidRPr="000209E9" w:rsidRDefault="00CE77DE" w:rsidP="007637D9">
                          <w:pPr>
                            <w:pBdr>
                              <w:right w:val="single" w:sz="4" w:space="4" w:color="auto"/>
                            </w:pBdr>
                            <w:jc w:val="right"/>
                            <w:rPr>
                              <w:rFonts w:ascii="Arial" w:hAnsi="Arial" w:cs="Arial"/>
                              <w:sz w:val="14"/>
                              <w:szCs w:val="14"/>
                            </w:rPr>
                          </w:pPr>
                          <w:r w:rsidRPr="000209E9">
                            <w:rPr>
                              <w:rFonts w:ascii="Arial" w:hAnsi="Arial" w:cs="Arial"/>
                              <w:sz w:val="14"/>
                              <w:szCs w:val="14"/>
                            </w:rPr>
                            <w:t>Nome do Arquivo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52" o:spid="_x0000_s1029" type="#_x0000_t202" style="position:absolute;margin-left:305.85pt;margin-top:.8pt;width:86.6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" stroked="f">
              <v:textbox>
                <w:txbxContent>
                  <w:p w:rsidR="00882B68" w:rsidRPr="000209E9" w:rsidRDefault="00882B68" w:rsidP="007637D9">
                    <w:pPr>
                      <w:pBdr>
                        <w:right w:val="single" w:sz="4" w:space="4" w:color="auto"/>
                      </w:pBdr>
                      <w:jc w:val="right"/>
                      <w:rPr>
                        <w:rFonts w:ascii="Arial" w:hAnsi="Arial" w:cs="Arial"/>
                        <w:sz w:val="14"/>
                        <w:szCs w:val="14"/>
                      </w:rPr>
                    </w:pPr>
                    <w:r w:rsidRPr="000209E9">
                      <w:rPr>
                        <w:rFonts w:ascii="Arial" w:hAnsi="Arial" w:cs="Arial"/>
                        <w:sz w:val="14"/>
                        <w:szCs w:val="14"/>
                      </w:rPr>
                      <w:t>Autor:</w:t>
                    </w:r>
                  </w:p>
                  <w:p w:rsidR="00882B68" w:rsidRPr="000209E9" w:rsidRDefault="00882B68" w:rsidP="007637D9">
                    <w:pPr>
                      <w:pBdr>
                        <w:right w:val="single" w:sz="4" w:space="4" w:color="auto"/>
                      </w:pBdr>
                      <w:jc w:val="right"/>
                      <w:rPr>
                        <w:rFonts w:ascii="Arial" w:hAnsi="Arial" w:cs="Arial"/>
                        <w:sz w:val="14"/>
                        <w:szCs w:val="14"/>
                      </w:rPr>
                    </w:pPr>
                    <w:r w:rsidRPr="000209E9">
                      <w:rPr>
                        <w:rFonts w:ascii="Arial" w:hAnsi="Arial" w:cs="Arial"/>
                        <w:sz w:val="14"/>
                        <w:szCs w:val="14"/>
                      </w:rPr>
                      <w:t>Data de Criação:</w:t>
                    </w:r>
                  </w:p>
                  <w:p w:rsidR="00882B68" w:rsidRPr="000209E9" w:rsidRDefault="00882B68" w:rsidP="007637D9">
                    <w:pPr>
                      <w:pBdr>
                        <w:right w:val="single" w:sz="4" w:space="4" w:color="auto"/>
                      </w:pBdr>
                      <w:jc w:val="right"/>
                      <w:rPr>
                        <w:rFonts w:ascii="Arial" w:hAnsi="Arial" w:cs="Arial"/>
                        <w:sz w:val="14"/>
                        <w:szCs w:val="14"/>
                      </w:rPr>
                    </w:pPr>
                    <w:r w:rsidRPr="000209E9">
                      <w:rPr>
                        <w:rFonts w:ascii="Arial" w:hAnsi="Arial" w:cs="Arial"/>
                        <w:sz w:val="14"/>
                        <w:szCs w:val="14"/>
                      </w:rPr>
                      <w:t>Data de Impressão:</w:t>
                    </w:r>
                  </w:p>
                  <w:p w:rsidR="00882B68" w:rsidRPr="000209E9" w:rsidRDefault="00882B68" w:rsidP="007637D9">
                    <w:pPr>
                      <w:pBdr>
                        <w:right w:val="single" w:sz="4" w:space="4" w:color="auto"/>
                      </w:pBdr>
                      <w:jc w:val="right"/>
                      <w:rPr>
                        <w:rFonts w:ascii="Arial" w:hAnsi="Arial" w:cs="Arial"/>
                        <w:sz w:val="14"/>
                        <w:szCs w:val="14"/>
                      </w:rPr>
                    </w:pPr>
                    <w:r w:rsidRPr="000209E9">
                      <w:rPr>
                        <w:rFonts w:ascii="Arial" w:hAnsi="Arial" w:cs="Arial"/>
                        <w:sz w:val="14"/>
                        <w:szCs w:val="14"/>
                      </w:rPr>
                      <w:t>Nome do Arquivo</w:t>
                    </w:r>
                  </w:p>
                </w:txbxContent>
              </v:textbox>
            </v:shape>
          </w:pict>
        </mc:Fallback>
      </mc:AlternateContent>
    </w:r>
  </w:p>
  <w:p w:rsidR="00CE77DE" w:rsidRPr="00174EB9" w:rsidRDefault="00CE77DE" w:rsidP="007637D9">
    <w:pPr>
      <w:pStyle w:val="Rodap"/>
    </w:pPr>
  </w:p>
  <w:p w:rsidR="00CE77DE" w:rsidRPr="00A474CE" w:rsidRDefault="00CE77DE" w:rsidP="00A474CE">
    <w:pPr>
      <w:pStyle w:val="Rodap"/>
    </w:pPr>
  </w:p>
  <w:p w:rsidR="00CE77DE" w:rsidRDefault="00CE77D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7DE" w:rsidRDefault="00CE77DE">
      <w:r>
        <w:separator/>
      </w:r>
    </w:p>
  </w:footnote>
  <w:footnote w:type="continuationSeparator" w:id="0">
    <w:p w:rsidR="00CE77DE" w:rsidRDefault="00CE7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7DE" w:rsidRPr="006F393A" w:rsidRDefault="00CE77DE" w:rsidP="006F393A">
    <w:pPr>
      <w:tabs>
        <w:tab w:val="center" w:pos="4252"/>
        <w:tab w:val="right" w:pos="8504"/>
      </w:tabs>
      <w:spacing w:line="360" w:lineRule="auto"/>
      <w:jc w:val="both"/>
      <w:rPr>
        <w:rFonts w:ascii="Arial" w:hAnsi="Arial" w:cs="Times New Roman"/>
        <w:sz w:val="10"/>
      </w:rPr>
    </w:pPr>
    <w:r>
      <w:rPr>
        <w:rFonts w:ascii="Book Antiqua" w:hAnsi="Book Antiqua" w:cs="Times New Roman"/>
        <w:noProof/>
        <w:sz w:val="20"/>
      </w:rPr>
      <w:drawing>
        <wp:inline distT="0" distB="0" distL="0" distR="0" wp14:anchorId="0AD65B7D" wp14:editId="5C807C89">
          <wp:extent cx="2639833" cy="612251"/>
          <wp:effectExtent l="0" t="0" r="8255" b="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39932" cy="612274"/>
                  </a:xfrm>
                  <a:prstGeom prst="rect">
                    <a:avLst/>
                  </a:prstGeom>
                  <a:noFill/>
                  <a:ln>
                    <a:noFill/>
                  </a:ln>
                </pic:spPr>
              </pic:pic>
            </a:graphicData>
          </a:graphic>
        </wp:inline>
      </w:drawing>
    </w:r>
  </w:p>
  <w:p w:rsidR="00CE77DE" w:rsidRDefault="00CE77DE" w:rsidP="006F393A">
    <w:pPr>
      <w:pStyle w:val="Cabealho"/>
      <w:tabs>
        <w:tab w:val="clear" w:pos="4252"/>
        <w:tab w:val="clear" w:pos="8504"/>
        <w:tab w:val="left" w:pos="7350"/>
      </w:tabs>
      <w:rPr>
        <w:sz w:val="10"/>
        <w:szCs w:val="10"/>
      </w:rPr>
    </w:pPr>
    <w:r>
      <w:rPr>
        <w:sz w:val="10"/>
        <w:szCs w:val="10"/>
      </w:rPr>
      <w:tab/>
    </w:r>
  </w:p>
  <w:p w:rsidR="00CE77DE" w:rsidRDefault="00CE77DE" w:rsidP="00C53918">
    <w:pPr>
      <w:pStyle w:val="Cabealho"/>
      <w:rPr>
        <w:sz w:val="16"/>
        <w:szCs w:val="16"/>
      </w:rPr>
    </w:pPr>
  </w:p>
  <w:p w:rsidR="00CE77DE" w:rsidRPr="00847E7F" w:rsidRDefault="00CE77DE" w:rsidP="00A474CE">
    <w:pPr>
      <w:pStyle w:val="Corpodetexto"/>
      <w:spacing w:line="276" w:lineRule="auto"/>
      <w:rPr>
        <w:rFonts w:ascii="Arial" w:hAnsi="Arial" w:cs="Arial"/>
        <w:sz w:val="14"/>
        <w:szCs w:val="14"/>
      </w:rPr>
    </w:pPr>
    <w:r w:rsidRPr="00847E7F">
      <w:rPr>
        <w:rFonts w:ascii="Arial" w:hAnsi="Arial" w:cs="Arial"/>
        <w:sz w:val="14"/>
        <w:szCs w:val="14"/>
      </w:rPr>
      <w:t xml:space="preserve">Processo nº </w:t>
    </w:r>
    <w:r>
      <w:rPr>
        <w:rFonts w:ascii="Arial" w:hAnsi="Arial" w:cs="Arial"/>
        <w:sz w:val="14"/>
        <w:szCs w:val="14"/>
      </w:rPr>
      <w:t>25389.100006/2019-18</w:t>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sidRPr="00847E7F">
      <w:rPr>
        <w:rFonts w:ascii="Arial" w:hAnsi="Arial" w:cs="Arial"/>
        <w:sz w:val="14"/>
        <w:szCs w:val="14"/>
      </w:rPr>
      <w:tab/>
    </w:r>
    <w:r>
      <w:rPr>
        <w:rFonts w:ascii="Arial" w:hAnsi="Arial" w:cs="Arial"/>
        <w:sz w:val="14"/>
        <w:szCs w:val="14"/>
      </w:rPr>
      <w:t xml:space="preserve">                         </w:t>
    </w:r>
    <w:r w:rsidRPr="00847E7F">
      <w:rPr>
        <w:rFonts w:ascii="Arial" w:hAnsi="Arial" w:cs="Arial"/>
        <w:sz w:val="14"/>
        <w:szCs w:val="14"/>
      </w:rPr>
      <w:t xml:space="preserve"> </w:t>
    </w:r>
    <w:r>
      <w:rPr>
        <w:rFonts w:ascii="Arial" w:hAnsi="Arial" w:cs="Arial"/>
        <w:sz w:val="14"/>
        <w:szCs w:val="14"/>
      </w:rPr>
      <w:t xml:space="preserve">Pregão </w:t>
    </w:r>
    <w:r w:rsidRPr="00847E7F">
      <w:rPr>
        <w:rFonts w:ascii="Arial" w:hAnsi="Arial" w:cs="Arial"/>
        <w:sz w:val="14"/>
        <w:szCs w:val="14"/>
      </w:rPr>
      <w:t>nº</w:t>
    </w:r>
    <w:r>
      <w:rPr>
        <w:rFonts w:ascii="Arial" w:hAnsi="Arial" w:cs="Arial"/>
        <w:sz w:val="14"/>
        <w:szCs w:val="14"/>
      </w:rPr>
      <w:t xml:space="preserve"> 001/2019</w:t>
    </w:r>
    <w:r w:rsidRPr="00847E7F">
      <w:rPr>
        <w:rFonts w:ascii="Arial" w:hAnsi="Arial" w:cs="Arial"/>
        <w:sz w:val="14"/>
        <w:szCs w:val="14"/>
      </w:rPr>
      <w:t>-COGIC</w:t>
    </w:r>
  </w:p>
  <w:p w:rsidR="00CE77DE" w:rsidRDefault="00CE77DE" w:rsidP="00A474CE">
    <w:pPr>
      <w:pStyle w:val="Cabealho"/>
      <w:pBdr>
        <w:bottom w:val="single" w:sz="4" w:space="1" w:color="auto"/>
      </w:pBdr>
      <w:rPr>
        <w:sz w:val="4"/>
        <w:szCs w:val="4"/>
      </w:rPr>
    </w:pPr>
  </w:p>
  <w:p w:rsidR="00CE77DE" w:rsidRDefault="00CE77DE" w:rsidP="009F4C29">
    <w:pPr>
      <w:pStyle w:val="Cabealho"/>
      <w:tabs>
        <w:tab w:val="clear" w:pos="4252"/>
        <w:tab w:val="clear" w:pos="8504"/>
        <w:tab w:val="left" w:pos="3866"/>
        <w:tab w:val="left" w:pos="5412"/>
      </w:tabs>
    </w:pPr>
    <w:r>
      <w:tab/>
    </w:r>
    <w:r>
      <w:tab/>
    </w:r>
  </w:p>
  <w:p w:rsidR="00CE77DE" w:rsidRDefault="00CE77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singleLevel"/>
    <w:tmpl w:val="00000001"/>
    <w:name w:val="WW8Num2"/>
    <w:lvl w:ilvl="0">
      <w:start w:val="1"/>
      <w:numFmt w:val="lowerLetter"/>
      <w:lvlText w:val="%1)"/>
      <w:lvlJc w:val="left"/>
      <w:pPr>
        <w:tabs>
          <w:tab w:val="num" w:pos="360"/>
        </w:tabs>
        <w:ind w:left="360" w:hanging="360"/>
      </w:pPr>
    </w:lvl>
  </w:abstractNum>
  <w:abstractNum w:abstractNumId="3">
    <w:nsid w:val="00000007"/>
    <w:multiLevelType w:val="singleLevel"/>
    <w:tmpl w:val="00000007"/>
    <w:name w:val="WW8Num15"/>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D1A65720"/>
    <w:name w:val="WW8Num17"/>
    <w:lvl w:ilvl="0">
      <w:start w:val="1"/>
      <w:numFmt w:val="lowerLetter"/>
      <w:lvlText w:val="%1)"/>
      <w:lvlJc w:val="left"/>
      <w:pPr>
        <w:tabs>
          <w:tab w:val="num" w:pos="360"/>
        </w:tabs>
        <w:ind w:left="360" w:hanging="360"/>
      </w:p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5">
    <w:nsid w:val="00000009"/>
    <w:multiLevelType w:val="singleLevel"/>
    <w:tmpl w:val="00000009"/>
    <w:name w:val="WW8Num29"/>
    <w:lvl w:ilvl="0">
      <w:start w:val="1"/>
      <w:numFmt w:val="lowerLetter"/>
      <w:lvlText w:val="%1)"/>
      <w:lvlJc w:val="left"/>
      <w:pPr>
        <w:tabs>
          <w:tab w:val="num" w:pos="360"/>
        </w:tabs>
        <w:ind w:left="360" w:hanging="360"/>
      </w:pPr>
    </w:lvl>
  </w:abstractNum>
  <w:abstractNum w:abstractNumId="6">
    <w:nsid w:val="00000065"/>
    <w:multiLevelType w:val="singleLevel"/>
    <w:tmpl w:val="00000000"/>
    <w:lvl w:ilvl="0">
      <w:start w:val="1"/>
      <w:numFmt w:val="bullet"/>
      <w:pStyle w:val="TR00NORMALPONTO"/>
      <w:lvlText w:val=""/>
      <w:lvlJc w:val="left"/>
      <w:pPr>
        <w:ind w:left="1429" w:hanging="360"/>
      </w:pPr>
      <w:rPr>
        <w:rFonts w:ascii="Symbol" w:hAnsi="Symbol" w:cs="Wingdings"/>
      </w:rPr>
    </w:lvl>
  </w:abstractNum>
  <w:abstractNum w:abstractNumId="7">
    <w:nsid w:val="00404CB8"/>
    <w:multiLevelType w:val="multilevel"/>
    <w:tmpl w:val="5C581D92"/>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1030847"/>
    <w:multiLevelType w:val="hybridMultilevel"/>
    <w:tmpl w:val="FA74BACE"/>
    <w:lvl w:ilvl="0" w:tplc="18E69C34">
      <w:start w:val="1"/>
      <w:numFmt w:val="decimal"/>
      <w:pStyle w:val="Nivel1"/>
      <w:lvlText w:val="%1."/>
      <w:lvlJc w:val="left"/>
      <w:pPr>
        <w:ind w:left="720"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50A10EF"/>
    <w:multiLevelType w:val="hybridMultilevel"/>
    <w:tmpl w:val="24F673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0519403A"/>
    <w:multiLevelType w:val="multilevel"/>
    <w:tmpl w:val="AEF8EF96"/>
    <w:lvl w:ilvl="0">
      <w:start w:val="18"/>
      <w:numFmt w:val="decimal"/>
      <w:lvlText w:val="%1"/>
      <w:lvlJc w:val="left"/>
      <w:pPr>
        <w:ind w:left="540" w:hanging="540"/>
      </w:pPr>
      <w:rPr>
        <w:rFonts w:hint="default"/>
      </w:rPr>
    </w:lvl>
    <w:lvl w:ilvl="1">
      <w:start w:val="5"/>
      <w:numFmt w:val="decimal"/>
      <w:lvlText w:val="%1.%2"/>
      <w:lvlJc w:val="left"/>
      <w:pPr>
        <w:ind w:left="824" w:hanging="540"/>
      </w:pPr>
      <w:rPr>
        <w:rFonts w:hint="default"/>
        <w:i w:val="0"/>
      </w:rPr>
    </w:lvl>
    <w:lvl w:ilvl="2">
      <w:start w:val="1"/>
      <w:numFmt w:val="decimal"/>
      <w:lvlText w:val="%1.%2.%3"/>
      <w:lvlJc w:val="left"/>
      <w:pPr>
        <w:ind w:left="2706"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075748CA"/>
    <w:multiLevelType w:val="hybridMultilevel"/>
    <w:tmpl w:val="98DA853E"/>
    <w:lvl w:ilvl="0" w:tplc="04160001">
      <w:start w:val="1"/>
      <w:numFmt w:val="bullet"/>
      <w:lvlText w:val=""/>
      <w:lvlJc w:val="left"/>
      <w:pPr>
        <w:ind w:left="1140" w:hanging="360"/>
      </w:pPr>
      <w:rPr>
        <w:rFonts w:ascii="Symbol" w:hAnsi="Symbol" w:hint="default"/>
      </w:rPr>
    </w:lvl>
    <w:lvl w:ilvl="1" w:tplc="04160003" w:tentative="1">
      <w:start w:val="1"/>
      <w:numFmt w:val="bullet"/>
      <w:lvlText w:val="o"/>
      <w:lvlJc w:val="left"/>
      <w:pPr>
        <w:ind w:left="1860" w:hanging="360"/>
      </w:pPr>
      <w:rPr>
        <w:rFonts w:ascii="Courier New" w:hAnsi="Courier New" w:cs="Courier New" w:hint="default"/>
      </w:rPr>
    </w:lvl>
    <w:lvl w:ilvl="2" w:tplc="04160005" w:tentative="1">
      <w:start w:val="1"/>
      <w:numFmt w:val="bullet"/>
      <w:lvlText w:val=""/>
      <w:lvlJc w:val="left"/>
      <w:pPr>
        <w:ind w:left="2580" w:hanging="360"/>
      </w:pPr>
      <w:rPr>
        <w:rFonts w:ascii="Wingdings" w:hAnsi="Wingdings" w:hint="default"/>
      </w:rPr>
    </w:lvl>
    <w:lvl w:ilvl="3" w:tplc="04160001" w:tentative="1">
      <w:start w:val="1"/>
      <w:numFmt w:val="bullet"/>
      <w:lvlText w:val=""/>
      <w:lvlJc w:val="left"/>
      <w:pPr>
        <w:ind w:left="3300" w:hanging="360"/>
      </w:pPr>
      <w:rPr>
        <w:rFonts w:ascii="Symbol" w:hAnsi="Symbol" w:hint="default"/>
      </w:rPr>
    </w:lvl>
    <w:lvl w:ilvl="4" w:tplc="04160003" w:tentative="1">
      <w:start w:val="1"/>
      <w:numFmt w:val="bullet"/>
      <w:lvlText w:val="o"/>
      <w:lvlJc w:val="left"/>
      <w:pPr>
        <w:ind w:left="4020" w:hanging="360"/>
      </w:pPr>
      <w:rPr>
        <w:rFonts w:ascii="Courier New" w:hAnsi="Courier New" w:cs="Courier New" w:hint="default"/>
      </w:rPr>
    </w:lvl>
    <w:lvl w:ilvl="5" w:tplc="04160005" w:tentative="1">
      <w:start w:val="1"/>
      <w:numFmt w:val="bullet"/>
      <w:lvlText w:val=""/>
      <w:lvlJc w:val="left"/>
      <w:pPr>
        <w:ind w:left="4740" w:hanging="360"/>
      </w:pPr>
      <w:rPr>
        <w:rFonts w:ascii="Wingdings" w:hAnsi="Wingdings" w:hint="default"/>
      </w:rPr>
    </w:lvl>
    <w:lvl w:ilvl="6" w:tplc="04160001" w:tentative="1">
      <w:start w:val="1"/>
      <w:numFmt w:val="bullet"/>
      <w:lvlText w:val=""/>
      <w:lvlJc w:val="left"/>
      <w:pPr>
        <w:ind w:left="5460" w:hanging="360"/>
      </w:pPr>
      <w:rPr>
        <w:rFonts w:ascii="Symbol" w:hAnsi="Symbol" w:hint="default"/>
      </w:rPr>
    </w:lvl>
    <w:lvl w:ilvl="7" w:tplc="04160003" w:tentative="1">
      <w:start w:val="1"/>
      <w:numFmt w:val="bullet"/>
      <w:lvlText w:val="o"/>
      <w:lvlJc w:val="left"/>
      <w:pPr>
        <w:ind w:left="6180" w:hanging="360"/>
      </w:pPr>
      <w:rPr>
        <w:rFonts w:ascii="Courier New" w:hAnsi="Courier New" w:cs="Courier New" w:hint="default"/>
      </w:rPr>
    </w:lvl>
    <w:lvl w:ilvl="8" w:tplc="04160005" w:tentative="1">
      <w:start w:val="1"/>
      <w:numFmt w:val="bullet"/>
      <w:lvlText w:val=""/>
      <w:lvlJc w:val="left"/>
      <w:pPr>
        <w:ind w:left="6900" w:hanging="360"/>
      </w:pPr>
      <w:rPr>
        <w:rFonts w:ascii="Wingdings" w:hAnsi="Wingdings" w:hint="default"/>
      </w:rPr>
    </w:lvl>
  </w:abstractNum>
  <w:abstractNum w:abstractNumId="12">
    <w:nsid w:val="0B114C84"/>
    <w:multiLevelType w:val="multilevel"/>
    <w:tmpl w:val="5E08B51A"/>
    <w:lvl w:ilvl="0">
      <w:start w:val="1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0C6E1115"/>
    <w:multiLevelType w:val="multilevel"/>
    <w:tmpl w:val="A470DB9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4">
    <w:nsid w:val="10136B05"/>
    <w:multiLevelType w:val="multilevel"/>
    <w:tmpl w:val="6890D9CA"/>
    <w:lvl w:ilvl="0">
      <w:start w:val="8"/>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lang w:val="pt-BR"/>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21271A8"/>
    <w:multiLevelType w:val="hybridMultilevel"/>
    <w:tmpl w:val="0BE8140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6">
    <w:nsid w:val="18F64F7C"/>
    <w:multiLevelType w:val="hybridMultilevel"/>
    <w:tmpl w:val="0F84949A"/>
    <w:lvl w:ilvl="0" w:tplc="820A1E4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nsid w:val="1C9B25FF"/>
    <w:multiLevelType w:val="multilevel"/>
    <w:tmpl w:val="A3523008"/>
    <w:lvl w:ilvl="0">
      <w:start w:val="4"/>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1D5C100D"/>
    <w:multiLevelType w:val="multilevel"/>
    <w:tmpl w:val="6BB09BEA"/>
    <w:lvl w:ilvl="0">
      <w:start w:val="1"/>
      <w:numFmt w:val="decimal"/>
      <w:lvlText w:val="%1."/>
      <w:lvlJc w:val="left"/>
      <w:pPr>
        <w:ind w:left="360" w:hanging="360"/>
      </w:pPr>
      <w:rPr>
        <w:color w:val="auto"/>
      </w:rPr>
    </w:lvl>
    <w:lvl w:ilvl="1">
      <w:start w:val="1"/>
      <w:numFmt w:val="decimal"/>
      <w:lvlText w:val="%1.%2."/>
      <w:lvlJc w:val="left"/>
      <w:pPr>
        <w:ind w:left="716" w:hanging="432"/>
      </w:pPr>
      <w:rPr>
        <w:b w:val="0"/>
      </w:rPr>
    </w:lvl>
    <w:lvl w:ilvl="2">
      <w:start w:val="1"/>
      <w:numFmt w:val="decimal"/>
      <w:lvlText w:val="%1.%2.%3."/>
      <w:lvlJc w:val="left"/>
      <w:pPr>
        <w:ind w:left="1497" w:hanging="504"/>
      </w:pPr>
      <w:rPr>
        <w:rFonts w:ascii="Arial" w:hAnsi="Arial" w:cs="Arial" w:hint="default"/>
        <w:b w:val="0"/>
        <w:sz w:val="20"/>
        <w:szCs w:val="20"/>
      </w:rPr>
    </w:lvl>
    <w:lvl w:ilvl="3">
      <w:start w:val="1"/>
      <w:numFmt w:val="decimal"/>
      <w:lvlText w:val="%1.%2.%3.%4."/>
      <w:lvlJc w:val="left"/>
      <w:pPr>
        <w:ind w:left="1728" w:hanging="648"/>
      </w:pPr>
      <w:rPr>
        <w:rFonts w:ascii="Arial" w:hAnsi="Arial" w:cs="Arial" w:hint="default"/>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0">
    <w:nsid w:val="1F483AB3"/>
    <w:multiLevelType w:val="hybridMultilevel"/>
    <w:tmpl w:val="67F49640"/>
    <w:lvl w:ilvl="0" w:tplc="8A1E0BEA">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17777FE"/>
    <w:multiLevelType w:val="multilevel"/>
    <w:tmpl w:val="5B3C7102"/>
    <w:lvl w:ilvl="0">
      <w:start w:val="1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35DE361A"/>
    <w:multiLevelType w:val="hybridMultilevel"/>
    <w:tmpl w:val="27E4B34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B043590"/>
    <w:multiLevelType w:val="multilevel"/>
    <w:tmpl w:val="063C6AEE"/>
    <w:lvl w:ilvl="0">
      <w:start w:val="8"/>
      <w:numFmt w:val="decimal"/>
      <w:lvlText w:val="%1."/>
      <w:lvlJc w:val="left"/>
      <w:pPr>
        <w:ind w:left="660" w:hanging="660"/>
      </w:pPr>
      <w:rPr>
        <w:rFonts w:hint="default"/>
      </w:rPr>
    </w:lvl>
    <w:lvl w:ilvl="1">
      <w:start w:val="8"/>
      <w:numFmt w:val="decimal"/>
      <w:lvlText w:val="%1.%2."/>
      <w:lvlJc w:val="left"/>
      <w:pPr>
        <w:ind w:left="849" w:hanging="660"/>
      </w:pPr>
      <w:rPr>
        <w:rFonts w:hint="default"/>
      </w:rPr>
    </w:lvl>
    <w:lvl w:ilvl="2">
      <w:start w:val="3"/>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4">
    <w:nsid w:val="3DDA1DA2"/>
    <w:multiLevelType w:val="hybridMultilevel"/>
    <w:tmpl w:val="1B6EA5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01072D0"/>
    <w:multiLevelType w:val="multilevel"/>
    <w:tmpl w:val="1E364E56"/>
    <w:lvl w:ilvl="0">
      <w:start w:val="14"/>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nsid w:val="409D77DD"/>
    <w:multiLevelType w:val="hybridMultilevel"/>
    <w:tmpl w:val="6FD0F178"/>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7">
    <w:nsid w:val="412E5271"/>
    <w:multiLevelType w:val="multilevel"/>
    <w:tmpl w:val="4E92AFB8"/>
    <w:lvl w:ilvl="0">
      <w:start w:val="3"/>
      <w:numFmt w:val="decimal"/>
      <w:lvlText w:val="%1"/>
      <w:lvlJc w:val="left"/>
      <w:pPr>
        <w:ind w:left="502" w:hanging="360"/>
      </w:pPr>
      <w:rPr>
        <w:rFonts w:cs="Arial" w:hint="default"/>
        <w:color w:val="auto"/>
      </w:rPr>
    </w:lvl>
    <w:lvl w:ilvl="1">
      <w:start w:val="1"/>
      <w:numFmt w:val="decimal"/>
      <w:lvlText w:val="%1.%2"/>
      <w:lvlJc w:val="left"/>
      <w:pPr>
        <w:ind w:left="502" w:hanging="360"/>
      </w:pPr>
      <w:rPr>
        <w:rFonts w:cs="Arial" w:hint="default"/>
        <w:strike w:val="0"/>
        <w:color w:val="auto"/>
      </w:rPr>
    </w:lvl>
    <w:lvl w:ilvl="2">
      <w:start w:val="1"/>
      <w:numFmt w:val="decimal"/>
      <w:lvlText w:val="%1.%2.%3"/>
      <w:lvlJc w:val="left"/>
      <w:pPr>
        <w:ind w:left="862" w:hanging="720"/>
      </w:pPr>
      <w:rPr>
        <w:rFonts w:cs="Arial" w:hint="default"/>
        <w:color w:val="auto"/>
      </w:rPr>
    </w:lvl>
    <w:lvl w:ilvl="3">
      <w:start w:val="1"/>
      <w:numFmt w:val="decimal"/>
      <w:lvlText w:val="%1.%2.%3.%4"/>
      <w:lvlJc w:val="left"/>
      <w:pPr>
        <w:ind w:left="862" w:hanging="720"/>
      </w:pPr>
      <w:rPr>
        <w:rFonts w:cs="Arial" w:hint="default"/>
        <w:color w:val="auto"/>
      </w:rPr>
    </w:lvl>
    <w:lvl w:ilvl="4">
      <w:start w:val="1"/>
      <w:numFmt w:val="decimal"/>
      <w:lvlText w:val="%1.%2.%3.%4.%5"/>
      <w:lvlJc w:val="left"/>
      <w:pPr>
        <w:ind w:left="1222" w:hanging="1080"/>
      </w:pPr>
      <w:rPr>
        <w:rFonts w:cs="Arial" w:hint="default"/>
        <w:color w:val="auto"/>
      </w:rPr>
    </w:lvl>
    <w:lvl w:ilvl="5">
      <w:start w:val="1"/>
      <w:numFmt w:val="decimal"/>
      <w:lvlText w:val="%1.%2.%3.%4.%5.%6"/>
      <w:lvlJc w:val="left"/>
      <w:pPr>
        <w:ind w:left="1222" w:hanging="1080"/>
      </w:pPr>
      <w:rPr>
        <w:rFonts w:cs="Arial" w:hint="default"/>
        <w:color w:val="auto"/>
      </w:rPr>
    </w:lvl>
    <w:lvl w:ilvl="6">
      <w:start w:val="1"/>
      <w:numFmt w:val="decimal"/>
      <w:lvlText w:val="%1.%2.%3.%4.%5.%6.%7"/>
      <w:lvlJc w:val="left"/>
      <w:pPr>
        <w:ind w:left="1582" w:hanging="1440"/>
      </w:pPr>
      <w:rPr>
        <w:rFonts w:cs="Arial" w:hint="default"/>
        <w:color w:val="auto"/>
      </w:rPr>
    </w:lvl>
    <w:lvl w:ilvl="7">
      <w:start w:val="1"/>
      <w:numFmt w:val="decimal"/>
      <w:lvlText w:val="%1.%2.%3.%4.%5.%6.%7.%8"/>
      <w:lvlJc w:val="left"/>
      <w:pPr>
        <w:ind w:left="1582" w:hanging="1440"/>
      </w:pPr>
      <w:rPr>
        <w:rFonts w:cs="Arial" w:hint="default"/>
        <w:color w:val="auto"/>
      </w:rPr>
    </w:lvl>
    <w:lvl w:ilvl="8">
      <w:start w:val="1"/>
      <w:numFmt w:val="decimal"/>
      <w:lvlText w:val="%1.%2.%3.%4.%5.%6.%7.%8.%9"/>
      <w:lvlJc w:val="left"/>
      <w:pPr>
        <w:ind w:left="1942" w:hanging="1800"/>
      </w:pPr>
      <w:rPr>
        <w:rFonts w:cs="Arial" w:hint="default"/>
        <w:color w:val="auto"/>
      </w:rPr>
    </w:lvl>
  </w:abstractNum>
  <w:abstractNum w:abstractNumId="28">
    <w:nsid w:val="45E36B6B"/>
    <w:multiLevelType w:val="multilevel"/>
    <w:tmpl w:val="5ECAEAA2"/>
    <w:lvl w:ilvl="0">
      <w:start w:val="8"/>
      <w:numFmt w:val="decimal"/>
      <w:lvlText w:val="%1."/>
      <w:lvlJc w:val="left"/>
      <w:pPr>
        <w:ind w:left="600" w:hanging="600"/>
      </w:pPr>
      <w:rPr>
        <w:rFonts w:hint="default"/>
      </w:rPr>
    </w:lvl>
    <w:lvl w:ilvl="1">
      <w:start w:val="11"/>
      <w:numFmt w:val="decimal"/>
      <w:lvlText w:val="%1.%2."/>
      <w:lvlJc w:val="left"/>
      <w:pPr>
        <w:ind w:left="789" w:hanging="60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9">
    <w:nsid w:val="4717710F"/>
    <w:multiLevelType w:val="hybridMultilevel"/>
    <w:tmpl w:val="45CAC0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47B24616"/>
    <w:multiLevelType w:val="multilevel"/>
    <w:tmpl w:val="1FD0CCF2"/>
    <w:lvl w:ilvl="0">
      <w:start w:val="8"/>
      <w:numFmt w:val="decimal"/>
      <w:lvlText w:val="%1."/>
      <w:lvlJc w:val="left"/>
      <w:pPr>
        <w:ind w:left="660" w:hanging="660"/>
      </w:pPr>
      <w:rPr>
        <w:rFonts w:hint="default"/>
      </w:rPr>
    </w:lvl>
    <w:lvl w:ilvl="1">
      <w:start w:val="3"/>
      <w:numFmt w:val="decimal"/>
      <w:lvlText w:val="%1.%2."/>
      <w:lvlJc w:val="left"/>
      <w:pPr>
        <w:ind w:left="1101" w:hanging="660"/>
      </w:pPr>
      <w:rPr>
        <w:rFonts w:hint="default"/>
      </w:rPr>
    </w:lvl>
    <w:lvl w:ilvl="2">
      <w:start w:val="3"/>
      <w:numFmt w:val="decimal"/>
      <w:lvlText w:val="%1.%2.%3."/>
      <w:lvlJc w:val="left"/>
      <w:pPr>
        <w:ind w:left="1602" w:hanging="720"/>
      </w:pPr>
      <w:rPr>
        <w:rFonts w:hint="default"/>
      </w:rPr>
    </w:lvl>
    <w:lvl w:ilvl="3">
      <w:start w:val="3"/>
      <w:numFmt w:val="decimal"/>
      <w:lvlText w:val="%1.%2.%3.%4."/>
      <w:lvlJc w:val="left"/>
      <w:pPr>
        <w:ind w:left="2043" w:hanging="720"/>
      </w:pPr>
      <w:rPr>
        <w:rFonts w:hint="default"/>
      </w:rPr>
    </w:lvl>
    <w:lvl w:ilvl="4">
      <w:start w:val="1"/>
      <w:numFmt w:val="decimal"/>
      <w:lvlText w:val="%1.%2.%3.%4.%5."/>
      <w:lvlJc w:val="left"/>
      <w:pPr>
        <w:ind w:left="2844" w:hanging="1080"/>
      </w:pPr>
      <w:rPr>
        <w:rFonts w:hint="default"/>
      </w:rPr>
    </w:lvl>
    <w:lvl w:ilvl="5">
      <w:start w:val="1"/>
      <w:numFmt w:val="decimal"/>
      <w:lvlText w:val="%1.%2.%3.%4.%5.%6."/>
      <w:lvlJc w:val="left"/>
      <w:pPr>
        <w:ind w:left="3285" w:hanging="1080"/>
      </w:pPr>
      <w:rPr>
        <w:rFonts w:hint="default"/>
      </w:rPr>
    </w:lvl>
    <w:lvl w:ilvl="6">
      <w:start w:val="1"/>
      <w:numFmt w:val="decimal"/>
      <w:lvlText w:val="%1.%2.%3.%4.%5.%6.%7."/>
      <w:lvlJc w:val="left"/>
      <w:pPr>
        <w:ind w:left="4086" w:hanging="1440"/>
      </w:pPr>
      <w:rPr>
        <w:rFonts w:hint="default"/>
      </w:rPr>
    </w:lvl>
    <w:lvl w:ilvl="7">
      <w:start w:val="1"/>
      <w:numFmt w:val="decimal"/>
      <w:lvlText w:val="%1.%2.%3.%4.%5.%6.%7.%8."/>
      <w:lvlJc w:val="left"/>
      <w:pPr>
        <w:ind w:left="4527" w:hanging="1440"/>
      </w:pPr>
      <w:rPr>
        <w:rFonts w:hint="default"/>
      </w:rPr>
    </w:lvl>
    <w:lvl w:ilvl="8">
      <w:start w:val="1"/>
      <w:numFmt w:val="decimal"/>
      <w:lvlText w:val="%1.%2.%3.%4.%5.%6.%7.%8.%9."/>
      <w:lvlJc w:val="left"/>
      <w:pPr>
        <w:ind w:left="5328" w:hanging="1800"/>
      </w:pPr>
      <w:rPr>
        <w:rFonts w:hint="default"/>
      </w:rPr>
    </w:lvl>
  </w:abstractNum>
  <w:abstractNum w:abstractNumId="31">
    <w:nsid w:val="498E067D"/>
    <w:multiLevelType w:val="hybridMultilevel"/>
    <w:tmpl w:val="29A27F0E"/>
    <w:lvl w:ilvl="0" w:tplc="AB9C0B32">
      <w:start w:val="1"/>
      <w:numFmt w:val="lowerLetter"/>
      <w:lvlText w:val="%1)"/>
      <w:lvlJc w:val="left"/>
      <w:pPr>
        <w:ind w:left="786" w:hanging="360"/>
      </w:pPr>
      <w:rPr>
        <w:rFonts w:hint="default"/>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2">
    <w:nsid w:val="499C26F0"/>
    <w:multiLevelType w:val="multilevel"/>
    <w:tmpl w:val="E2624FD2"/>
    <w:lvl w:ilvl="0">
      <w:start w:val="1"/>
      <w:numFmt w:val="decimal"/>
      <w:lvlText w:val="%1."/>
      <w:lvlJc w:val="left"/>
      <w:pPr>
        <w:ind w:left="1080" w:hanging="360"/>
      </w:pPr>
    </w:lvl>
    <w:lvl w:ilvl="1">
      <w:start w:val="4"/>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nsid w:val="4F9144F6"/>
    <w:multiLevelType w:val="hybridMultilevel"/>
    <w:tmpl w:val="1154103E"/>
    <w:lvl w:ilvl="0" w:tplc="04160017">
      <w:start w:val="1"/>
      <w:numFmt w:val="lowerLetter"/>
      <w:lvlText w:val="%1)"/>
      <w:lvlJc w:val="left"/>
      <w:pPr>
        <w:ind w:left="720" w:hanging="360"/>
      </w:pPr>
      <w:rPr>
        <w:rFont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4">
    <w:nsid w:val="552251C4"/>
    <w:multiLevelType w:val="hybridMultilevel"/>
    <w:tmpl w:val="10B423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68874EB"/>
    <w:multiLevelType w:val="multilevel"/>
    <w:tmpl w:val="CCF8DBB0"/>
    <w:lvl w:ilvl="0">
      <w:start w:val="8"/>
      <w:numFmt w:val="decimal"/>
      <w:lvlText w:val="%1."/>
      <w:lvlJc w:val="left"/>
      <w:pPr>
        <w:ind w:left="672" w:hanging="672"/>
      </w:pPr>
      <w:rPr>
        <w:rFonts w:hint="default"/>
      </w:rPr>
    </w:lvl>
    <w:lvl w:ilvl="1">
      <w:start w:val="8"/>
      <w:numFmt w:val="decimal"/>
      <w:lvlText w:val="%1.%2."/>
      <w:lvlJc w:val="left"/>
      <w:pPr>
        <w:ind w:left="672" w:hanging="672"/>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70937D2"/>
    <w:multiLevelType w:val="hybridMultilevel"/>
    <w:tmpl w:val="41A824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59944FE0"/>
    <w:multiLevelType w:val="multilevel"/>
    <w:tmpl w:val="09EE28EE"/>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E8E3979"/>
    <w:multiLevelType w:val="hybridMultilevel"/>
    <w:tmpl w:val="3132DBA8"/>
    <w:lvl w:ilvl="0" w:tplc="24D6B35A">
      <w:start w:val="1"/>
      <w:numFmt w:val="lowerLetter"/>
      <w:lvlText w:val="%1)"/>
      <w:lvlJc w:val="left"/>
      <w:pPr>
        <w:ind w:left="1636" w:hanging="360"/>
      </w:pPr>
      <w:rPr>
        <w:rFonts w:hint="default"/>
        <w:b w:val="0"/>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9">
    <w:nsid w:val="5F0C20AE"/>
    <w:multiLevelType w:val="multilevel"/>
    <w:tmpl w:val="04826D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1DD361E"/>
    <w:multiLevelType w:val="multilevel"/>
    <w:tmpl w:val="873683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29C567F"/>
    <w:multiLevelType w:val="multilevel"/>
    <w:tmpl w:val="16204E52"/>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4D35113"/>
    <w:multiLevelType w:val="hybridMultilevel"/>
    <w:tmpl w:val="26AE61E2"/>
    <w:lvl w:ilvl="0" w:tplc="A978CC10">
      <w:start w:val="1"/>
      <w:numFmt w:val="lowerLetter"/>
      <w:pStyle w:val="Estil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64F976F0"/>
    <w:multiLevelType w:val="hybridMultilevel"/>
    <w:tmpl w:val="5BF4291A"/>
    <w:lvl w:ilvl="0" w:tplc="0416000D">
      <w:start w:val="1"/>
      <w:numFmt w:val="bullet"/>
      <w:lvlText w:val=""/>
      <w:lvlJc w:val="left"/>
      <w:pPr>
        <w:ind w:left="1506" w:hanging="360"/>
      </w:pPr>
      <w:rPr>
        <w:rFonts w:ascii="Wingdings" w:hAnsi="Wingdings" w:hint="default"/>
      </w:rPr>
    </w:lvl>
    <w:lvl w:ilvl="1" w:tplc="04160003" w:tentative="1">
      <w:start w:val="1"/>
      <w:numFmt w:val="bullet"/>
      <w:lvlText w:val="o"/>
      <w:lvlJc w:val="left"/>
      <w:pPr>
        <w:ind w:left="2226" w:hanging="360"/>
      </w:pPr>
      <w:rPr>
        <w:rFonts w:ascii="Courier New" w:hAnsi="Courier New" w:cs="Courier New" w:hint="default"/>
      </w:rPr>
    </w:lvl>
    <w:lvl w:ilvl="2" w:tplc="04160005" w:tentative="1">
      <w:start w:val="1"/>
      <w:numFmt w:val="bullet"/>
      <w:lvlText w:val=""/>
      <w:lvlJc w:val="left"/>
      <w:pPr>
        <w:ind w:left="2946" w:hanging="360"/>
      </w:pPr>
      <w:rPr>
        <w:rFonts w:ascii="Wingdings" w:hAnsi="Wingdings" w:hint="default"/>
      </w:rPr>
    </w:lvl>
    <w:lvl w:ilvl="3" w:tplc="04160001" w:tentative="1">
      <w:start w:val="1"/>
      <w:numFmt w:val="bullet"/>
      <w:lvlText w:val=""/>
      <w:lvlJc w:val="left"/>
      <w:pPr>
        <w:ind w:left="3666" w:hanging="360"/>
      </w:pPr>
      <w:rPr>
        <w:rFonts w:ascii="Symbol" w:hAnsi="Symbol" w:hint="default"/>
      </w:rPr>
    </w:lvl>
    <w:lvl w:ilvl="4" w:tplc="04160003" w:tentative="1">
      <w:start w:val="1"/>
      <w:numFmt w:val="bullet"/>
      <w:lvlText w:val="o"/>
      <w:lvlJc w:val="left"/>
      <w:pPr>
        <w:ind w:left="4386" w:hanging="360"/>
      </w:pPr>
      <w:rPr>
        <w:rFonts w:ascii="Courier New" w:hAnsi="Courier New" w:cs="Courier New" w:hint="default"/>
      </w:rPr>
    </w:lvl>
    <w:lvl w:ilvl="5" w:tplc="04160005" w:tentative="1">
      <w:start w:val="1"/>
      <w:numFmt w:val="bullet"/>
      <w:lvlText w:val=""/>
      <w:lvlJc w:val="left"/>
      <w:pPr>
        <w:ind w:left="5106" w:hanging="360"/>
      </w:pPr>
      <w:rPr>
        <w:rFonts w:ascii="Wingdings" w:hAnsi="Wingdings" w:hint="default"/>
      </w:rPr>
    </w:lvl>
    <w:lvl w:ilvl="6" w:tplc="04160001" w:tentative="1">
      <w:start w:val="1"/>
      <w:numFmt w:val="bullet"/>
      <w:lvlText w:val=""/>
      <w:lvlJc w:val="left"/>
      <w:pPr>
        <w:ind w:left="5826" w:hanging="360"/>
      </w:pPr>
      <w:rPr>
        <w:rFonts w:ascii="Symbol" w:hAnsi="Symbol" w:hint="default"/>
      </w:rPr>
    </w:lvl>
    <w:lvl w:ilvl="7" w:tplc="04160003" w:tentative="1">
      <w:start w:val="1"/>
      <w:numFmt w:val="bullet"/>
      <w:lvlText w:val="o"/>
      <w:lvlJc w:val="left"/>
      <w:pPr>
        <w:ind w:left="6546" w:hanging="360"/>
      </w:pPr>
      <w:rPr>
        <w:rFonts w:ascii="Courier New" w:hAnsi="Courier New" w:cs="Courier New" w:hint="default"/>
      </w:rPr>
    </w:lvl>
    <w:lvl w:ilvl="8" w:tplc="04160005" w:tentative="1">
      <w:start w:val="1"/>
      <w:numFmt w:val="bullet"/>
      <w:lvlText w:val=""/>
      <w:lvlJc w:val="left"/>
      <w:pPr>
        <w:ind w:left="7266" w:hanging="360"/>
      </w:pPr>
      <w:rPr>
        <w:rFonts w:ascii="Wingdings" w:hAnsi="Wingdings" w:hint="default"/>
      </w:rPr>
    </w:lvl>
  </w:abstractNum>
  <w:abstractNum w:abstractNumId="44">
    <w:nsid w:val="66F643F1"/>
    <w:multiLevelType w:val="multilevel"/>
    <w:tmpl w:val="4D704FBE"/>
    <w:lvl w:ilvl="0">
      <w:start w:val="8"/>
      <w:numFmt w:val="decimal"/>
      <w:lvlText w:val="%1."/>
      <w:lvlJc w:val="left"/>
      <w:pPr>
        <w:ind w:left="660" w:hanging="660"/>
      </w:pPr>
      <w:rPr>
        <w:rFonts w:hint="default"/>
      </w:rPr>
    </w:lvl>
    <w:lvl w:ilvl="1">
      <w:start w:val="3"/>
      <w:numFmt w:val="decimal"/>
      <w:lvlText w:val="%1.%2."/>
      <w:lvlJc w:val="left"/>
      <w:pPr>
        <w:ind w:left="849" w:hanging="660"/>
      </w:pPr>
      <w:rPr>
        <w:rFonts w:hint="default"/>
      </w:rPr>
    </w:lvl>
    <w:lvl w:ilvl="2">
      <w:start w:val="3"/>
      <w:numFmt w:val="decimal"/>
      <w:lvlText w:val="%1.%2.%3."/>
      <w:lvlJc w:val="left"/>
      <w:pPr>
        <w:ind w:left="1098" w:hanging="720"/>
      </w:pPr>
      <w:rPr>
        <w:rFonts w:hint="default"/>
      </w:rPr>
    </w:lvl>
    <w:lvl w:ilvl="3">
      <w:start w:val="4"/>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5">
    <w:nsid w:val="6D970B6D"/>
    <w:multiLevelType w:val="hybridMultilevel"/>
    <w:tmpl w:val="FFD4EAE8"/>
    <w:lvl w:ilvl="0" w:tplc="A0A6A09C">
      <w:start w:val="1"/>
      <w:numFmt w:val="lowerLetter"/>
      <w:lvlText w:val="%1)"/>
      <w:lvlJc w:val="left"/>
      <w:pPr>
        <w:ind w:left="720" w:hanging="360"/>
      </w:pPr>
      <w:rPr>
        <w:rFonts w:cs="Times New Roman"/>
        <w:b w:val="0"/>
      </w:rPr>
    </w:lvl>
    <w:lvl w:ilvl="1" w:tplc="04160019">
      <w:start w:val="1"/>
      <w:numFmt w:val="lowerLetter"/>
      <w:lvlText w:val="%2."/>
      <w:lvlJc w:val="left"/>
      <w:pPr>
        <w:ind w:left="1440" w:hanging="360"/>
      </w:pPr>
      <w:rPr>
        <w:rFonts w:cs="Times New Roman"/>
      </w:rPr>
    </w:lvl>
    <w:lvl w:ilvl="2" w:tplc="04160001">
      <w:start w:val="1"/>
      <w:numFmt w:val="bullet"/>
      <w:lvlText w:val=""/>
      <w:lvlJc w:val="left"/>
      <w:pPr>
        <w:ind w:left="2160" w:hanging="180"/>
      </w:pPr>
      <w:rPr>
        <w:rFonts w:ascii="Symbol" w:hAnsi="Symbol" w:hint="default"/>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46">
    <w:nsid w:val="6DEF26CD"/>
    <w:multiLevelType w:val="hybridMultilevel"/>
    <w:tmpl w:val="0EC86710"/>
    <w:lvl w:ilvl="0" w:tplc="B412A06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16D2E92"/>
    <w:multiLevelType w:val="multilevel"/>
    <w:tmpl w:val="2B0A9004"/>
    <w:lvl w:ilvl="0">
      <w:start w:val="1"/>
      <w:numFmt w:val="decimal"/>
      <w:lvlText w:val="%1."/>
      <w:lvlJc w:val="left"/>
      <w:pPr>
        <w:ind w:left="1211"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8">
    <w:nsid w:val="721317BF"/>
    <w:multiLevelType w:val="multilevel"/>
    <w:tmpl w:val="777A25E4"/>
    <w:lvl w:ilvl="0">
      <w:start w:val="9"/>
      <w:numFmt w:val="decimal"/>
      <w:lvlText w:val="%1."/>
      <w:lvlJc w:val="left"/>
      <w:pPr>
        <w:ind w:left="360" w:hanging="360"/>
      </w:pPr>
      <w:rPr>
        <w:rFonts w:hint="default"/>
      </w:rPr>
    </w:lvl>
    <w:lvl w:ilvl="1">
      <w:start w:val="1"/>
      <w:numFmt w:val="decimal"/>
      <w:lvlText w:val="%1.%2."/>
      <w:lvlJc w:val="left"/>
      <w:pPr>
        <w:ind w:left="549" w:hanging="36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9">
    <w:nsid w:val="79D952A3"/>
    <w:multiLevelType w:val="hybridMultilevel"/>
    <w:tmpl w:val="FD729C4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num w:numId="1">
    <w:abstractNumId w:val="0"/>
  </w:num>
  <w:num w:numId="2">
    <w:abstractNumId w:val="8"/>
  </w:num>
  <w:num w:numId="3">
    <w:abstractNumId w:val="18"/>
  </w:num>
  <w:num w:numId="4">
    <w:abstractNumId w:val="42"/>
  </w:num>
  <w:num w:numId="5">
    <w:abstractNumId w:val="6"/>
  </w:num>
  <w:num w:numId="6">
    <w:abstractNumId w:val="35"/>
  </w:num>
  <w:num w:numId="7">
    <w:abstractNumId w:val="34"/>
  </w:num>
  <w:num w:numId="8">
    <w:abstractNumId w:val="19"/>
  </w:num>
  <w:num w:numId="9">
    <w:abstractNumId w:val="10"/>
  </w:num>
  <w:num w:numId="10">
    <w:abstractNumId w:val="47"/>
  </w:num>
  <w:num w:numId="11">
    <w:abstractNumId w:val="40"/>
  </w:num>
  <w:num w:numId="12">
    <w:abstractNumId w:val="23"/>
  </w:num>
  <w:num w:numId="13">
    <w:abstractNumId w:val="41"/>
  </w:num>
  <w:num w:numId="14">
    <w:abstractNumId w:val="20"/>
  </w:num>
  <w:num w:numId="15">
    <w:abstractNumId w:val="27"/>
  </w:num>
  <w:num w:numId="16">
    <w:abstractNumId w:val="9"/>
  </w:num>
  <w:num w:numId="17">
    <w:abstractNumId w:val="1"/>
    <w:lvlOverride w:ilvl="0">
      <w:lvl w:ilvl="0">
        <w:start w:val="1"/>
        <w:numFmt w:val="bullet"/>
        <w:lvlText w:val=""/>
        <w:legacy w:legacy="1" w:legacySpace="0" w:legacyIndent="283"/>
        <w:lvlJc w:val="left"/>
        <w:pPr>
          <w:ind w:left="283" w:hanging="283"/>
        </w:pPr>
        <w:rPr>
          <w:rFonts w:ascii="Symbol" w:hAnsi="Symbol" w:hint="default"/>
          <w:sz w:val="14"/>
        </w:rPr>
      </w:lvl>
    </w:lvlOverride>
  </w:num>
  <w:num w:numId="18">
    <w:abstractNumId w:val="24"/>
  </w:num>
  <w:num w:numId="19">
    <w:abstractNumId w:val="3"/>
  </w:num>
  <w:num w:numId="20">
    <w:abstractNumId w:val="17"/>
  </w:num>
  <w:num w:numId="21">
    <w:abstractNumId w:val="11"/>
  </w:num>
  <w:num w:numId="22">
    <w:abstractNumId w:val="16"/>
  </w:num>
  <w:num w:numId="23">
    <w:abstractNumId w:val="22"/>
  </w:num>
  <w:num w:numId="24">
    <w:abstractNumId w:val="4"/>
  </w:num>
  <w:num w:numId="25">
    <w:abstractNumId w:val="38"/>
  </w:num>
  <w:num w:numId="26">
    <w:abstractNumId w:val="21"/>
  </w:num>
  <w:num w:numId="27">
    <w:abstractNumId w:val="25"/>
  </w:num>
  <w:num w:numId="28">
    <w:abstractNumId w:val="37"/>
  </w:num>
  <w:num w:numId="29">
    <w:abstractNumId w:val="33"/>
  </w:num>
  <w:num w:numId="30">
    <w:abstractNumId w:val="2"/>
  </w:num>
  <w:num w:numId="31">
    <w:abstractNumId w:val="5"/>
  </w:num>
  <w:num w:numId="32">
    <w:abstractNumId w:val="26"/>
  </w:num>
  <w:num w:numId="33">
    <w:abstractNumId w:val="29"/>
  </w:num>
  <w:num w:numId="34">
    <w:abstractNumId w:val="36"/>
  </w:num>
  <w:num w:numId="35">
    <w:abstractNumId w:val="15"/>
  </w:num>
  <w:num w:numId="36">
    <w:abstractNumId w:val="31"/>
  </w:num>
  <w:num w:numId="37">
    <w:abstractNumId w:val="45"/>
  </w:num>
  <w:num w:numId="38">
    <w:abstractNumId w:val="49"/>
  </w:num>
  <w:num w:numId="39">
    <w:abstractNumId w:val="32"/>
  </w:num>
  <w:num w:numId="40">
    <w:abstractNumId w:val="43"/>
  </w:num>
  <w:num w:numId="41">
    <w:abstractNumId w:val="13"/>
  </w:num>
  <w:num w:numId="42">
    <w:abstractNumId w:val="7"/>
  </w:num>
  <w:num w:numId="43">
    <w:abstractNumId w:val="46"/>
  </w:num>
  <w:num w:numId="44">
    <w:abstractNumId w:val="12"/>
  </w:num>
  <w:num w:numId="45">
    <w:abstractNumId w:val="39"/>
  </w:num>
  <w:num w:numId="46">
    <w:abstractNumId w:val="30"/>
  </w:num>
  <w:num w:numId="47">
    <w:abstractNumId w:val="44"/>
  </w:num>
  <w:num w:numId="48">
    <w:abstractNumId w:val="14"/>
  </w:num>
  <w:num w:numId="49">
    <w:abstractNumId w:val="28"/>
  </w:num>
  <w:num w:numId="50">
    <w:abstractNumId w:val="4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1F46"/>
    <w:rsid w:val="0000236D"/>
    <w:rsid w:val="00002EF0"/>
    <w:rsid w:val="00003298"/>
    <w:rsid w:val="00003804"/>
    <w:rsid w:val="00003E88"/>
    <w:rsid w:val="000051DA"/>
    <w:rsid w:val="00006DF0"/>
    <w:rsid w:val="00010C7F"/>
    <w:rsid w:val="00014917"/>
    <w:rsid w:val="0001531A"/>
    <w:rsid w:val="000177A4"/>
    <w:rsid w:val="00021504"/>
    <w:rsid w:val="0002260C"/>
    <w:rsid w:val="0002306D"/>
    <w:rsid w:val="00023EBC"/>
    <w:rsid w:val="000242C8"/>
    <w:rsid w:val="00027155"/>
    <w:rsid w:val="000272A1"/>
    <w:rsid w:val="000274F3"/>
    <w:rsid w:val="00030B58"/>
    <w:rsid w:val="000318BA"/>
    <w:rsid w:val="00033CAD"/>
    <w:rsid w:val="00033F61"/>
    <w:rsid w:val="0003444E"/>
    <w:rsid w:val="00034A29"/>
    <w:rsid w:val="000358F2"/>
    <w:rsid w:val="000365EE"/>
    <w:rsid w:val="000368D1"/>
    <w:rsid w:val="00037D70"/>
    <w:rsid w:val="00040957"/>
    <w:rsid w:val="00041C82"/>
    <w:rsid w:val="00043F9C"/>
    <w:rsid w:val="00044B92"/>
    <w:rsid w:val="00047D73"/>
    <w:rsid w:val="00052B3F"/>
    <w:rsid w:val="00053947"/>
    <w:rsid w:val="00053BFB"/>
    <w:rsid w:val="00053E90"/>
    <w:rsid w:val="00054948"/>
    <w:rsid w:val="00056433"/>
    <w:rsid w:val="00056541"/>
    <w:rsid w:val="00060305"/>
    <w:rsid w:val="00060414"/>
    <w:rsid w:val="00062853"/>
    <w:rsid w:val="0006319F"/>
    <w:rsid w:val="0006537A"/>
    <w:rsid w:val="00065B37"/>
    <w:rsid w:val="00065E6C"/>
    <w:rsid w:val="000670EC"/>
    <w:rsid w:val="000675AB"/>
    <w:rsid w:val="000677A2"/>
    <w:rsid w:val="00070EA5"/>
    <w:rsid w:val="000728D0"/>
    <w:rsid w:val="00076CBC"/>
    <w:rsid w:val="000779C7"/>
    <w:rsid w:val="00077D4D"/>
    <w:rsid w:val="00080729"/>
    <w:rsid w:val="00081098"/>
    <w:rsid w:val="00082859"/>
    <w:rsid w:val="00082A6C"/>
    <w:rsid w:val="000832E8"/>
    <w:rsid w:val="000846DF"/>
    <w:rsid w:val="00085412"/>
    <w:rsid w:val="0008584A"/>
    <w:rsid w:val="00087CC2"/>
    <w:rsid w:val="00087EF2"/>
    <w:rsid w:val="00090F5D"/>
    <w:rsid w:val="000920FE"/>
    <w:rsid w:val="0009221D"/>
    <w:rsid w:val="000925F7"/>
    <w:rsid w:val="00092759"/>
    <w:rsid w:val="00093449"/>
    <w:rsid w:val="00094321"/>
    <w:rsid w:val="000A0805"/>
    <w:rsid w:val="000A0BC6"/>
    <w:rsid w:val="000A0C01"/>
    <w:rsid w:val="000A102A"/>
    <w:rsid w:val="000A1A7B"/>
    <w:rsid w:val="000A1B88"/>
    <w:rsid w:val="000A23DA"/>
    <w:rsid w:val="000A4B73"/>
    <w:rsid w:val="000A674F"/>
    <w:rsid w:val="000A6F8C"/>
    <w:rsid w:val="000A796E"/>
    <w:rsid w:val="000B1BC1"/>
    <w:rsid w:val="000B3D89"/>
    <w:rsid w:val="000B4377"/>
    <w:rsid w:val="000B6E78"/>
    <w:rsid w:val="000B7330"/>
    <w:rsid w:val="000B7B55"/>
    <w:rsid w:val="000C123B"/>
    <w:rsid w:val="000C21AD"/>
    <w:rsid w:val="000C2C16"/>
    <w:rsid w:val="000C52CE"/>
    <w:rsid w:val="000C670A"/>
    <w:rsid w:val="000D1FC0"/>
    <w:rsid w:val="000D2AC3"/>
    <w:rsid w:val="000D4475"/>
    <w:rsid w:val="000D4A96"/>
    <w:rsid w:val="000D5568"/>
    <w:rsid w:val="000D7ACF"/>
    <w:rsid w:val="000E003B"/>
    <w:rsid w:val="000E1082"/>
    <w:rsid w:val="000E12D8"/>
    <w:rsid w:val="000E3B43"/>
    <w:rsid w:val="000E64CC"/>
    <w:rsid w:val="000F05BB"/>
    <w:rsid w:val="000F10B7"/>
    <w:rsid w:val="000F1151"/>
    <w:rsid w:val="000F1C1C"/>
    <w:rsid w:val="000F2502"/>
    <w:rsid w:val="000F3976"/>
    <w:rsid w:val="000F4088"/>
    <w:rsid w:val="000F4F96"/>
    <w:rsid w:val="000F57F5"/>
    <w:rsid w:val="000F5A07"/>
    <w:rsid w:val="00100990"/>
    <w:rsid w:val="00101828"/>
    <w:rsid w:val="0010415C"/>
    <w:rsid w:val="00105707"/>
    <w:rsid w:val="00105AFE"/>
    <w:rsid w:val="001103FF"/>
    <w:rsid w:val="001111A9"/>
    <w:rsid w:val="00111424"/>
    <w:rsid w:val="00111CDB"/>
    <w:rsid w:val="00113507"/>
    <w:rsid w:val="00113EEB"/>
    <w:rsid w:val="0011585C"/>
    <w:rsid w:val="00115A82"/>
    <w:rsid w:val="00116BF1"/>
    <w:rsid w:val="001219B0"/>
    <w:rsid w:val="00121B30"/>
    <w:rsid w:val="00122697"/>
    <w:rsid w:val="00124694"/>
    <w:rsid w:val="00124990"/>
    <w:rsid w:val="001249D6"/>
    <w:rsid w:val="001304C0"/>
    <w:rsid w:val="001315F2"/>
    <w:rsid w:val="00133759"/>
    <w:rsid w:val="00134D05"/>
    <w:rsid w:val="00136120"/>
    <w:rsid w:val="00136B24"/>
    <w:rsid w:val="00137AED"/>
    <w:rsid w:val="0014004B"/>
    <w:rsid w:val="001427C9"/>
    <w:rsid w:val="00142823"/>
    <w:rsid w:val="00142B06"/>
    <w:rsid w:val="0014325E"/>
    <w:rsid w:val="00145987"/>
    <w:rsid w:val="00146BDF"/>
    <w:rsid w:val="001514B1"/>
    <w:rsid w:val="001516EA"/>
    <w:rsid w:val="00153856"/>
    <w:rsid w:val="00153E25"/>
    <w:rsid w:val="00154505"/>
    <w:rsid w:val="0015684D"/>
    <w:rsid w:val="00156B70"/>
    <w:rsid w:val="00160BBD"/>
    <w:rsid w:val="00160DA4"/>
    <w:rsid w:val="0016210D"/>
    <w:rsid w:val="0016293B"/>
    <w:rsid w:val="00163134"/>
    <w:rsid w:val="00163E5E"/>
    <w:rsid w:val="0016584A"/>
    <w:rsid w:val="00170CE1"/>
    <w:rsid w:val="00173CDC"/>
    <w:rsid w:val="00174CAA"/>
    <w:rsid w:val="00177CD5"/>
    <w:rsid w:val="00177E0B"/>
    <w:rsid w:val="00180303"/>
    <w:rsid w:val="00180642"/>
    <w:rsid w:val="00180E2E"/>
    <w:rsid w:val="00181597"/>
    <w:rsid w:val="00181628"/>
    <w:rsid w:val="001817D2"/>
    <w:rsid w:val="00183073"/>
    <w:rsid w:val="00183F59"/>
    <w:rsid w:val="00184086"/>
    <w:rsid w:val="001855FB"/>
    <w:rsid w:val="00186566"/>
    <w:rsid w:val="00187F00"/>
    <w:rsid w:val="001904A8"/>
    <w:rsid w:val="00191AE8"/>
    <w:rsid w:val="00193BFC"/>
    <w:rsid w:val="00194A55"/>
    <w:rsid w:val="00195D6B"/>
    <w:rsid w:val="001967E7"/>
    <w:rsid w:val="001A0E10"/>
    <w:rsid w:val="001A1732"/>
    <w:rsid w:val="001A2CE9"/>
    <w:rsid w:val="001A3A05"/>
    <w:rsid w:val="001A3E18"/>
    <w:rsid w:val="001A4016"/>
    <w:rsid w:val="001A6819"/>
    <w:rsid w:val="001B005B"/>
    <w:rsid w:val="001B0200"/>
    <w:rsid w:val="001B1372"/>
    <w:rsid w:val="001B1581"/>
    <w:rsid w:val="001B1EF8"/>
    <w:rsid w:val="001B2BDA"/>
    <w:rsid w:val="001B56D9"/>
    <w:rsid w:val="001B5EA6"/>
    <w:rsid w:val="001B7C93"/>
    <w:rsid w:val="001C2EBD"/>
    <w:rsid w:val="001C3B35"/>
    <w:rsid w:val="001C3F32"/>
    <w:rsid w:val="001C48B6"/>
    <w:rsid w:val="001C4C04"/>
    <w:rsid w:val="001C5277"/>
    <w:rsid w:val="001C5963"/>
    <w:rsid w:val="001C694F"/>
    <w:rsid w:val="001C721E"/>
    <w:rsid w:val="001C7E5B"/>
    <w:rsid w:val="001D0357"/>
    <w:rsid w:val="001D36E5"/>
    <w:rsid w:val="001D79A4"/>
    <w:rsid w:val="001D7F60"/>
    <w:rsid w:val="001E26A5"/>
    <w:rsid w:val="001E3AAF"/>
    <w:rsid w:val="001E420E"/>
    <w:rsid w:val="001E544A"/>
    <w:rsid w:val="001E67F5"/>
    <w:rsid w:val="001E6C3B"/>
    <w:rsid w:val="001E729F"/>
    <w:rsid w:val="001E7887"/>
    <w:rsid w:val="001F0A6E"/>
    <w:rsid w:val="001F0CB3"/>
    <w:rsid w:val="001F153D"/>
    <w:rsid w:val="001F29DD"/>
    <w:rsid w:val="001F39FA"/>
    <w:rsid w:val="001F3AD5"/>
    <w:rsid w:val="001F4A13"/>
    <w:rsid w:val="001F504F"/>
    <w:rsid w:val="001F74FD"/>
    <w:rsid w:val="001F7570"/>
    <w:rsid w:val="001F7685"/>
    <w:rsid w:val="002013BA"/>
    <w:rsid w:val="00202A04"/>
    <w:rsid w:val="00204A03"/>
    <w:rsid w:val="00204BBC"/>
    <w:rsid w:val="00205197"/>
    <w:rsid w:val="0020593D"/>
    <w:rsid w:val="0020617F"/>
    <w:rsid w:val="00207B98"/>
    <w:rsid w:val="00210001"/>
    <w:rsid w:val="0021106D"/>
    <w:rsid w:val="0021208E"/>
    <w:rsid w:val="00213137"/>
    <w:rsid w:val="0021419A"/>
    <w:rsid w:val="002150AE"/>
    <w:rsid w:val="0021610C"/>
    <w:rsid w:val="00221AA7"/>
    <w:rsid w:val="00221BA5"/>
    <w:rsid w:val="00222658"/>
    <w:rsid w:val="00222980"/>
    <w:rsid w:val="00222A07"/>
    <w:rsid w:val="00222D85"/>
    <w:rsid w:val="0022352E"/>
    <w:rsid w:val="00223A70"/>
    <w:rsid w:val="00223C42"/>
    <w:rsid w:val="002241A2"/>
    <w:rsid w:val="002248C6"/>
    <w:rsid w:val="00230CB2"/>
    <w:rsid w:val="00231E9C"/>
    <w:rsid w:val="00232E5D"/>
    <w:rsid w:val="002340DF"/>
    <w:rsid w:val="00234F8E"/>
    <w:rsid w:val="00237514"/>
    <w:rsid w:val="00240076"/>
    <w:rsid w:val="002406BB"/>
    <w:rsid w:val="00240B17"/>
    <w:rsid w:val="00240B96"/>
    <w:rsid w:val="00241D78"/>
    <w:rsid w:val="00242161"/>
    <w:rsid w:val="00244559"/>
    <w:rsid w:val="00244AF0"/>
    <w:rsid w:val="00246DAE"/>
    <w:rsid w:val="002504EA"/>
    <w:rsid w:val="002538B4"/>
    <w:rsid w:val="002538E3"/>
    <w:rsid w:val="00255C24"/>
    <w:rsid w:val="00256C4D"/>
    <w:rsid w:val="00257F97"/>
    <w:rsid w:val="002600A6"/>
    <w:rsid w:val="00260802"/>
    <w:rsid w:val="0026370A"/>
    <w:rsid w:val="0026386A"/>
    <w:rsid w:val="0026481F"/>
    <w:rsid w:val="0026628D"/>
    <w:rsid w:val="00267125"/>
    <w:rsid w:val="002677A4"/>
    <w:rsid w:val="00267908"/>
    <w:rsid w:val="00267B22"/>
    <w:rsid w:val="00270128"/>
    <w:rsid w:val="002712EA"/>
    <w:rsid w:val="00271CB6"/>
    <w:rsid w:val="0027301A"/>
    <w:rsid w:val="0027313E"/>
    <w:rsid w:val="00275835"/>
    <w:rsid w:val="00276ECC"/>
    <w:rsid w:val="00282E00"/>
    <w:rsid w:val="00283C9C"/>
    <w:rsid w:val="00283D14"/>
    <w:rsid w:val="0028462C"/>
    <w:rsid w:val="00284E7E"/>
    <w:rsid w:val="002868AD"/>
    <w:rsid w:val="00286E8E"/>
    <w:rsid w:val="0028765E"/>
    <w:rsid w:val="002902EF"/>
    <w:rsid w:val="0029037D"/>
    <w:rsid w:val="00290C26"/>
    <w:rsid w:val="00291BC1"/>
    <w:rsid w:val="00292932"/>
    <w:rsid w:val="002931FC"/>
    <w:rsid w:val="002937D4"/>
    <w:rsid w:val="00293B49"/>
    <w:rsid w:val="00296AE7"/>
    <w:rsid w:val="00296F96"/>
    <w:rsid w:val="002A18DA"/>
    <w:rsid w:val="002A39F1"/>
    <w:rsid w:val="002A4445"/>
    <w:rsid w:val="002A5CD1"/>
    <w:rsid w:val="002B098E"/>
    <w:rsid w:val="002B411F"/>
    <w:rsid w:val="002C511F"/>
    <w:rsid w:val="002C54C1"/>
    <w:rsid w:val="002C5C3A"/>
    <w:rsid w:val="002C7675"/>
    <w:rsid w:val="002D2A61"/>
    <w:rsid w:val="002D3966"/>
    <w:rsid w:val="002D763B"/>
    <w:rsid w:val="002D78B4"/>
    <w:rsid w:val="002D7C8E"/>
    <w:rsid w:val="002D7F67"/>
    <w:rsid w:val="002E0679"/>
    <w:rsid w:val="002E160F"/>
    <w:rsid w:val="002E1E70"/>
    <w:rsid w:val="002E2545"/>
    <w:rsid w:val="002E3D5F"/>
    <w:rsid w:val="002E3F91"/>
    <w:rsid w:val="002E480D"/>
    <w:rsid w:val="002E5F6B"/>
    <w:rsid w:val="002E7933"/>
    <w:rsid w:val="002F0330"/>
    <w:rsid w:val="002F084D"/>
    <w:rsid w:val="002F0A62"/>
    <w:rsid w:val="002F0EE9"/>
    <w:rsid w:val="002F269B"/>
    <w:rsid w:val="002F2AE6"/>
    <w:rsid w:val="002F308B"/>
    <w:rsid w:val="002F3620"/>
    <w:rsid w:val="002F4327"/>
    <w:rsid w:val="002F6A85"/>
    <w:rsid w:val="003000C4"/>
    <w:rsid w:val="00304991"/>
    <w:rsid w:val="003053D9"/>
    <w:rsid w:val="0030609A"/>
    <w:rsid w:val="00306ACE"/>
    <w:rsid w:val="00307E7E"/>
    <w:rsid w:val="00310B4A"/>
    <w:rsid w:val="00315349"/>
    <w:rsid w:val="0032075E"/>
    <w:rsid w:val="003238C3"/>
    <w:rsid w:val="00324BCD"/>
    <w:rsid w:val="00324F30"/>
    <w:rsid w:val="00325023"/>
    <w:rsid w:val="00325FD8"/>
    <w:rsid w:val="003265B9"/>
    <w:rsid w:val="00326B79"/>
    <w:rsid w:val="00327232"/>
    <w:rsid w:val="00330B6E"/>
    <w:rsid w:val="00331182"/>
    <w:rsid w:val="003322FA"/>
    <w:rsid w:val="00332F91"/>
    <w:rsid w:val="00333A8A"/>
    <w:rsid w:val="00336F9E"/>
    <w:rsid w:val="00340961"/>
    <w:rsid w:val="00340ED4"/>
    <w:rsid w:val="00340EE0"/>
    <w:rsid w:val="00343032"/>
    <w:rsid w:val="00344918"/>
    <w:rsid w:val="0034782B"/>
    <w:rsid w:val="0035244E"/>
    <w:rsid w:val="00353650"/>
    <w:rsid w:val="00353DEC"/>
    <w:rsid w:val="0035658A"/>
    <w:rsid w:val="0036063D"/>
    <w:rsid w:val="003616A4"/>
    <w:rsid w:val="0036193C"/>
    <w:rsid w:val="00362158"/>
    <w:rsid w:val="003622F5"/>
    <w:rsid w:val="0036285D"/>
    <w:rsid w:val="00362DD7"/>
    <w:rsid w:val="00362F26"/>
    <w:rsid w:val="003632F2"/>
    <w:rsid w:val="00364141"/>
    <w:rsid w:val="0036447A"/>
    <w:rsid w:val="00364E8A"/>
    <w:rsid w:val="00367EF6"/>
    <w:rsid w:val="003707E9"/>
    <w:rsid w:val="00370CF9"/>
    <w:rsid w:val="00371690"/>
    <w:rsid w:val="003725A0"/>
    <w:rsid w:val="00373F2A"/>
    <w:rsid w:val="00375401"/>
    <w:rsid w:val="00376A83"/>
    <w:rsid w:val="003779A2"/>
    <w:rsid w:val="00377AA6"/>
    <w:rsid w:val="00380F95"/>
    <w:rsid w:val="0038139C"/>
    <w:rsid w:val="00386157"/>
    <w:rsid w:val="00386ADE"/>
    <w:rsid w:val="003900CA"/>
    <w:rsid w:val="00391BD4"/>
    <w:rsid w:val="00391E14"/>
    <w:rsid w:val="00395885"/>
    <w:rsid w:val="003959F6"/>
    <w:rsid w:val="003A0212"/>
    <w:rsid w:val="003A0674"/>
    <w:rsid w:val="003A069A"/>
    <w:rsid w:val="003A07D1"/>
    <w:rsid w:val="003A1BAA"/>
    <w:rsid w:val="003A2BBD"/>
    <w:rsid w:val="003A2D95"/>
    <w:rsid w:val="003A42C7"/>
    <w:rsid w:val="003A4E3F"/>
    <w:rsid w:val="003A5908"/>
    <w:rsid w:val="003A5ADD"/>
    <w:rsid w:val="003A73C1"/>
    <w:rsid w:val="003B3CE7"/>
    <w:rsid w:val="003B3D8C"/>
    <w:rsid w:val="003B4315"/>
    <w:rsid w:val="003B477C"/>
    <w:rsid w:val="003B671F"/>
    <w:rsid w:val="003B791E"/>
    <w:rsid w:val="003C0C5F"/>
    <w:rsid w:val="003C126A"/>
    <w:rsid w:val="003C47C2"/>
    <w:rsid w:val="003C609E"/>
    <w:rsid w:val="003C6275"/>
    <w:rsid w:val="003C6C24"/>
    <w:rsid w:val="003C7069"/>
    <w:rsid w:val="003C789C"/>
    <w:rsid w:val="003D0048"/>
    <w:rsid w:val="003D5477"/>
    <w:rsid w:val="003E206C"/>
    <w:rsid w:val="003E38E5"/>
    <w:rsid w:val="003E4927"/>
    <w:rsid w:val="003E4D76"/>
    <w:rsid w:val="003E55B1"/>
    <w:rsid w:val="003E6805"/>
    <w:rsid w:val="003E6F73"/>
    <w:rsid w:val="003F004A"/>
    <w:rsid w:val="003F1437"/>
    <w:rsid w:val="003F185C"/>
    <w:rsid w:val="003F2972"/>
    <w:rsid w:val="003F2B3B"/>
    <w:rsid w:val="003F2D40"/>
    <w:rsid w:val="003F36A3"/>
    <w:rsid w:val="003F38B4"/>
    <w:rsid w:val="003F5BDF"/>
    <w:rsid w:val="003F6231"/>
    <w:rsid w:val="00400368"/>
    <w:rsid w:val="0040044C"/>
    <w:rsid w:val="00401305"/>
    <w:rsid w:val="00402C55"/>
    <w:rsid w:val="0040443F"/>
    <w:rsid w:val="004053E1"/>
    <w:rsid w:val="00405420"/>
    <w:rsid w:val="004071BB"/>
    <w:rsid w:val="00407F1C"/>
    <w:rsid w:val="00411144"/>
    <w:rsid w:val="00411856"/>
    <w:rsid w:val="0041304A"/>
    <w:rsid w:val="004141DE"/>
    <w:rsid w:val="00415F27"/>
    <w:rsid w:val="00416174"/>
    <w:rsid w:val="004167CA"/>
    <w:rsid w:val="00416A59"/>
    <w:rsid w:val="00417CA8"/>
    <w:rsid w:val="0042190C"/>
    <w:rsid w:val="004221FF"/>
    <w:rsid w:val="00422B61"/>
    <w:rsid w:val="0042510B"/>
    <w:rsid w:val="00425359"/>
    <w:rsid w:val="004316D7"/>
    <w:rsid w:val="00431EDA"/>
    <w:rsid w:val="0043231C"/>
    <w:rsid w:val="00432470"/>
    <w:rsid w:val="004324E2"/>
    <w:rsid w:val="004344EC"/>
    <w:rsid w:val="00435447"/>
    <w:rsid w:val="00436EB7"/>
    <w:rsid w:val="00441EA1"/>
    <w:rsid w:val="00442448"/>
    <w:rsid w:val="00443801"/>
    <w:rsid w:val="00444F0D"/>
    <w:rsid w:val="00445798"/>
    <w:rsid w:val="0044725C"/>
    <w:rsid w:val="00447465"/>
    <w:rsid w:val="00447CB6"/>
    <w:rsid w:val="004548C5"/>
    <w:rsid w:val="00455AD3"/>
    <w:rsid w:val="00455CBE"/>
    <w:rsid w:val="00455EB7"/>
    <w:rsid w:val="00455FD5"/>
    <w:rsid w:val="00460E8A"/>
    <w:rsid w:val="00462018"/>
    <w:rsid w:val="0046230A"/>
    <w:rsid w:val="00462C95"/>
    <w:rsid w:val="00462E0D"/>
    <w:rsid w:val="00463D7D"/>
    <w:rsid w:val="0046486A"/>
    <w:rsid w:val="00466D93"/>
    <w:rsid w:val="004706AA"/>
    <w:rsid w:val="00472F22"/>
    <w:rsid w:val="004733AF"/>
    <w:rsid w:val="00473792"/>
    <w:rsid w:val="00473EA7"/>
    <w:rsid w:val="004742E8"/>
    <w:rsid w:val="00474737"/>
    <w:rsid w:val="004773FC"/>
    <w:rsid w:val="00480328"/>
    <w:rsid w:val="00481159"/>
    <w:rsid w:val="00482B84"/>
    <w:rsid w:val="004834FC"/>
    <w:rsid w:val="00483B15"/>
    <w:rsid w:val="00483C07"/>
    <w:rsid w:val="00483FB9"/>
    <w:rsid w:val="00490929"/>
    <w:rsid w:val="00491B63"/>
    <w:rsid w:val="00494AE7"/>
    <w:rsid w:val="004A45A4"/>
    <w:rsid w:val="004A4D63"/>
    <w:rsid w:val="004A4FFD"/>
    <w:rsid w:val="004A5CE5"/>
    <w:rsid w:val="004A7A99"/>
    <w:rsid w:val="004B05B0"/>
    <w:rsid w:val="004B0CAC"/>
    <w:rsid w:val="004B19B5"/>
    <w:rsid w:val="004B1D7D"/>
    <w:rsid w:val="004B460A"/>
    <w:rsid w:val="004B581E"/>
    <w:rsid w:val="004B6419"/>
    <w:rsid w:val="004B6724"/>
    <w:rsid w:val="004B7CA8"/>
    <w:rsid w:val="004B7FB4"/>
    <w:rsid w:val="004C0212"/>
    <w:rsid w:val="004C05F9"/>
    <w:rsid w:val="004C069F"/>
    <w:rsid w:val="004C312B"/>
    <w:rsid w:val="004C4F2D"/>
    <w:rsid w:val="004C615B"/>
    <w:rsid w:val="004D0F26"/>
    <w:rsid w:val="004D183D"/>
    <w:rsid w:val="004D274F"/>
    <w:rsid w:val="004D2B26"/>
    <w:rsid w:val="004D47B4"/>
    <w:rsid w:val="004D5F48"/>
    <w:rsid w:val="004E0194"/>
    <w:rsid w:val="004E1B71"/>
    <w:rsid w:val="004E1D59"/>
    <w:rsid w:val="004E4811"/>
    <w:rsid w:val="004E7824"/>
    <w:rsid w:val="004E7A92"/>
    <w:rsid w:val="004F0707"/>
    <w:rsid w:val="004F22AF"/>
    <w:rsid w:val="004F5DF9"/>
    <w:rsid w:val="004F66B4"/>
    <w:rsid w:val="004F78C6"/>
    <w:rsid w:val="004F7D94"/>
    <w:rsid w:val="0050224C"/>
    <w:rsid w:val="005030F3"/>
    <w:rsid w:val="005037A6"/>
    <w:rsid w:val="00504CF4"/>
    <w:rsid w:val="00505390"/>
    <w:rsid w:val="00506951"/>
    <w:rsid w:val="00510BD8"/>
    <w:rsid w:val="00510C4D"/>
    <w:rsid w:val="00510D0B"/>
    <w:rsid w:val="00511A79"/>
    <w:rsid w:val="00512D53"/>
    <w:rsid w:val="00514883"/>
    <w:rsid w:val="0051490C"/>
    <w:rsid w:val="00516866"/>
    <w:rsid w:val="005175DA"/>
    <w:rsid w:val="00517B41"/>
    <w:rsid w:val="00517C7A"/>
    <w:rsid w:val="00520DF2"/>
    <w:rsid w:val="0052565C"/>
    <w:rsid w:val="00525861"/>
    <w:rsid w:val="00525C73"/>
    <w:rsid w:val="005300A0"/>
    <w:rsid w:val="0053090A"/>
    <w:rsid w:val="00530B4F"/>
    <w:rsid w:val="0053132E"/>
    <w:rsid w:val="005354B6"/>
    <w:rsid w:val="005355B1"/>
    <w:rsid w:val="00536AE1"/>
    <w:rsid w:val="00536D90"/>
    <w:rsid w:val="00540C5D"/>
    <w:rsid w:val="0054101A"/>
    <w:rsid w:val="005414C3"/>
    <w:rsid w:val="00543236"/>
    <w:rsid w:val="0054486C"/>
    <w:rsid w:val="00545E99"/>
    <w:rsid w:val="005478E5"/>
    <w:rsid w:val="005535CA"/>
    <w:rsid w:val="0055473D"/>
    <w:rsid w:val="00556205"/>
    <w:rsid w:val="00556BCC"/>
    <w:rsid w:val="00561790"/>
    <w:rsid w:val="00561C04"/>
    <w:rsid w:val="0056213B"/>
    <w:rsid w:val="00562F82"/>
    <w:rsid w:val="00563900"/>
    <w:rsid w:val="0056408D"/>
    <w:rsid w:val="00564913"/>
    <w:rsid w:val="00567581"/>
    <w:rsid w:val="00571207"/>
    <w:rsid w:val="005742D4"/>
    <w:rsid w:val="00574EB2"/>
    <w:rsid w:val="00575251"/>
    <w:rsid w:val="00576D5F"/>
    <w:rsid w:val="00577A75"/>
    <w:rsid w:val="00577B09"/>
    <w:rsid w:val="005800D8"/>
    <w:rsid w:val="00582697"/>
    <w:rsid w:val="005846C9"/>
    <w:rsid w:val="005873FC"/>
    <w:rsid w:val="005900FC"/>
    <w:rsid w:val="00590EAF"/>
    <w:rsid w:val="00591BE9"/>
    <w:rsid w:val="0059598C"/>
    <w:rsid w:val="00595DA6"/>
    <w:rsid w:val="00596AFA"/>
    <w:rsid w:val="005A2F1C"/>
    <w:rsid w:val="005A3880"/>
    <w:rsid w:val="005A6A91"/>
    <w:rsid w:val="005A75B3"/>
    <w:rsid w:val="005B0066"/>
    <w:rsid w:val="005B1076"/>
    <w:rsid w:val="005B492C"/>
    <w:rsid w:val="005B522A"/>
    <w:rsid w:val="005B62BB"/>
    <w:rsid w:val="005B658A"/>
    <w:rsid w:val="005C13B7"/>
    <w:rsid w:val="005C2C50"/>
    <w:rsid w:val="005C3930"/>
    <w:rsid w:val="005C76D8"/>
    <w:rsid w:val="005D0750"/>
    <w:rsid w:val="005D07E9"/>
    <w:rsid w:val="005D1AAD"/>
    <w:rsid w:val="005D54C3"/>
    <w:rsid w:val="005D5D78"/>
    <w:rsid w:val="005D772D"/>
    <w:rsid w:val="005D7F16"/>
    <w:rsid w:val="005E0A19"/>
    <w:rsid w:val="005E1321"/>
    <w:rsid w:val="005E1C8C"/>
    <w:rsid w:val="005E22AE"/>
    <w:rsid w:val="005E2DD4"/>
    <w:rsid w:val="005E46B6"/>
    <w:rsid w:val="005E6D43"/>
    <w:rsid w:val="005F0880"/>
    <w:rsid w:val="005F20E5"/>
    <w:rsid w:val="005F2E88"/>
    <w:rsid w:val="005F5963"/>
    <w:rsid w:val="005F5C05"/>
    <w:rsid w:val="005F5E66"/>
    <w:rsid w:val="005F6F64"/>
    <w:rsid w:val="005F78C0"/>
    <w:rsid w:val="005F7B0A"/>
    <w:rsid w:val="00600027"/>
    <w:rsid w:val="00601CCB"/>
    <w:rsid w:val="0060490F"/>
    <w:rsid w:val="00605C11"/>
    <w:rsid w:val="00606440"/>
    <w:rsid w:val="006078C2"/>
    <w:rsid w:val="00610B23"/>
    <w:rsid w:val="00610D61"/>
    <w:rsid w:val="00613A28"/>
    <w:rsid w:val="006171A9"/>
    <w:rsid w:val="00617EF5"/>
    <w:rsid w:val="0062113D"/>
    <w:rsid w:val="00621EA9"/>
    <w:rsid w:val="00623436"/>
    <w:rsid w:val="0062400D"/>
    <w:rsid w:val="00624959"/>
    <w:rsid w:val="00625892"/>
    <w:rsid w:val="00630FAC"/>
    <w:rsid w:val="00632EA0"/>
    <w:rsid w:val="00633CFC"/>
    <w:rsid w:val="00635DD5"/>
    <w:rsid w:val="00635EC9"/>
    <w:rsid w:val="0063767E"/>
    <w:rsid w:val="00637D74"/>
    <w:rsid w:val="00640F39"/>
    <w:rsid w:val="006416AE"/>
    <w:rsid w:val="00642495"/>
    <w:rsid w:val="00643AAE"/>
    <w:rsid w:val="00643ACD"/>
    <w:rsid w:val="00644766"/>
    <w:rsid w:val="00644BA8"/>
    <w:rsid w:val="006506D2"/>
    <w:rsid w:val="00650F7E"/>
    <w:rsid w:val="006513F3"/>
    <w:rsid w:val="00651627"/>
    <w:rsid w:val="0065188D"/>
    <w:rsid w:val="0065195D"/>
    <w:rsid w:val="00651D03"/>
    <w:rsid w:val="00655AAF"/>
    <w:rsid w:val="00656A30"/>
    <w:rsid w:val="0065761A"/>
    <w:rsid w:val="006621DE"/>
    <w:rsid w:val="006673E7"/>
    <w:rsid w:val="00667BCF"/>
    <w:rsid w:val="00670083"/>
    <w:rsid w:val="00670A47"/>
    <w:rsid w:val="00670DB6"/>
    <w:rsid w:val="006731D3"/>
    <w:rsid w:val="00673BA7"/>
    <w:rsid w:val="00674964"/>
    <w:rsid w:val="00675863"/>
    <w:rsid w:val="00680B7E"/>
    <w:rsid w:val="00683A8C"/>
    <w:rsid w:val="00683B94"/>
    <w:rsid w:val="006846BB"/>
    <w:rsid w:val="00684A9F"/>
    <w:rsid w:val="00685D66"/>
    <w:rsid w:val="00686692"/>
    <w:rsid w:val="006868A7"/>
    <w:rsid w:val="00690947"/>
    <w:rsid w:val="00690B6D"/>
    <w:rsid w:val="00693033"/>
    <w:rsid w:val="00693321"/>
    <w:rsid w:val="00694893"/>
    <w:rsid w:val="00694DD9"/>
    <w:rsid w:val="0069531A"/>
    <w:rsid w:val="0069643F"/>
    <w:rsid w:val="00696544"/>
    <w:rsid w:val="006974E8"/>
    <w:rsid w:val="006A12B1"/>
    <w:rsid w:val="006A34C2"/>
    <w:rsid w:val="006A5F42"/>
    <w:rsid w:val="006A6103"/>
    <w:rsid w:val="006B10ED"/>
    <w:rsid w:val="006B156A"/>
    <w:rsid w:val="006B20C2"/>
    <w:rsid w:val="006B246F"/>
    <w:rsid w:val="006B3D31"/>
    <w:rsid w:val="006B3EC4"/>
    <w:rsid w:val="006B4513"/>
    <w:rsid w:val="006B5169"/>
    <w:rsid w:val="006B51B2"/>
    <w:rsid w:val="006B6816"/>
    <w:rsid w:val="006C17A0"/>
    <w:rsid w:val="006C3E2F"/>
    <w:rsid w:val="006C6E56"/>
    <w:rsid w:val="006D17D7"/>
    <w:rsid w:val="006D27E3"/>
    <w:rsid w:val="006D2BA8"/>
    <w:rsid w:val="006D4135"/>
    <w:rsid w:val="006D6BAF"/>
    <w:rsid w:val="006D7324"/>
    <w:rsid w:val="006E09F2"/>
    <w:rsid w:val="006E42BD"/>
    <w:rsid w:val="006E4B5A"/>
    <w:rsid w:val="006E4C01"/>
    <w:rsid w:val="006E6C4E"/>
    <w:rsid w:val="006E721C"/>
    <w:rsid w:val="006E762F"/>
    <w:rsid w:val="006F19CF"/>
    <w:rsid w:val="006F393A"/>
    <w:rsid w:val="006F3EE2"/>
    <w:rsid w:val="006F453A"/>
    <w:rsid w:val="006F6088"/>
    <w:rsid w:val="006F7927"/>
    <w:rsid w:val="0070084E"/>
    <w:rsid w:val="00700CBD"/>
    <w:rsid w:val="00700F9F"/>
    <w:rsid w:val="007028C7"/>
    <w:rsid w:val="0070306E"/>
    <w:rsid w:val="0070333F"/>
    <w:rsid w:val="00703A8A"/>
    <w:rsid w:val="00704462"/>
    <w:rsid w:val="00705BE0"/>
    <w:rsid w:val="00705EBB"/>
    <w:rsid w:val="00710C7E"/>
    <w:rsid w:val="00714CED"/>
    <w:rsid w:val="00717B2D"/>
    <w:rsid w:val="00720BAD"/>
    <w:rsid w:val="00721FBF"/>
    <w:rsid w:val="00723DDA"/>
    <w:rsid w:val="007246FD"/>
    <w:rsid w:val="00725AA1"/>
    <w:rsid w:val="00731CFB"/>
    <w:rsid w:val="00733832"/>
    <w:rsid w:val="00733DE0"/>
    <w:rsid w:val="007345F3"/>
    <w:rsid w:val="007357C5"/>
    <w:rsid w:val="007366A1"/>
    <w:rsid w:val="0074032D"/>
    <w:rsid w:val="00740AD8"/>
    <w:rsid w:val="00740C09"/>
    <w:rsid w:val="00740D25"/>
    <w:rsid w:val="00741328"/>
    <w:rsid w:val="0074132B"/>
    <w:rsid w:val="007429B3"/>
    <w:rsid w:val="00744578"/>
    <w:rsid w:val="0074557C"/>
    <w:rsid w:val="00745E95"/>
    <w:rsid w:val="007461A0"/>
    <w:rsid w:val="007475B6"/>
    <w:rsid w:val="00753ED4"/>
    <w:rsid w:val="00755774"/>
    <w:rsid w:val="00755F6D"/>
    <w:rsid w:val="00756F76"/>
    <w:rsid w:val="0075775B"/>
    <w:rsid w:val="007605BC"/>
    <w:rsid w:val="00761285"/>
    <w:rsid w:val="00762F52"/>
    <w:rsid w:val="007637D9"/>
    <w:rsid w:val="0076386F"/>
    <w:rsid w:val="007638E0"/>
    <w:rsid w:val="0076540B"/>
    <w:rsid w:val="007679B9"/>
    <w:rsid w:val="007717C7"/>
    <w:rsid w:val="00774D6D"/>
    <w:rsid w:val="00775343"/>
    <w:rsid w:val="0077604B"/>
    <w:rsid w:val="00776572"/>
    <w:rsid w:val="00776A7E"/>
    <w:rsid w:val="0077738D"/>
    <w:rsid w:val="007774C2"/>
    <w:rsid w:val="007830A4"/>
    <w:rsid w:val="00785C2A"/>
    <w:rsid w:val="0078769E"/>
    <w:rsid w:val="00787D28"/>
    <w:rsid w:val="0079000C"/>
    <w:rsid w:val="00790238"/>
    <w:rsid w:val="00790D93"/>
    <w:rsid w:val="00791CD7"/>
    <w:rsid w:val="00792A09"/>
    <w:rsid w:val="00792E2F"/>
    <w:rsid w:val="00793699"/>
    <w:rsid w:val="0079394C"/>
    <w:rsid w:val="007941DC"/>
    <w:rsid w:val="0079430D"/>
    <w:rsid w:val="00795DE0"/>
    <w:rsid w:val="00796BAE"/>
    <w:rsid w:val="0079754C"/>
    <w:rsid w:val="007A0B0A"/>
    <w:rsid w:val="007A1395"/>
    <w:rsid w:val="007A2D23"/>
    <w:rsid w:val="007A7272"/>
    <w:rsid w:val="007A7F97"/>
    <w:rsid w:val="007B19CE"/>
    <w:rsid w:val="007B333B"/>
    <w:rsid w:val="007B33A7"/>
    <w:rsid w:val="007B6911"/>
    <w:rsid w:val="007B7C23"/>
    <w:rsid w:val="007C0255"/>
    <w:rsid w:val="007C0435"/>
    <w:rsid w:val="007C09C8"/>
    <w:rsid w:val="007C0C22"/>
    <w:rsid w:val="007C13ED"/>
    <w:rsid w:val="007C2707"/>
    <w:rsid w:val="007C5635"/>
    <w:rsid w:val="007C6A36"/>
    <w:rsid w:val="007C6CF5"/>
    <w:rsid w:val="007C7930"/>
    <w:rsid w:val="007D0354"/>
    <w:rsid w:val="007D0E5A"/>
    <w:rsid w:val="007D26B6"/>
    <w:rsid w:val="007D3572"/>
    <w:rsid w:val="007D4B43"/>
    <w:rsid w:val="007D501A"/>
    <w:rsid w:val="007D5C31"/>
    <w:rsid w:val="007D6B54"/>
    <w:rsid w:val="007D7734"/>
    <w:rsid w:val="007E02FB"/>
    <w:rsid w:val="007E1395"/>
    <w:rsid w:val="007E3F65"/>
    <w:rsid w:val="007E5253"/>
    <w:rsid w:val="007E55F8"/>
    <w:rsid w:val="007E57A5"/>
    <w:rsid w:val="007E5A39"/>
    <w:rsid w:val="007E5A8E"/>
    <w:rsid w:val="007E68D1"/>
    <w:rsid w:val="007E68F6"/>
    <w:rsid w:val="007E6EF9"/>
    <w:rsid w:val="007F0511"/>
    <w:rsid w:val="007F05DD"/>
    <w:rsid w:val="007F2AE5"/>
    <w:rsid w:val="007F3AD9"/>
    <w:rsid w:val="007F6AB0"/>
    <w:rsid w:val="00800FCF"/>
    <w:rsid w:val="0080177B"/>
    <w:rsid w:val="00803805"/>
    <w:rsid w:val="00803CD1"/>
    <w:rsid w:val="0080582D"/>
    <w:rsid w:val="0080756C"/>
    <w:rsid w:val="008109E4"/>
    <w:rsid w:val="008159F6"/>
    <w:rsid w:val="0082065B"/>
    <w:rsid w:val="00820AEA"/>
    <w:rsid w:val="008218E2"/>
    <w:rsid w:val="008235E2"/>
    <w:rsid w:val="00824EC8"/>
    <w:rsid w:val="00831204"/>
    <w:rsid w:val="00831208"/>
    <w:rsid w:val="00834003"/>
    <w:rsid w:val="00834480"/>
    <w:rsid w:val="008345D0"/>
    <w:rsid w:val="00834CD5"/>
    <w:rsid w:val="00835A02"/>
    <w:rsid w:val="00841452"/>
    <w:rsid w:val="008420B0"/>
    <w:rsid w:val="008429CF"/>
    <w:rsid w:val="0084340F"/>
    <w:rsid w:val="008446E2"/>
    <w:rsid w:val="00847569"/>
    <w:rsid w:val="00847E19"/>
    <w:rsid w:val="00847E7F"/>
    <w:rsid w:val="00850CD3"/>
    <w:rsid w:val="0085112C"/>
    <w:rsid w:val="00852D85"/>
    <w:rsid w:val="008549E5"/>
    <w:rsid w:val="00856E11"/>
    <w:rsid w:val="008601A9"/>
    <w:rsid w:val="00865B0D"/>
    <w:rsid w:val="008665E7"/>
    <w:rsid w:val="00871311"/>
    <w:rsid w:val="00871B33"/>
    <w:rsid w:val="00872949"/>
    <w:rsid w:val="0087637B"/>
    <w:rsid w:val="008777C4"/>
    <w:rsid w:val="00877957"/>
    <w:rsid w:val="00880C2E"/>
    <w:rsid w:val="0088140C"/>
    <w:rsid w:val="0088150F"/>
    <w:rsid w:val="00882B68"/>
    <w:rsid w:val="008842E3"/>
    <w:rsid w:val="00885779"/>
    <w:rsid w:val="00887614"/>
    <w:rsid w:val="00887874"/>
    <w:rsid w:val="008900E1"/>
    <w:rsid w:val="00892810"/>
    <w:rsid w:val="00893305"/>
    <w:rsid w:val="008941DB"/>
    <w:rsid w:val="00895592"/>
    <w:rsid w:val="00896B0A"/>
    <w:rsid w:val="008A16EA"/>
    <w:rsid w:val="008A1FF9"/>
    <w:rsid w:val="008A4567"/>
    <w:rsid w:val="008B23DA"/>
    <w:rsid w:val="008B2D46"/>
    <w:rsid w:val="008B6162"/>
    <w:rsid w:val="008B6A22"/>
    <w:rsid w:val="008B7492"/>
    <w:rsid w:val="008C04DF"/>
    <w:rsid w:val="008C1971"/>
    <w:rsid w:val="008C2157"/>
    <w:rsid w:val="008C2316"/>
    <w:rsid w:val="008C2927"/>
    <w:rsid w:val="008C2972"/>
    <w:rsid w:val="008C319A"/>
    <w:rsid w:val="008C37A7"/>
    <w:rsid w:val="008C44C5"/>
    <w:rsid w:val="008C4D6F"/>
    <w:rsid w:val="008C720D"/>
    <w:rsid w:val="008D0495"/>
    <w:rsid w:val="008D0AE4"/>
    <w:rsid w:val="008D123B"/>
    <w:rsid w:val="008D216C"/>
    <w:rsid w:val="008D2CAF"/>
    <w:rsid w:val="008D3ACE"/>
    <w:rsid w:val="008D3EBC"/>
    <w:rsid w:val="008D51CC"/>
    <w:rsid w:val="008E1256"/>
    <w:rsid w:val="008E2A8A"/>
    <w:rsid w:val="008E42DD"/>
    <w:rsid w:val="008E4F95"/>
    <w:rsid w:val="008E659A"/>
    <w:rsid w:val="008F12FB"/>
    <w:rsid w:val="008F1523"/>
    <w:rsid w:val="008F4A8A"/>
    <w:rsid w:val="008F4D52"/>
    <w:rsid w:val="008F4DF1"/>
    <w:rsid w:val="008F4E41"/>
    <w:rsid w:val="008F5AE7"/>
    <w:rsid w:val="008F6691"/>
    <w:rsid w:val="008F7767"/>
    <w:rsid w:val="008F7BEC"/>
    <w:rsid w:val="009020AC"/>
    <w:rsid w:val="0090242A"/>
    <w:rsid w:val="00902F91"/>
    <w:rsid w:val="0090408D"/>
    <w:rsid w:val="00904E6B"/>
    <w:rsid w:val="009059A8"/>
    <w:rsid w:val="00906EEC"/>
    <w:rsid w:val="00907E6A"/>
    <w:rsid w:val="00912E43"/>
    <w:rsid w:val="009136B0"/>
    <w:rsid w:val="00914204"/>
    <w:rsid w:val="00915C7E"/>
    <w:rsid w:val="00916856"/>
    <w:rsid w:val="00916DF5"/>
    <w:rsid w:val="00922606"/>
    <w:rsid w:val="00922D31"/>
    <w:rsid w:val="0092510D"/>
    <w:rsid w:val="0092559F"/>
    <w:rsid w:val="00925D6A"/>
    <w:rsid w:val="00926123"/>
    <w:rsid w:val="009265E7"/>
    <w:rsid w:val="0092690B"/>
    <w:rsid w:val="00927AC2"/>
    <w:rsid w:val="00927B45"/>
    <w:rsid w:val="00930FA3"/>
    <w:rsid w:val="00931141"/>
    <w:rsid w:val="00932F33"/>
    <w:rsid w:val="009333D6"/>
    <w:rsid w:val="00934B18"/>
    <w:rsid w:val="00935665"/>
    <w:rsid w:val="00935B30"/>
    <w:rsid w:val="00936A4E"/>
    <w:rsid w:val="00936EF5"/>
    <w:rsid w:val="00937332"/>
    <w:rsid w:val="009375F0"/>
    <w:rsid w:val="009410F1"/>
    <w:rsid w:val="00941580"/>
    <w:rsid w:val="0094410E"/>
    <w:rsid w:val="0094475C"/>
    <w:rsid w:val="00944E0C"/>
    <w:rsid w:val="00946019"/>
    <w:rsid w:val="00947019"/>
    <w:rsid w:val="00947054"/>
    <w:rsid w:val="0094754C"/>
    <w:rsid w:val="00950154"/>
    <w:rsid w:val="00950D81"/>
    <w:rsid w:val="0095195E"/>
    <w:rsid w:val="00953213"/>
    <w:rsid w:val="00953D6A"/>
    <w:rsid w:val="009543EB"/>
    <w:rsid w:val="00956AB1"/>
    <w:rsid w:val="00956E4B"/>
    <w:rsid w:val="00956EA8"/>
    <w:rsid w:val="009570DD"/>
    <w:rsid w:val="009579A8"/>
    <w:rsid w:val="009623AB"/>
    <w:rsid w:val="00965B4E"/>
    <w:rsid w:val="00970093"/>
    <w:rsid w:val="00970A6B"/>
    <w:rsid w:val="00971DE0"/>
    <w:rsid w:val="00974E05"/>
    <w:rsid w:val="009754B5"/>
    <w:rsid w:val="009763C4"/>
    <w:rsid w:val="009772C4"/>
    <w:rsid w:val="009803F1"/>
    <w:rsid w:val="00982258"/>
    <w:rsid w:val="00982845"/>
    <w:rsid w:val="009844F7"/>
    <w:rsid w:val="00987B65"/>
    <w:rsid w:val="0099079E"/>
    <w:rsid w:val="00990DE0"/>
    <w:rsid w:val="0099144C"/>
    <w:rsid w:val="00995FFD"/>
    <w:rsid w:val="009A0516"/>
    <w:rsid w:val="009A10D4"/>
    <w:rsid w:val="009A1B22"/>
    <w:rsid w:val="009A45B0"/>
    <w:rsid w:val="009A6A6F"/>
    <w:rsid w:val="009A778C"/>
    <w:rsid w:val="009B1B69"/>
    <w:rsid w:val="009B1B73"/>
    <w:rsid w:val="009B4AC6"/>
    <w:rsid w:val="009B5278"/>
    <w:rsid w:val="009C03A5"/>
    <w:rsid w:val="009C470D"/>
    <w:rsid w:val="009C52D8"/>
    <w:rsid w:val="009C548A"/>
    <w:rsid w:val="009C638B"/>
    <w:rsid w:val="009C6840"/>
    <w:rsid w:val="009D098D"/>
    <w:rsid w:val="009D10CC"/>
    <w:rsid w:val="009D3626"/>
    <w:rsid w:val="009D6312"/>
    <w:rsid w:val="009D68FB"/>
    <w:rsid w:val="009E04B3"/>
    <w:rsid w:val="009E0DFC"/>
    <w:rsid w:val="009E2147"/>
    <w:rsid w:val="009E2670"/>
    <w:rsid w:val="009E5B74"/>
    <w:rsid w:val="009E686D"/>
    <w:rsid w:val="009E7C14"/>
    <w:rsid w:val="009F08EA"/>
    <w:rsid w:val="009F419C"/>
    <w:rsid w:val="009F43E0"/>
    <w:rsid w:val="009F4C29"/>
    <w:rsid w:val="009F53F7"/>
    <w:rsid w:val="009F7D99"/>
    <w:rsid w:val="00A03AE7"/>
    <w:rsid w:val="00A055A5"/>
    <w:rsid w:val="00A05BE2"/>
    <w:rsid w:val="00A100A0"/>
    <w:rsid w:val="00A12A7C"/>
    <w:rsid w:val="00A12C4D"/>
    <w:rsid w:val="00A131E4"/>
    <w:rsid w:val="00A1330E"/>
    <w:rsid w:val="00A136BF"/>
    <w:rsid w:val="00A14061"/>
    <w:rsid w:val="00A14B41"/>
    <w:rsid w:val="00A15830"/>
    <w:rsid w:val="00A17FC5"/>
    <w:rsid w:val="00A2388C"/>
    <w:rsid w:val="00A241BE"/>
    <w:rsid w:val="00A260FF"/>
    <w:rsid w:val="00A402A1"/>
    <w:rsid w:val="00A440F0"/>
    <w:rsid w:val="00A44175"/>
    <w:rsid w:val="00A45904"/>
    <w:rsid w:val="00A46873"/>
    <w:rsid w:val="00A474CE"/>
    <w:rsid w:val="00A50D22"/>
    <w:rsid w:val="00A512C3"/>
    <w:rsid w:val="00A5161A"/>
    <w:rsid w:val="00A528F5"/>
    <w:rsid w:val="00A571FE"/>
    <w:rsid w:val="00A5721E"/>
    <w:rsid w:val="00A574A2"/>
    <w:rsid w:val="00A60395"/>
    <w:rsid w:val="00A60603"/>
    <w:rsid w:val="00A60CD1"/>
    <w:rsid w:val="00A6287E"/>
    <w:rsid w:val="00A629E9"/>
    <w:rsid w:val="00A62FF9"/>
    <w:rsid w:val="00A630F6"/>
    <w:rsid w:val="00A70EAD"/>
    <w:rsid w:val="00A75174"/>
    <w:rsid w:val="00A7776A"/>
    <w:rsid w:val="00A77BF5"/>
    <w:rsid w:val="00A77C2C"/>
    <w:rsid w:val="00A80062"/>
    <w:rsid w:val="00A828A9"/>
    <w:rsid w:val="00A84140"/>
    <w:rsid w:val="00A856EB"/>
    <w:rsid w:val="00A87B58"/>
    <w:rsid w:val="00A87E77"/>
    <w:rsid w:val="00A9022E"/>
    <w:rsid w:val="00A91207"/>
    <w:rsid w:val="00A92195"/>
    <w:rsid w:val="00A922C7"/>
    <w:rsid w:val="00A94A5D"/>
    <w:rsid w:val="00A950E0"/>
    <w:rsid w:val="00AA1165"/>
    <w:rsid w:val="00AA371D"/>
    <w:rsid w:val="00AA3F31"/>
    <w:rsid w:val="00AA44E2"/>
    <w:rsid w:val="00AA4625"/>
    <w:rsid w:val="00AA5B7F"/>
    <w:rsid w:val="00AB0C92"/>
    <w:rsid w:val="00AB1F1A"/>
    <w:rsid w:val="00AB2D75"/>
    <w:rsid w:val="00AB4508"/>
    <w:rsid w:val="00AB490F"/>
    <w:rsid w:val="00AB614F"/>
    <w:rsid w:val="00AB69B6"/>
    <w:rsid w:val="00AC11BB"/>
    <w:rsid w:val="00AC36A3"/>
    <w:rsid w:val="00AC4E66"/>
    <w:rsid w:val="00AC4F34"/>
    <w:rsid w:val="00AC511E"/>
    <w:rsid w:val="00AC54A1"/>
    <w:rsid w:val="00AC57B3"/>
    <w:rsid w:val="00AC670E"/>
    <w:rsid w:val="00AC6C39"/>
    <w:rsid w:val="00AC6EC2"/>
    <w:rsid w:val="00AC7AB7"/>
    <w:rsid w:val="00AD156B"/>
    <w:rsid w:val="00AD34BF"/>
    <w:rsid w:val="00AD3734"/>
    <w:rsid w:val="00AD440E"/>
    <w:rsid w:val="00AD6C2B"/>
    <w:rsid w:val="00AE3652"/>
    <w:rsid w:val="00AE3A63"/>
    <w:rsid w:val="00AE5435"/>
    <w:rsid w:val="00AE6846"/>
    <w:rsid w:val="00AE7C1C"/>
    <w:rsid w:val="00AE7FD1"/>
    <w:rsid w:val="00AF1F52"/>
    <w:rsid w:val="00AF24F0"/>
    <w:rsid w:val="00AF3ABE"/>
    <w:rsid w:val="00AF3E59"/>
    <w:rsid w:val="00AF5FD7"/>
    <w:rsid w:val="00AF6959"/>
    <w:rsid w:val="00AF6BB5"/>
    <w:rsid w:val="00B00520"/>
    <w:rsid w:val="00B00F8E"/>
    <w:rsid w:val="00B014D0"/>
    <w:rsid w:val="00B021F8"/>
    <w:rsid w:val="00B03CB0"/>
    <w:rsid w:val="00B041A9"/>
    <w:rsid w:val="00B0465E"/>
    <w:rsid w:val="00B04886"/>
    <w:rsid w:val="00B04899"/>
    <w:rsid w:val="00B064D9"/>
    <w:rsid w:val="00B06523"/>
    <w:rsid w:val="00B1218F"/>
    <w:rsid w:val="00B1292B"/>
    <w:rsid w:val="00B12C80"/>
    <w:rsid w:val="00B13262"/>
    <w:rsid w:val="00B1440E"/>
    <w:rsid w:val="00B14453"/>
    <w:rsid w:val="00B14C20"/>
    <w:rsid w:val="00B14DF7"/>
    <w:rsid w:val="00B16238"/>
    <w:rsid w:val="00B16AD2"/>
    <w:rsid w:val="00B17FC7"/>
    <w:rsid w:val="00B23065"/>
    <w:rsid w:val="00B23F8B"/>
    <w:rsid w:val="00B266B6"/>
    <w:rsid w:val="00B26701"/>
    <w:rsid w:val="00B26AD1"/>
    <w:rsid w:val="00B27724"/>
    <w:rsid w:val="00B300BD"/>
    <w:rsid w:val="00B309ED"/>
    <w:rsid w:val="00B30F3D"/>
    <w:rsid w:val="00B3396F"/>
    <w:rsid w:val="00B40472"/>
    <w:rsid w:val="00B40B05"/>
    <w:rsid w:val="00B432A0"/>
    <w:rsid w:val="00B44FB7"/>
    <w:rsid w:val="00B455F5"/>
    <w:rsid w:val="00B46025"/>
    <w:rsid w:val="00B4713D"/>
    <w:rsid w:val="00B4738B"/>
    <w:rsid w:val="00B476AF"/>
    <w:rsid w:val="00B50579"/>
    <w:rsid w:val="00B50DE5"/>
    <w:rsid w:val="00B517F7"/>
    <w:rsid w:val="00B52AFC"/>
    <w:rsid w:val="00B52EFE"/>
    <w:rsid w:val="00B549E3"/>
    <w:rsid w:val="00B55AA6"/>
    <w:rsid w:val="00B56177"/>
    <w:rsid w:val="00B56F0D"/>
    <w:rsid w:val="00B5718C"/>
    <w:rsid w:val="00B57810"/>
    <w:rsid w:val="00B60DCA"/>
    <w:rsid w:val="00B62B24"/>
    <w:rsid w:val="00B63C73"/>
    <w:rsid w:val="00B64774"/>
    <w:rsid w:val="00B66447"/>
    <w:rsid w:val="00B66C19"/>
    <w:rsid w:val="00B66CC2"/>
    <w:rsid w:val="00B672B3"/>
    <w:rsid w:val="00B71A05"/>
    <w:rsid w:val="00B72997"/>
    <w:rsid w:val="00B7490B"/>
    <w:rsid w:val="00B74C8A"/>
    <w:rsid w:val="00B75A8C"/>
    <w:rsid w:val="00B76DB6"/>
    <w:rsid w:val="00B76E64"/>
    <w:rsid w:val="00B77DBF"/>
    <w:rsid w:val="00B810DF"/>
    <w:rsid w:val="00B81506"/>
    <w:rsid w:val="00B81FBB"/>
    <w:rsid w:val="00B82846"/>
    <w:rsid w:val="00B83BA9"/>
    <w:rsid w:val="00B84592"/>
    <w:rsid w:val="00B85117"/>
    <w:rsid w:val="00B862FE"/>
    <w:rsid w:val="00B86DAC"/>
    <w:rsid w:val="00B902B9"/>
    <w:rsid w:val="00B925F2"/>
    <w:rsid w:val="00B92C59"/>
    <w:rsid w:val="00B95BFA"/>
    <w:rsid w:val="00B95BFE"/>
    <w:rsid w:val="00B96C22"/>
    <w:rsid w:val="00B972D3"/>
    <w:rsid w:val="00B97636"/>
    <w:rsid w:val="00B97EF3"/>
    <w:rsid w:val="00BA0103"/>
    <w:rsid w:val="00BA1705"/>
    <w:rsid w:val="00BA1E81"/>
    <w:rsid w:val="00BA2132"/>
    <w:rsid w:val="00BA41C6"/>
    <w:rsid w:val="00BA624E"/>
    <w:rsid w:val="00BB3A74"/>
    <w:rsid w:val="00BB4389"/>
    <w:rsid w:val="00BB61BE"/>
    <w:rsid w:val="00BB744C"/>
    <w:rsid w:val="00BC0ED6"/>
    <w:rsid w:val="00BC116F"/>
    <w:rsid w:val="00BC11F2"/>
    <w:rsid w:val="00BC2797"/>
    <w:rsid w:val="00BC2DD9"/>
    <w:rsid w:val="00BC3856"/>
    <w:rsid w:val="00BC4227"/>
    <w:rsid w:val="00BC6855"/>
    <w:rsid w:val="00BD1366"/>
    <w:rsid w:val="00BD19FC"/>
    <w:rsid w:val="00BD213C"/>
    <w:rsid w:val="00BD3036"/>
    <w:rsid w:val="00BD3099"/>
    <w:rsid w:val="00BD340A"/>
    <w:rsid w:val="00BD3419"/>
    <w:rsid w:val="00BD3CF2"/>
    <w:rsid w:val="00BD43E5"/>
    <w:rsid w:val="00BD46DA"/>
    <w:rsid w:val="00BD59E3"/>
    <w:rsid w:val="00BD7FD7"/>
    <w:rsid w:val="00BE0315"/>
    <w:rsid w:val="00BE05F0"/>
    <w:rsid w:val="00BE1772"/>
    <w:rsid w:val="00BE1C5B"/>
    <w:rsid w:val="00BE1DEB"/>
    <w:rsid w:val="00BE24AB"/>
    <w:rsid w:val="00BE2D14"/>
    <w:rsid w:val="00BE483D"/>
    <w:rsid w:val="00BE4E78"/>
    <w:rsid w:val="00BE5B3B"/>
    <w:rsid w:val="00BF0C24"/>
    <w:rsid w:val="00BF0E8E"/>
    <w:rsid w:val="00BF1A07"/>
    <w:rsid w:val="00BF1A7F"/>
    <w:rsid w:val="00BF2587"/>
    <w:rsid w:val="00BF2B30"/>
    <w:rsid w:val="00BF326A"/>
    <w:rsid w:val="00BF4B3C"/>
    <w:rsid w:val="00BF71E0"/>
    <w:rsid w:val="00C00F37"/>
    <w:rsid w:val="00C019DF"/>
    <w:rsid w:val="00C03F51"/>
    <w:rsid w:val="00C04D1B"/>
    <w:rsid w:val="00C0528F"/>
    <w:rsid w:val="00C10894"/>
    <w:rsid w:val="00C10CC7"/>
    <w:rsid w:val="00C11608"/>
    <w:rsid w:val="00C13225"/>
    <w:rsid w:val="00C14C86"/>
    <w:rsid w:val="00C15A41"/>
    <w:rsid w:val="00C20BFC"/>
    <w:rsid w:val="00C227DA"/>
    <w:rsid w:val="00C229F8"/>
    <w:rsid w:val="00C22A49"/>
    <w:rsid w:val="00C22F06"/>
    <w:rsid w:val="00C248C7"/>
    <w:rsid w:val="00C25BA9"/>
    <w:rsid w:val="00C25C50"/>
    <w:rsid w:val="00C26014"/>
    <w:rsid w:val="00C27D5B"/>
    <w:rsid w:val="00C31649"/>
    <w:rsid w:val="00C31A62"/>
    <w:rsid w:val="00C322F1"/>
    <w:rsid w:val="00C324EC"/>
    <w:rsid w:val="00C33284"/>
    <w:rsid w:val="00C3479A"/>
    <w:rsid w:val="00C371FA"/>
    <w:rsid w:val="00C37A47"/>
    <w:rsid w:val="00C405C5"/>
    <w:rsid w:val="00C418AD"/>
    <w:rsid w:val="00C443DD"/>
    <w:rsid w:val="00C44B16"/>
    <w:rsid w:val="00C45DDF"/>
    <w:rsid w:val="00C45E2A"/>
    <w:rsid w:val="00C466CB"/>
    <w:rsid w:val="00C46F61"/>
    <w:rsid w:val="00C478EA"/>
    <w:rsid w:val="00C47BB2"/>
    <w:rsid w:val="00C51C28"/>
    <w:rsid w:val="00C53456"/>
    <w:rsid w:val="00C53918"/>
    <w:rsid w:val="00C54E12"/>
    <w:rsid w:val="00C60C2D"/>
    <w:rsid w:val="00C60D1B"/>
    <w:rsid w:val="00C61AFC"/>
    <w:rsid w:val="00C660B8"/>
    <w:rsid w:val="00C6767F"/>
    <w:rsid w:val="00C70043"/>
    <w:rsid w:val="00C731BD"/>
    <w:rsid w:val="00C73861"/>
    <w:rsid w:val="00C73A9B"/>
    <w:rsid w:val="00C7405E"/>
    <w:rsid w:val="00C7414F"/>
    <w:rsid w:val="00C7432C"/>
    <w:rsid w:val="00C75791"/>
    <w:rsid w:val="00C762A6"/>
    <w:rsid w:val="00C762BA"/>
    <w:rsid w:val="00C76304"/>
    <w:rsid w:val="00C81DD3"/>
    <w:rsid w:val="00C82AC4"/>
    <w:rsid w:val="00C838A8"/>
    <w:rsid w:val="00C8432B"/>
    <w:rsid w:val="00C84955"/>
    <w:rsid w:val="00C8588C"/>
    <w:rsid w:val="00C86467"/>
    <w:rsid w:val="00C86C5A"/>
    <w:rsid w:val="00C947E4"/>
    <w:rsid w:val="00C959AE"/>
    <w:rsid w:val="00C95C72"/>
    <w:rsid w:val="00C96B86"/>
    <w:rsid w:val="00C9769D"/>
    <w:rsid w:val="00C97DF7"/>
    <w:rsid w:val="00CA1A6A"/>
    <w:rsid w:val="00CA1D7D"/>
    <w:rsid w:val="00CA3ECB"/>
    <w:rsid w:val="00CA4948"/>
    <w:rsid w:val="00CA6108"/>
    <w:rsid w:val="00CB4668"/>
    <w:rsid w:val="00CB4B10"/>
    <w:rsid w:val="00CB56CF"/>
    <w:rsid w:val="00CB69E1"/>
    <w:rsid w:val="00CB766B"/>
    <w:rsid w:val="00CB7E9C"/>
    <w:rsid w:val="00CC356D"/>
    <w:rsid w:val="00CC6331"/>
    <w:rsid w:val="00CD109D"/>
    <w:rsid w:val="00CD1E9D"/>
    <w:rsid w:val="00CD5099"/>
    <w:rsid w:val="00CD66A5"/>
    <w:rsid w:val="00CD6ABB"/>
    <w:rsid w:val="00CD7FD3"/>
    <w:rsid w:val="00CE0696"/>
    <w:rsid w:val="00CE0B52"/>
    <w:rsid w:val="00CE53CA"/>
    <w:rsid w:val="00CE5CF2"/>
    <w:rsid w:val="00CE77DE"/>
    <w:rsid w:val="00CF0327"/>
    <w:rsid w:val="00CF12C2"/>
    <w:rsid w:val="00CF1650"/>
    <w:rsid w:val="00CF220E"/>
    <w:rsid w:val="00CF4F24"/>
    <w:rsid w:val="00CF7611"/>
    <w:rsid w:val="00D00923"/>
    <w:rsid w:val="00D00A5D"/>
    <w:rsid w:val="00D00A87"/>
    <w:rsid w:val="00D02193"/>
    <w:rsid w:val="00D02F2F"/>
    <w:rsid w:val="00D03383"/>
    <w:rsid w:val="00D03C6C"/>
    <w:rsid w:val="00D042E2"/>
    <w:rsid w:val="00D05BAE"/>
    <w:rsid w:val="00D060FB"/>
    <w:rsid w:val="00D07788"/>
    <w:rsid w:val="00D07C10"/>
    <w:rsid w:val="00D10C4E"/>
    <w:rsid w:val="00D11B90"/>
    <w:rsid w:val="00D1239B"/>
    <w:rsid w:val="00D13087"/>
    <w:rsid w:val="00D1637B"/>
    <w:rsid w:val="00D16ED9"/>
    <w:rsid w:val="00D16FA0"/>
    <w:rsid w:val="00D20FC8"/>
    <w:rsid w:val="00D243B3"/>
    <w:rsid w:val="00D24FF2"/>
    <w:rsid w:val="00D255FF"/>
    <w:rsid w:val="00D2659D"/>
    <w:rsid w:val="00D26DCE"/>
    <w:rsid w:val="00D27DA7"/>
    <w:rsid w:val="00D326B8"/>
    <w:rsid w:val="00D34C5B"/>
    <w:rsid w:val="00D41583"/>
    <w:rsid w:val="00D44C54"/>
    <w:rsid w:val="00D45E76"/>
    <w:rsid w:val="00D4797E"/>
    <w:rsid w:val="00D5130A"/>
    <w:rsid w:val="00D51769"/>
    <w:rsid w:val="00D522D8"/>
    <w:rsid w:val="00D5491C"/>
    <w:rsid w:val="00D554E8"/>
    <w:rsid w:val="00D5748E"/>
    <w:rsid w:val="00D57C10"/>
    <w:rsid w:val="00D60FB3"/>
    <w:rsid w:val="00D612A9"/>
    <w:rsid w:val="00D618DC"/>
    <w:rsid w:val="00D62E25"/>
    <w:rsid w:val="00D66935"/>
    <w:rsid w:val="00D67977"/>
    <w:rsid w:val="00D679C3"/>
    <w:rsid w:val="00D725EA"/>
    <w:rsid w:val="00D72C82"/>
    <w:rsid w:val="00D743B2"/>
    <w:rsid w:val="00D747A2"/>
    <w:rsid w:val="00D74AC1"/>
    <w:rsid w:val="00D758A9"/>
    <w:rsid w:val="00D75AD1"/>
    <w:rsid w:val="00D75CAA"/>
    <w:rsid w:val="00D771F4"/>
    <w:rsid w:val="00D80021"/>
    <w:rsid w:val="00D8137C"/>
    <w:rsid w:val="00D84569"/>
    <w:rsid w:val="00D84E34"/>
    <w:rsid w:val="00D8724C"/>
    <w:rsid w:val="00D90794"/>
    <w:rsid w:val="00D912E9"/>
    <w:rsid w:val="00D91C57"/>
    <w:rsid w:val="00D938C1"/>
    <w:rsid w:val="00D953CC"/>
    <w:rsid w:val="00D97767"/>
    <w:rsid w:val="00DA47A8"/>
    <w:rsid w:val="00DA5126"/>
    <w:rsid w:val="00DA5889"/>
    <w:rsid w:val="00DA70D9"/>
    <w:rsid w:val="00DA7504"/>
    <w:rsid w:val="00DB0FAD"/>
    <w:rsid w:val="00DB310C"/>
    <w:rsid w:val="00DB3592"/>
    <w:rsid w:val="00DB4C93"/>
    <w:rsid w:val="00DB6D52"/>
    <w:rsid w:val="00DC1001"/>
    <w:rsid w:val="00DC1C64"/>
    <w:rsid w:val="00DC2FAD"/>
    <w:rsid w:val="00DC3F8A"/>
    <w:rsid w:val="00DC686C"/>
    <w:rsid w:val="00DD1FBA"/>
    <w:rsid w:val="00DD2C4A"/>
    <w:rsid w:val="00DD4434"/>
    <w:rsid w:val="00DD46E9"/>
    <w:rsid w:val="00DD4982"/>
    <w:rsid w:val="00DD4D49"/>
    <w:rsid w:val="00DE0087"/>
    <w:rsid w:val="00DE0D00"/>
    <w:rsid w:val="00DE16CD"/>
    <w:rsid w:val="00DE2A30"/>
    <w:rsid w:val="00DE3AF7"/>
    <w:rsid w:val="00DE4595"/>
    <w:rsid w:val="00DE6492"/>
    <w:rsid w:val="00DE77DE"/>
    <w:rsid w:val="00DF0AE2"/>
    <w:rsid w:val="00DF183C"/>
    <w:rsid w:val="00DF1962"/>
    <w:rsid w:val="00DF1D3C"/>
    <w:rsid w:val="00DF280B"/>
    <w:rsid w:val="00DF28B7"/>
    <w:rsid w:val="00DF3DF1"/>
    <w:rsid w:val="00DF41BC"/>
    <w:rsid w:val="00DF68C0"/>
    <w:rsid w:val="00DF6A5F"/>
    <w:rsid w:val="00DF7F5A"/>
    <w:rsid w:val="00E00FFD"/>
    <w:rsid w:val="00E04C02"/>
    <w:rsid w:val="00E053B2"/>
    <w:rsid w:val="00E07A4B"/>
    <w:rsid w:val="00E07CA8"/>
    <w:rsid w:val="00E11CCB"/>
    <w:rsid w:val="00E125C7"/>
    <w:rsid w:val="00E12991"/>
    <w:rsid w:val="00E13134"/>
    <w:rsid w:val="00E139D5"/>
    <w:rsid w:val="00E14151"/>
    <w:rsid w:val="00E14CA5"/>
    <w:rsid w:val="00E152DF"/>
    <w:rsid w:val="00E20187"/>
    <w:rsid w:val="00E22D1B"/>
    <w:rsid w:val="00E235F5"/>
    <w:rsid w:val="00E23783"/>
    <w:rsid w:val="00E26411"/>
    <w:rsid w:val="00E271B0"/>
    <w:rsid w:val="00E277E2"/>
    <w:rsid w:val="00E307B6"/>
    <w:rsid w:val="00E3113A"/>
    <w:rsid w:val="00E32567"/>
    <w:rsid w:val="00E330B1"/>
    <w:rsid w:val="00E33376"/>
    <w:rsid w:val="00E339DF"/>
    <w:rsid w:val="00E35793"/>
    <w:rsid w:val="00E404C0"/>
    <w:rsid w:val="00E40B4C"/>
    <w:rsid w:val="00E41546"/>
    <w:rsid w:val="00E41AD6"/>
    <w:rsid w:val="00E42017"/>
    <w:rsid w:val="00E42730"/>
    <w:rsid w:val="00E45296"/>
    <w:rsid w:val="00E46036"/>
    <w:rsid w:val="00E46268"/>
    <w:rsid w:val="00E54AF2"/>
    <w:rsid w:val="00E550FF"/>
    <w:rsid w:val="00E55854"/>
    <w:rsid w:val="00E628AD"/>
    <w:rsid w:val="00E64339"/>
    <w:rsid w:val="00E64D64"/>
    <w:rsid w:val="00E6527E"/>
    <w:rsid w:val="00E677BD"/>
    <w:rsid w:val="00E700BE"/>
    <w:rsid w:val="00E70C44"/>
    <w:rsid w:val="00E72B6E"/>
    <w:rsid w:val="00E72E76"/>
    <w:rsid w:val="00E7379D"/>
    <w:rsid w:val="00E744F4"/>
    <w:rsid w:val="00E768EE"/>
    <w:rsid w:val="00E85B42"/>
    <w:rsid w:val="00E866EE"/>
    <w:rsid w:val="00E872A7"/>
    <w:rsid w:val="00E87AA7"/>
    <w:rsid w:val="00E9162D"/>
    <w:rsid w:val="00E939AD"/>
    <w:rsid w:val="00E94048"/>
    <w:rsid w:val="00E966D0"/>
    <w:rsid w:val="00EA19E9"/>
    <w:rsid w:val="00EA211D"/>
    <w:rsid w:val="00EA22AA"/>
    <w:rsid w:val="00EA369D"/>
    <w:rsid w:val="00EA411E"/>
    <w:rsid w:val="00EA41CE"/>
    <w:rsid w:val="00EA60DF"/>
    <w:rsid w:val="00EA641F"/>
    <w:rsid w:val="00EA668B"/>
    <w:rsid w:val="00EA6A5A"/>
    <w:rsid w:val="00EA76F9"/>
    <w:rsid w:val="00EB19E0"/>
    <w:rsid w:val="00EB22E0"/>
    <w:rsid w:val="00EB5A80"/>
    <w:rsid w:val="00EB6438"/>
    <w:rsid w:val="00EB7209"/>
    <w:rsid w:val="00EC07DD"/>
    <w:rsid w:val="00EC0D7C"/>
    <w:rsid w:val="00EC3652"/>
    <w:rsid w:val="00EC3ED9"/>
    <w:rsid w:val="00EC4BE4"/>
    <w:rsid w:val="00EC5901"/>
    <w:rsid w:val="00EC5AAC"/>
    <w:rsid w:val="00EC5B1B"/>
    <w:rsid w:val="00EC697F"/>
    <w:rsid w:val="00EC7F14"/>
    <w:rsid w:val="00ED0F0F"/>
    <w:rsid w:val="00ED778B"/>
    <w:rsid w:val="00EE1EC5"/>
    <w:rsid w:val="00EE220A"/>
    <w:rsid w:val="00EE2853"/>
    <w:rsid w:val="00EE2B5A"/>
    <w:rsid w:val="00EE5214"/>
    <w:rsid w:val="00EE6264"/>
    <w:rsid w:val="00EE62AB"/>
    <w:rsid w:val="00EE657B"/>
    <w:rsid w:val="00EE703C"/>
    <w:rsid w:val="00EE7794"/>
    <w:rsid w:val="00EF5D36"/>
    <w:rsid w:val="00EF60B6"/>
    <w:rsid w:val="00EF66FC"/>
    <w:rsid w:val="00F00556"/>
    <w:rsid w:val="00F0135B"/>
    <w:rsid w:val="00F02E73"/>
    <w:rsid w:val="00F0502C"/>
    <w:rsid w:val="00F05C1B"/>
    <w:rsid w:val="00F10140"/>
    <w:rsid w:val="00F10907"/>
    <w:rsid w:val="00F11BAF"/>
    <w:rsid w:val="00F11CE3"/>
    <w:rsid w:val="00F12D44"/>
    <w:rsid w:val="00F12D8E"/>
    <w:rsid w:val="00F16FDF"/>
    <w:rsid w:val="00F17DCE"/>
    <w:rsid w:val="00F17E9C"/>
    <w:rsid w:val="00F21584"/>
    <w:rsid w:val="00F21921"/>
    <w:rsid w:val="00F22750"/>
    <w:rsid w:val="00F23CA1"/>
    <w:rsid w:val="00F2401A"/>
    <w:rsid w:val="00F24BD3"/>
    <w:rsid w:val="00F2646F"/>
    <w:rsid w:val="00F2691F"/>
    <w:rsid w:val="00F27E65"/>
    <w:rsid w:val="00F3078C"/>
    <w:rsid w:val="00F33604"/>
    <w:rsid w:val="00F33B7E"/>
    <w:rsid w:val="00F34C61"/>
    <w:rsid w:val="00F405C9"/>
    <w:rsid w:val="00F40A19"/>
    <w:rsid w:val="00F414CD"/>
    <w:rsid w:val="00F414F8"/>
    <w:rsid w:val="00F44FA1"/>
    <w:rsid w:val="00F47626"/>
    <w:rsid w:val="00F47CAB"/>
    <w:rsid w:val="00F50275"/>
    <w:rsid w:val="00F505C7"/>
    <w:rsid w:val="00F51366"/>
    <w:rsid w:val="00F51A4C"/>
    <w:rsid w:val="00F54733"/>
    <w:rsid w:val="00F54824"/>
    <w:rsid w:val="00F55BEE"/>
    <w:rsid w:val="00F566F6"/>
    <w:rsid w:val="00F56CE1"/>
    <w:rsid w:val="00F56CED"/>
    <w:rsid w:val="00F62D01"/>
    <w:rsid w:val="00F62EE5"/>
    <w:rsid w:val="00F63E6C"/>
    <w:rsid w:val="00F669C5"/>
    <w:rsid w:val="00F70179"/>
    <w:rsid w:val="00F72DEA"/>
    <w:rsid w:val="00F75069"/>
    <w:rsid w:val="00F76AD0"/>
    <w:rsid w:val="00F803B0"/>
    <w:rsid w:val="00F80E06"/>
    <w:rsid w:val="00F80E14"/>
    <w:rsid w:val="00F80E25"/>
    <w:rsid w:val="00F81A68"/>
    <w:rsid w:val="00F83596"/>
    <w:rsid w:val="00F85897"/>
    <w:rsid w:val="00F869B7"/>
    <w:rsid w:val="00F9005C"/>
    <w:rsid w:val="00F90476"/>
    <w:rsid w:val="00F904AE"/>
    <w:rsid w:val="00F93DA3"/>
    <w:rsid w:val="00F95AE8"/>
    <w:rsid w:val="00F97901"/>
    <w:rsid w:val="00FA0966"/>
    <w:rsid w:val="00FA4714"/>
    <w:rsid w:val="00FA6905"/>
    <w:rsid w:val="00FA7A01"/>
    <w:rsid w:val="00FB03E9"/>
    <w:rsid w:val="00FB28BD"/>
    <w:rsid w:val="00FB33F8"/>
    <w:rsid w:val="00FB4456"/>
    <w:rsid w:val="00FB4640"/>
    <w:rsid w:val="00FB5D74"/>
    <w:rsid w:val="00FC069D"/>
    <w:rsid w:val="00FC0713"/>
    <w:rsid w:val="00FC1923"/>
    <w:rsid w:val="00FC26B9"/>
    <w:rsid w:val="00FC2BCD"/>
    <w:rsid w:val="00FC3A0E"/>
    <w:rsid w:val="00FC3B6A"/>
    <w:rsid w:val="00FC7EB6"/>
    <w:rsid w:val="00FD0A3A"/>
    <w:rsid w:val="00FD16AF"/>
    <w:rsid w:val="00FD1F4D"/>
    <w:rsid w:val="00FD22E1"/>
    <w:rsid w:val="00FD2A3E"/>
    <w:rsid w:val="00FD435E"/>
    <w:rsid w:val="00FD7077"/>
    <w:rsid w:val="00FE0FD0"/>
    <w:rsid w:val="00FE4A2B"/>
    <w:rsid w:val="00FE5BBC"/>
    <w:rsid w:val="00FE5DBE"/>
    <w:rsid w:val="00FE6CBC"/>
    <w:rsid w:val="00FE6CCE"/>
    <w:rsid w:val="00FE7B1C"/>
    <w:rsid w:val="00FF02DB"/>
    <w:rsid w:val="00FF33DE"/>
    <w:rsid w:val="00FF365E"/>
    <w:rsid w:val="00FF420F"/>
    <w:rsid w:val="00FF507F"/>
    <w:rsid w:val="00FF649E"/>
    <w:rsid w:val="00FF6FE3"/>
    <w:rsid w:val="00FF7550"/>
    <w:rsid w:val="00FF78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380F9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nhideWhenUsed/>
    <w:qFormat/>
    <w:rsid w:val="00380F95"/>
    <w:pPr>
      <w:keepNext/>
      <w:keepLines/>
      <w:spacing w:after="120" w:line="259" w:lineRule="auto"/>
      <w:ind w:left="864" w:hanging="864"/>
      <w:outlineLvl w:val="3"/>
    </w:pPr>
    <w:rPr>
      <w:rFonts w:ascii="Calibri" w:hAnsi="Calibri" w:cs="Times New Roman"/>
      <w:b/>
      <w:i/>
      <w:iCs/>
      <w:szCs w:val="20"/>
    </w:rPr>
  </w:style>
  <w:style w:type="paragraph" w:styleId="Ttulo5">
    <w:name w:val="heading 5"/>
    <w:basedOn w:val="Normal"/>
    <w:next w:val="Normal"/>
    <w:link w:val="Ttulo5Char"/>
    <w:unhideWhenUsed/>
    <w:qFormat/>
    <w:rsid w:val="00380F9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380F95"/>
    <w:pPr>
      <w:keepNext/>
      <w:keepLines/>
      <w:spacing w:before="40" w:line="259" w:lineRule="auto"/>
      <w:ind w:left="1152" w:hanging="1152"/>
      <w:outlineLvl w:val="5"/>
    </w:pPr>
    <w:rPr>
      <w:rFonts w:ascii="Calibri Light" w:hAnsi="Calibri Light" w:cs="Times New Roman"/>
      <w:color w:val="1F4D78"/>
      <w:szCs w:val="20"/>
    </w:rPr>
  </w:style>
  <w:style w:type="paragraph" w:styleId="Ttulo7">
    <w:name w:val="heading 7"/>
    <w:basedOn w:val="Normal"/>
    <w:next w:val="Normal"/>
    <w:link w:val="Ttulo7Char"/>
    <w:unhideWhenUsed/>
    <w:qFormat/>
    <w:rsid w:val="00380F95"/>
    <w:pPr>
      <w:keepNext/>
      <w:keepLines/>
      <w:spacing w:before="40" w:line="259" w:lineRule="auto"/>
      <w:ind w:left="1296" w:hanging="1296"/>
      <w:outlineLvl w:val="6"/>
    </w:pPr>
    <w:rPr>
      <w:rFonts w:ascii="Calibri Light" w:hAnsi="Calibri Light" w:cs="Times New Roman"/>
      <w:i/>
      <w:iCs/>
      <w:color w:val="1F4D78"/>
      <w:szCs w:val="20"/>
    </w:rPr>
  </w:style>
  <w:style w:type="paragraph" w:styleId="Ttulo8">
    <w:name w:val="heading 8"/>
    <w:basedOn w:val="Normal"/>
    <w:next w:val="Normal"/>
    <w:link w:val="Ttulo8Char"/>
    <w:unhideWhenUsed/>
    <w:qFormat/>
    <w:rsid w:val="00380F95"/>
    <w:pPr>
      <w:keepNext/>
      <w:keepLines/>
      <w:spacing w:before="40" w:line="259" w:lineRule="auto"/>
      <w:ind w:left="1440" w:hanging="1440"/>
      <w:outlineLvl w:val="7"/>
    </w:pPr>
    <w:rPr>
      <w:rFonts w:ascii="Calibri Light" w:hAnsi="Calibri Light" w:cs="Times New Roman"/>
      <w:color w:val="272727"/>
      <w:sz w:val="21"/>
      <w:szCs w:val="21"/>
    </w:rPr>
  </w:style>
  <w:style w:type="paragraph" w:styleId="Ttulo9">
    <w:name w:val="heading 9"/>
    <w:basedOn w:val="Normal"/>
    <w:next w:val="Normal"/>
    <w:link w:val="Ttulo9Char"/>
    <w:unhideWhenUsed/>
    <w:qFormat/>
    <w:rsid w:val="00380F95"/>
    <w:pPr>
      <w:keepNext/>
      <w:keepLines/>
      <w:spacing w:before="40" w:line="259" w:lineRule="auto"/>
      <w:ind w:left="1584" w:hanging="1584"/>
      <w:outlineLvl w:val="8"/>
    </w:pPr>
    <w:rPr>
      <w:rFonts w:ascii="Calibri Light" w:hAnsi="Calibri Light" w:cs="Times New Roman"/>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link w:val="NormalWebChar"/>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DD4982"/>
    <w:pPr>
      <w:tabs>
        <w:tab w:val="center" w:pos="4252"/>
        <w:tab w:val="right" w:pos="8504"/>
      </w:tabs>
    </w:pPr>
  </w:style>
  <w:style w:type="character" w:customStyle="1" w:styleId="CabealhoChar">
    <w:name w:val="Cabeçalho Char"/>
    <w:aliases w:val="Cabeçalho superior Char,Heading 1a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uiPriority w:val="20"/>
    <w:qFormat/>
    <w:rsid w:val="00DD4982"/>
    <w:rPr>
      <w:i/>
      <w:iCs/>
    </w:rPr>
  </w:style>
  <w:style w:type="paragraph" w:styleId="Corpodetexto">
    <w:name w:val="Body Text"/>
    <w:basedOn w:val="Normal"/>
    <w:link w:val="CorpodetextoChar"/>
    <w:unhideWhenUsed/>
    <w:qFormat/>
    <w:rsid w:val="009E2670"/>
    <w:pPr>
      <w:spacing w:after="120"/>
    </w:pPr>
  </w:style>
  <w:style w:type="character" w:customStyle="1" w:styleId="CorpodetextoChar">
    <w:name w:val="Corpo de texto Char"/>
    <w:basedOn w:val="Fontepargpadro"/>
    <w:link w:val="Corpodetexto"/>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unhideWhenUsed/>
    <w:rsid w:val="00D62E25"/>
    <w:pPr>
      <w:spacing w:after="120"/>
      <w:ind w:left="283"/>
    </w:pPr>
  </w:style>
  <w:style w:type="character" w:customStyle="1" w:styleId="RecuodecorpodetextoChar">
    <w:name w:val="Recuo de corpo de texto Char"/>
    <w:basedOn w:val="Fontepargpadro"/>
    <w:link w:val="Recuodecorpodetexto"/>
    <w:rsid w:val="00D62E25"/>
    <w:rPr>
      <w:rFonts w:ascii="Ecofont_Spranq_eco_Sans" w:hAnsi="Ecofont_Spranq_eco_Sans" w:cs="Tahoma"/>
      <w:sz w:val="24"/>
      <w:szCs w:val="24"/>
    </w:rPr>
  </w:style>
  <w:style w:type="paragraph" w:styleId="Corpodetexto2">
    <w:name w:val="Body Text 2"/>
    <w:basedOn w:val="Normal"/>
    <w:link w:val="Corpodetexto2Char"/>
    <w:unhideWhenUsed/>
    <w:rsid w:val="00D62E25"/>
    <w:pPr>
      <w:spacing w:after="120" w:line="480" w:lineRule="auto"/>
    </w:pPr>
  </w:style>
  <w:style w:type="character" w:customStyle="1" w:styleId="Corpodetexto2Char">
    <w:name w:val="Corpo de texto 2 Char"/>
    <w:basedOn w:val="Fontepargpadro"/>
    <w:link w:val="Corpodetexto2"/>
    <w:rsid w:val="00D62E25"/>
    <w:rPr>
      <w:rFonts w:ascii="Ecofont_Spranq_eco_Sans" w:hAnsi="Ecofont_Spranq_eco_Sans" w:cs="Tahoma"/>
      <w:sz w:val="24"/>
      <w:szCs w:val="24"/>
    </w:rPr>
  </w:style>
  <w:style w:type="paragraph" w:styleId="Recuodecorpodetexto3">
    <w:name w:val="Body Text Indent 3"/>
    <w:basedOn w:val="Normal"/>
    <w:link w:val="Recuodecorpodetexto3Char"/>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rsid w:val="00D62E25"/>
    <w:rPr>
      <w:rFonts w:ascii="Ecofont_Spranq_eco_Sans" w:hAnsi="Ecofont_Spranq_eco_Sans" w:cs="Tahoma"/>
      <w:sz w:val="16"/>
      <w:szCs w:val="16"/>
    </w:rPr>
  </w:style>
  <w:style w:type="paragraph" w:styleId="Ttulo">
    <w:name w:val="Title"/>
    <w:basedOn w:val="Normal"/>
    <w:link w:val="TtuloChar"/>
    <w:uiPriority w:val="99"/>
    <w:qFormat/>
    <w:rsid w:val="00D62E25"/>
    <w:pPr>
      <w:jc w:val="center"/>
    </w:pPr>
    <w:rPr>
      <w:rFonts w:ascii="Times New Roman" w:hAnsi="Times New Roman" w:cs="Times New Roman"/>
      <w:b/>
      <w:bCs/>
    </w:rPr>
  </w:style>
  <w:style w:type="character" w:customStyle="1" w:styleId="TtuloChar">
    <w:name w:val="Título Char"/>
    <w:basedOn w:val="Fontepargpadro"/>
    <w:link w:val="Ttulo"/>
    <w:uiPriority w:val="99"/>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rsid w:val="00307E7E"/>
  </w:style>
  <w:style w:type="paragraph" w:customStyle="1" w:styleId="Nivel1">
    <w:name w:val="Nivel1"/>
    <w:basedOn w:val="Ttulo1"/>
    <w:next w:val="Normal"/>
    <w:link w:val="Nivel1Char"/>
    <w:qFormat/>
    <w:rsid w:val="00744578"/>
    <w:pPr>
      <w:numPr>
        <w:numId w:val="2"/>
      </w:numPr>
      <w:spacing w:after="120" w:line="276" w:lineRule="auto"/>
      <w:ind w:left="357" w:hanging="357"/>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uiPriority w:val="39"/>
    <w:rsid w:val="0077604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comentrio">
    <w:name w:val="annotation text"/>
    <w:basedOn w:val="Normal"/>
    <w:link w:val="TextodecomentrioChar"/>
    <w:unhideWhenUsed/>
    <w:rsid w:val="00F33604"/>
    <w:rPr>
      <w:rFonts w:ascii="Times New Roman" w:hAnsi="Times New Roman" w:cs="Times New Roman"/>
      <w:sz w:val="20"/>
      <w:szCs w:val="20"/>
    </w:rPr>
  </w:style>
  <w:style w:type="character" w:customStyle="1" w:styleId="TextodecomentrioChar">
    <w:name w:val="Texto de comentário Char"/>
    <w:basedOn w:val="Fontepargpadro"/>
    <w:link w:val="Textodecomentrio"/>
    <w:rsid w:val="00F33604"/>
  </w:style>
  <w:style w:type="numbering" w:customStyle="1" w:styleId="Semlista1">
    <w:name w:val="Sem lista1"/>
    <w:next w:val="Semlista"/>
    <w:uiPriority w:val="99"/>
    <w:semiHidden/>
    <w:unhideWhenUsed/>
    <w:rsid w:val="00053947"/>
  </w:style>
  <w:style w:type="numbering" w:customStyle="1" w:styleId="Semlista2">
    <w:name w:val="Sem lista2"/>
    <w:next w:val="Semlista"/>
    <w:uiPriority w:val="99"/>
    <w:semiHidden/>
    <w:unhideWhenUsed/>
    <w:rsid w:val="00AD156B"/>
  </w:style>
  <w:style w:type="numbering" w:customStyle="1" w:styleId="Semlista3">
    <w:name w:val="Sem lista3"/>
    <w:next w:val="Semlista"/>
    <w:uiPriority w:val="99"/>
    <w:semiHidden/>
    <w:unhideWhenUsed/>
    <w:rsid w:val="00A87E77"/>
  </w:style>
  <w:style w:type="numbering" w:customStyle="1" w:styleId="Semlista4">
    <w:name w:val="Sem lista4"/>
    <w:next w:val="Semlista"/>
    <w:uiPriority w:val="99"/>
    <w:semiHidden/>
    <w:unhideWhenUsed/>
    <w:rsid w:val="000A4B73"/>
  </w:style>
  <w:style w:type="character" w:customStyle="1" w:styleId="PargrafodaListaChar">
    <w:name w:val="Parágrafo da Lista Char"/>
    <w:link w:val="PargrafodaLista"/>
    <w:uiPriority w:val="34"/>
    <w:locked/>
    <w:rsid w:val="00006DF0"/>
    <w:rPr>
      <w:rFonts w:ascii="Ecofont_Spranq_eco_Sans" w:hAnsi="Ecofont_Spranq_eco_Sans" w:cs="Tahoma"/>
      <w:sz w:val="24"/>
      <w:szCs w:val="24"/>
    </w:rPr>
  </w:style>
  <w:style w:type="character" w:customStyle="1" w:styleId="Nivel1Char">
    <w:name w:val="Nivel1 Char"/>
    <w:basedOn w:val="TtuloChar"/>
    <w:link w:val="Nivel1"/>
    <w:rsid w:val="00635DD5"/>
    <w:rPr>
      <w:rFonts w:ascii="Arial" w:eastAsiaTheme="majorEastAsia" w:hAnsi="Arial" w:cs="Arial"/>
      <w:b/>
      <w:bCs w:val="0"/>
      <w:color w:val="000000"/>
      <w:sz w:val="24"/>
      <w:szCs w:val="24"/>
    </w:rPr>
  </w:style>
  <w:style w:type="paragraph" w:customStyle="1" w:styleId="Nivel010">
    <w:name w:val="Nivel_01"/>
    <w:basedOn w:val="Ttulo1"/>
    <w:link w:val="Nivel01Char0"/>
    <w:qFormat/>
    <w:rsid w:val="00FB28BD"/>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FB28BD"/>
    <w:rPr>
      <w:rFonts w:ascii="Ecofont_Spranq_eco_Sans" w:eastAsiaTheme="majorEastAsia" w:hAnsi="Ecofont_Spranq_eco_Sans" w:cstheme="majorBidi"/>
      <w:b/>
      <w:bCs/>
      <w:color w:val="365F91" w:themeColor="accent1" w:themeShade="BF"/>
      <w:sz w:val="28"/>
      <w:szCs w:val="28"/>
    </w:rPr>
  </w:style>
  <w:style w:type="paragraph" w:customStyle="1" w:styleId="Default">
    <w:name w:val="Default"/>
    <w:rsid w:val="00DF3DF1"/>
    <w:pPr>
      <w:autoSpaceDE w:val="0"/>
      <w:autoSpaceDN w:val="0"/>
      <w:adjustRightInd w:val="0"/>
    </w:pPr>
    <w:rPr>
      <w:rFonts w:ascii="Arial" w:eastAsia="Calibri" w:hAnsi="Arial" w:cs="Arial"/>
      <w:color w:val="000000"/>
      <w:sz w:val="24"/>
      <w:szCs w:val="24"/>
      <w:lang w:eastAsia="en-US"/>
    </w:rPr>
  </w:style>
  <w:style w:type="character" w:customStyle="1" w:styleId="Ttulo3Char">
    <w:name w:val="Título 3 Char"/>
    <w:basedOn w:val="Fontepargpadro"/>
    <w:link w:val="Ttulo3"/>
    <w:rsid w:val="00380F95"/>
    <w:rPr>
      <w:rFonts w:asciiTheme="majorHAnsi" w:eastAsiaTheme="majorEastAsia" w:hAnsiTheme="majorHAnsi" w:cstheme="majorBidi"/>
      <w:b/>
      <w:bCs/>
      <w:color w:val="4F81BD" w:themeColor="accent1"/>
      <w:sz w:val="24"/>
      <w:szCs w:val="24"/>
    </w:rPr>
  </w:style>
  <w:style w:type="character" w:customStyle="1" w:styleId="Ttulo5Char">
    <w:name w:val="Título 5 Char"/>
    <w:basedOn w:val="Fontepargpadro"/>
    <w:link w:val="Ttulo5"/>
    <w:rsid w:val="00380F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rsid w:val="00380F95"/>
    <w:rPr>
      <w:rFonts w:ascii="Calibri" w:hAnsi="Calibri"/>
      <w:b/>
      <w:i/>
      <w:iCs/>
      <w:sz w:val="24"/>
    </w:rPr>
  </w:style>
  <w:style w:type="character" w:customStyle="1" w:styleId="Ttulo6Char">
    <w:name w:val="Título 6 Char"/>
    <w:basedOn w:val="Fontepargpadro"/>
    <w:link w:val="Ttulo6"/>
    <w:rsid w:val="00380F95"/>
    <w:rPr>
      <w:rFonts w:ascii="Calibri Light" w:hAnsi="Calibri Light"/>
      <w:color w:val="1F4D78"/>
      <w:sz w:val="24"/>
    </w:rPr>
  </w:style>
  <w:style w:type="character" w:customStyle="1" w:styleId="Ttulo7Char">
    <w:name w:val="Título 7 Char"/>
    <w:basedOn w:val="Fontepargpadro"/>
    <w:link w:val="Ttulo7"/>
    <w:rsid w:val="00380F95"/>
    <w:rPr>
      <w:rFonts w:ascii="Calibri Light" w:hAnsi="Calibri Light"/>
      <w:i/>
      <w:iCs/>
      <w:color w:val="1F4D78"/>
      <w:sz w:val="24"/>
    </w:rPr>
  </w:style>
  <w:style w:type="character" w:customStyle="1" w:styleId="Ttulo8Char">
    <w:name w:val="Título 8 Char"/>
    <w:basedOn w:val="Fontepargpadro"/>
    <w:link w:val="Ttulo8"/>
    <w:rsid w:val="00380F95"/>
    <w:rPr>
      <w:rFonts w:ascii="Calibri Light" w:hAnsi="Calibri Light"/>
      <w:color w:val="272727"/>
      <w:sz w:val="21"/>
      <w:szCs w:val="21"/>
    </w:rPr>
  </w:style>
  <w:style w:type="character" w:customStyle="1" w:styleId="Ttulo9Char">
    <w:name w:val="Título 9 Char"/>
    <w:basedOn w:val="Fontepargpadro"/>
    <w:link w:val="Ttulo9"/>
    <w:rsid w:val="00380F95"/>
    <w:rPr>
      <w:rFonts w:ascii="Calibri Light" w:hAnsi="Calibri Light"/>
      <w:i/>
      <w:iCs/>
      <w:color w:val="272727"/>
      <w:sz w:val="21"/>
      <w:szCs w:val="21"/>
    </w:rPr>
  </w:style>
  <w:style w:type="paragraph" w:styleId="Recuodecorpodetexto2">
    <w:name w:val="Body Text Indent 2"/>
    <w:basedOn w:val="Normal"/>
    <w:link w:val="Recuodecorpodetexto2Char"/>
    <w:rsid w:val="00380F95"/>
    <w:pPr>
      <w:spacing w:after="160" w:line="259" w:lineRule="auto"/>
      <w:ind w:firstLine="1440"/>
      <w:jc w:val="both"/>
    </w:pPr>
    <w:rPr>
      <w:rFonts w:ascii="Bookman Old Style" w:hAnsi="Bookman Old Style" w:cs="Times New Roman"/>
      <w:szCs w:val="20"/>
    </w:rPr>
  </w:style>
  <w:style w:type="character" w:customStyle="1" w:styleId="Recuodecorpodetexto2Char">
    <w:name w:val="Recuo de corpo de texto 2 Char"/>
    <w:basedOn w:val="Fontepargpadro"/>
    <w:link w:val="Recuodecorpodetexto2"/>
    <w:rsid w:val="00380F95"/>
    <w:rPr>
      <w:rFonts w:ascii="Bookman Old Style" w:hAnsi="Bookman Old Style"/>
      <w:sz w:val="24"/>
    </w:rPr>
  </w:style>
  <w:style w:type="paragraph" w:styleId="Textoembloco">
    <w:name w:val="Block Text"/>
    <w:basedOn w:val="Normal"/>
    <w:rsid w:val="00380F95"/>
    <w:pPr>
      <w:spacing w:after="160" w:line="259" w:lineRule="auto"/>
      <w:ind w:left="709" w:right="652" w:firstLine="707"/>
    </w:pPr>
    <w:rPr>
      <w:rFonts w:ascii="Calibri" w:hAnsi="Calibri" w:cs="Times New Roman"/>
      <w:szCs w:val="20"/>
    </w:rPr>
  </w:style>
  <w:style w:type="character" w:styleId="Forte">
    <w:name w:val="Strong"/>
    <w:qFormat/>
    <w:rsid w:val="00380F95"/>
    <w:rPr>
      <w:b/>
      <w:bCs/>
    </w:rPr>
  </w:style>
  <w:style w:type="character" w:customStyle="1" w:styleId="style221">
    <w:name w:val="style221"/>
    <w:rsid w:val="00380F95"/>
    <w:rPr>
      <w:rFonts w:ascii="Verdana" w:hAnsi="Verdana" w:hint="default"/>
      <w:sz w:val="17"/>
      <w:szCs w:val="17"/>
    </w:rPr>
  </w:style>
  <w:style w:type="paragraph" w:styleId="CabealhodoSumrio">
    <w:name w:val="TOC Heading"/>
    <w:basedOn w:val="Ttulo1"/>
    <w:next w:val="Normal"/>
    <w:uiPriority w:val="39"/>
    <w:unhideWhenUsed/>
    <w:qFormat/>
    <w:rsid w:val="00380F95"/>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rsid w:val="00380F95"/>
    <w:pPr>
      <w:tabs>
        <w:tab w:val="left" w:pos="400"/>
        <w:tab w:val="right" w:leader="dot" w:pos="9071"/>
      </w:tabs>
      <w:spacing w:after="160" w:line="259" w:lineRule="auto"/>
      <w:jc w:val="both"/>
    </w:pPr>
    <w:rPr>
      <w:rFonts w:ascii="Calibri" w:hAnsi="Calibri" w:cs="Times New Roman"/>
      <w:szCs w:val="20"/>
    </w:rPr>
  </w:style>
  <w:style w:type="paragraph" w:styleId="Sumrio2">
    <w:name w:val="toc 2"/>
    <w:basedOn w:val="Normal"/>
    <w:next w:val="Normal"/>
    <w:autoRedefine/>
    <w:uiPriority w:val="39"/>
    <w:rsid w:val="00380F95"/>
    <w:pPr>
      <w:spacing w:after="160" w:line="259" w:lineRule="auto"/>
      <w:ind w:left="200"/>
    </w:pPr>
    <w:rPr>
      <w:rFonts w:ascii="Calibri" w:hAnsi="Calibri" w:cs="Times New Roman"/>
      <w:szCs w:val="20"/>
    </w:rPr>
  </w:style>
  <w:style w:type="paragraph" w:styleId="Sumrio3">
    <w:name w:val="toc 3"/>
    <w:basedOn w:val="Normal"/>
    <w:next w:val="Normal"/>
    <w:autoRedefine/>
    <w:uiPriority w:val="39"/>
    <w:rsid w:val="00380F95"/>
    <w:pPr>
      <w:spacing w:after="160" w:line="259" w:lineRule="auto"/>
      <w:ind w:left="400"/>
    </w:pPr>
    <w:rPr>
      <w:rFonts w:ascii="Calibri" w:hAnsi="Calibri" w:cs="Times New Roman"/>
      <w:szCs w:val="20"/>
    </w:rPr>
  </w:style>
  <w:style w:type="paragraph" w:styleId="Sumrio4">
    <w:name w:val="toc 4"/>
    <w:basedOn w:val="Normal"/>
    <w:next w:val="Normal"/>
    <w:autoRedefine/>
    <w:uiPriority w:val="39"/>
    <w:rsid w:val="00380F95"/>
    <w:pPr>
      <w:spacing w:after="160" w:line="259" w:lineRule="auto"/>
      <w:ind w:left="720"/>
    </w:pPr>
    <w:rPr>
      <w:rFonts w:ascii="Calibri" w:hAnsi="Calibri" w:cs="Times New Roman"/>
      <w:szCs w:val="20"/>
    </w:rPr>
  </w:style>
  <w:style w:type="paragraph" w:styleId="Legenda">
    <w:name w:val="caption"/>
    <w:basedOn w:val="Normal"/>
    <w:next w:val="Normal"/>
    <w:unhideWhenUsed/>
    <w:qFormat/>
    <w:rsid w:val="00380F95"/>
    <w:pPr>
      <w:spacing w:after="160" w:line="259" w:lineRule="auto"/>
    </w:pPr>
    <w:rPr>
      <w:rFonts w:ascii="Calibri" w:hAnsi="Calibri" w:cs="Times New Roman"/>
      <w:bCs/>
      <w:sz w:val="16"/>
      <w:szCs w:val="20"/>
    </w:rPr>
  </w:style>
  <w:style w:type="paragraph" w:customStyle="1" w:styleId="Estilo1">
    <w:name w:val="Estilo1"/>
    <w:basedOn w:val="Normal"/>
    <w:link w:val="Estilo1Char"/>
    <w:qFormat/>
    <w:rsid w:val="00380F95"/>
    <w:pPr>
      <w:numPr>
        <w:numId w:val="4"/>
      </w:numPr>
      <w:spacing w:line="360" w:lineRule="auto"/>
      <w:jc w:val="both"/>
    </w:pPr>
    <w:rPr>
      <w:rFonts w:ascii="Calibri" w:hAnsi="Calibri" w:cs="Calibri"/>
      <w:szCs w:val="20"/>
    </w:rPr>
  </w:style>
  <w:style w:type="character" w:styleId="HiperlinkVisitado">
    <w:name w:val="FollowedHyperlink"/>
    <w:uiPriority w:val="99"/>
    <w:rsid w:val="00380F95"/>
    <w:rPr>
      <w:color w:val="954F72"/>
      <w:u w:val="single"/>
    </w:rPr>
  </w:style>
  <w:style w:type="character" w:customStyle="1" w:styleId="Estilo1Char">
    <w:name w:val="Estilo1 Char"/>
    <w:link w:val="Estilo1"/>
    <w:rsid w:val="00380F95"/>
    <w:rPr>
      <w:rFonts w:ascii="Calibri" w:hAnsi="Calibri" w:cs="Calibri"/>
      <w:sz w:val="24"/>
    </w:rPr>
  </w:style>
  <w:style w:type="paragraph" w:customStyle="1" w:styleId="Ttulogeral">
    <w:name w:val="Título geral"/>
    <w:basedOn w:val="Ttulo9"/>
    <w:rsid w:val="00380F95"/>
    <w:pPr>
      <w:keepNext w:val="0"/>
      <w:keepLines w:val="0"/>
      <w:spacing w:line="360" w:lineRule="auto"/>
      <w:ind w:left="0" w:firstLine="0"/>
      <w:jc w:val="center"/>
    </w:pPr>
    <w:rPr>
      <w:rFonts w:ascii="Arial Narrow" w:hAnsi="Arial Narrow"/>
      <w:b/>
      <w:bCs/>
      <w:i w:val="0"/>
      <w:iCs w:val="0"/>
      <w:caps/>
      <w:color w:val="auto"/>
      <w:sz w:val="36"/>
      <w:szCs w:val="20"/>
      <w:lang w:val="x-none"/>
    </w:rPr>
  </w:style>
  <w:style w:type="paragraph" w:customStyle="1" w:styleId="TR00NORMALPONTO">
    <w:name w:val="TR_00_NORMAL_PONTO"/>
    <w:basedOn w:val="Normal"/>
    <w:rsid w:val="00380F95"/>
    <w:pPr>
      <w:numPr>
        <w:numId w:val="5"/>
      </w:numPr>
      <w:tabs>
        <w:tab w:val="left" w:pos="993"/>
      </w:tabs>
      <w:spacing w:after="60"/>
      <w:jc w:val="both"/>
    </w:pPr>
    <w:rPr>
      <w:rFonts w:ascii="Arial Narrow" w:hAnsi="Arial Narrow" w:cs="Times New Roman"/>
      <w:szCs w:val="20"/>
    </w:rPr>
  </w:style>
  <w:style w:type="paragraph" w:styleId="Corpodetexto3">
    <w:name w:val="Body Text 3"/>
    <w:basedOn w:val="Normal"/>
    <w:link w:val="Corpodetexto3Char"/>
    <w:unhideWhenUsed/>
    <w:rsid w:val="003B4315"/>
    <w:pPr>
      <w:spacing w:after="120"/>
    </w:pPr>
    <w:rPr>
      <w:rFonts w:ascii="Arial" w:hAnsi="Arial"/>
      <w:sz w:val="16"/>
      <w:szCs w:val="16"/>
    </w:rPr>
  </w:style>
  <w:style w:type="character" w:customStyle="1" w:styleId="Corpodetexto3Char">
    <w:name w:val="Corpo de texto 3 Char"/>
    <w:basedOn w:val="Fontepargpadro"/>
    <w:link w:val="Corpodetexto3"/>
    <w:rsid w:val="003B4315"/>
    <w:rPr>
      <w:rFonts w:ascii="Arial" w:hAnsi="Arial" w:cs="Tahoma"/>
      <w:sz w:val="16"/>
      <w:szCs w:val="16"/>
    </w:rPr>
  </w:style>
  <w:style w:type="character" w:customStyle="1" w:styleId="EstiloPreto">
    <w:name w:val="Estilo Preto"/>
    <w:rsid w:val="003B4315"/>
    <w:rPr>
      <w:rFonts w:ascii="Arial Narrow" w:hAnsi="Arial Narrow"/>
      <w:color w:val="000000"/>
      <w:sz w:val="20"/>
    </w:rPr>
  </w:style>
  <w:style w:type="character" w:customStyle="1" w:styleId="EstiloNegrito">
    <w:name w:val="Estilo Negrito"/>
    <w:rsid w:val="003B4315"/>
    <w:rPr>
      <w:rFonts w:ascii="Arial Narrow" w:hAnsi="Arial Narrow"/>
      <w:b/>
      <w:bCs/>
      <w:sz w:val="20"/>
    </w:rPr>
  </w:style>
  <w:style w:type="character" w:customStyle="1" w:styleId="NormalWebChar">
    <w:name w:val="Normal (Web) Char"/>
    <w:link w:val="NormalWeb"/>
    <w:uiPriority w:val="99"/>
    <w:locked/>
    <w:rsid w:val="003B4315"/>
    <w:rPr>
      <w:sz w:val="24"/>
      <w:szCs w:val="24"/>
    </w:rPr>
  </w:style>
  <w:style w:type="paragraph" w:styleId="MapadoDocumento">
    <w:name w:val="Document Map"/>
    <w:basedOn w:val="Normal"/>
    <w:link w:val="MapadoDocumentoChar"/>
    <w:rsid w:val="009E686D"/>
    <w:pPr>
      <w:spacing w:line="360" w:lineRule="auto"/>
      <w:jc w:val="both"/>
    </w:pPr>
    <w:rPr>
      <w:rFonts w:ascii="Tahoma" w:hAnsi="Tahoma"/>
      <w:sz w:val="16"/>
      <w:szCs w:val="16"/>
    </w:rPr>
  </w:style>
  <w:style w:type="character" w:customStyle="1" w:styleId="MapadoDocumentoChar">
    <w:name w:val="Mapa do Documento Char"/>
    <w:basedOn w:val="Fontepargpadro"/>
    <w:link w:val="MapadoDocumento"/>
    <w:rsid w:val="009E686D"/>
    <w:rPr>
      <w:rFonts w:ascii="Tahoma" w:hAnsi="Tahoma" w:cs="Tahoma"/>
      <w:sz w:val="16"/>
      <w:szCs w:val="16"/>
    </w:rPr>
  </w:style>
  <w:style w:type="character" w:customStyle="1" w:styleId="f">
    <w:name w:val="f"/>
    <w:rsid w:val="009E686D"/>
  </w:style>
  <w:style w:type="character" w:customStyle="1" w:styleId="a1">
    <w:name w:val="a1"/>
    <w:rsid w:val="009E686D"/>
    <w:rPr>
      <w:color w:val="008000"/>
      <w:sz w:val="20"/>
      <w:szCs w:val="20"/>
    </w:rPr>
  </w:style>
  <w:style w:type="paragraph" w:styleId="TextosemFormatao">
    <w:name w:val="Plain Text"/>
    <w:basedOn w:val="Normal"/>
    <w:link w:val="TextosemFormataoChar"/>
    <w:uiPriority w:val="99"/>
    <w:rsid w:val="009E686D"/>
    <w:rPr>
      <w:rFonts w:ascii="Courier New" w:hAnsi="Courier New" w:cs="Times New Roman"/>
      <w:sz w:val="20"/>
      <w:szCs w:val="20"/>
    </w:rPr>
  </w:style>
  <w:style w:type="character" w:customStyle="1" w:styleId="TextosemFormataoChar">
    <w:name w:val="Texto sem Formatação Char"/>
    <w:basedOn w:val="Fontepargpadro"/>
    <w:link w:val="TextosemFormatao"/>
    <w:uiPriority w:val="99"/>
    <w:rsid w:val="009E686D"/>
    <w:rPr>
      <w:rFonts w:ascii="Courier New" w:hAnsi="Courier New"/>
    </w:rPr>
  </w:style>
  <w:style w:type="paragraph" w:customStyle="1" w:styleId="ItemNumeradoChar">
    <w:name w:val="Item Numerado Char"/>
    <w:basedOn w:val="Normal"/>
    <w:rsid w:val="009E686D"/>
    <w:pPr>
      <w:tabs>
        <w:tab w:val="num" w:pos="360"/>
      </w:tabs>
      <w:ind w:left="360" w:hanging="360"/>
      <w:jc w:val="both"/>
    </w:pPr>
    <w:rPr>
      <w:rFonts w:ascii="Arial" w:hAnsi="Arial" w:cs="Times New Roman"/>
      <w:sz w:val="22"/>
      <w:szCs w:val="20"/>
    </w:rPr>
  </w:style>
  <w:style w:type="paragraph" w:customStyle="1" w:styleId="t1">
    <w:name w:val="t1"/>
    <w:basedOn w:val="Normal"/>
    <w:rsid w:val="009E686D"/>
    <w:pPr>
      <w:tabs>
        <w:tab w:val="left" w:pos="284"/>
        <w:tab w:val="num" w:pos="360"/>
      </w:tabs>
      <w:spacing w:before="240"/>
      <w:ind w:left="360" w:hanging="360"/>
      <w:jc w:val="both"/>
    </w:pPr>
    <w:rPr>
      <w:rFonts w:ascii="Arial" w:hAnsi="Arial" w:cs="Times New Roman"/>
      <w:b/>
      <w:szCs w:val="20"/>
    </w:rPr>
  </w:style>
  <w:style w:type="paragraph" w:customStyle="1" w:styleId="t2">
    <w:name w:val="t2"/>
    <w:basedOn w:val="Normal"/>
    <w:rsid w:val="009E686D"/>
    <w:pPr>
      <w:tabs>
        <w:tab w:val="num" w:pos="360"/>
      </w:tabs>
      <w:spacing w:before="120"/>
      <w:ind w:left="360" w:hanging="360"/>
      <w:jc w:val="both"/>
    </w:pPr>
    <w:rPr>
      <w:rFonts w:ascii="Arial" w:hAnsi="Arial" w:cs="Times New Roman"/>
      <w:b/>
      <w:szCs w:val="20"/>
    </w:rPr>
  </w:style>
  <w:style w:type="paragraph" w:customStyle="1" w:styleId="tb1">
    <w:name w:val="tb1"/>
    <w:basedOn w:val="Normal"/>
    <w:rsid w:val="009E686D"/>
    <w:pPr>
      <w:tabs>
        <w:tab w:val="num" w:pos="213"/>
        <w:tab w:val="num" w:pos="360"/>
        <w:tab w:val="left" w:leader="dot" w:pos="3829"/>
      </w:tabs>
      <w:ind w:left="213" w:hanging="213"/>
      <w:jc w:val="both"/>
    </w:pPr>
    <w:rPr>
      <w:rFonts w:ascii="Arial" w:hAnsi="Arial" w:cs="Times New Roman"/>
      <w:szCs w:val="20"/>
    </w:rPr>
  </w:style>
  <w:style w:type="paragraph" w:customStyle="1" w:styleId="t1b">
    <w:name w:val="t1b"/>
    <w:basedOn w:val="Normal"/>
    <w:rsid w:val="009E686D"/>
    <w:pPr>
      <w:overflowPunct w:val="0"/>
      <w:autoSpaceDE w:val="0"/>
      <w:spacing w:before="240"/>
      <w:jc w:val="both"/>
      <w:textAlignment w:val="baseline"/>
    </w:pPr>
    <w:rPr>
      <w:rFonts w:ascii="Arial" w:hAnsi="Arial" w:cs="Times New Roman"/>
      <w:b/>
      <w:szCs w:val="20"/>
    </w:rPr>
  </w:style>
  <w:style w:type="paragraph" w:customStyle="1" w:styleId="BodyText21">
    <w:name w:val="Body Text 21"/>
    <w:basedOn w:val="Normal"/>
    <w:rsid w:val="009E686D"/>
    <w:pPr>
      <w:ind w:left="709"/>
      <w:jc w:val="both"/>
    </w:pPr>
    <w:rPr>
      <w:rFonts w:ascii="Arial" w:hAnsi="Arial" w:cs="Times New Roman"/>
      <w:szCs w:val="20"/>
    </w:rPr>
  </w:style>
  <w:style w:type="paragraph" w:customStyle="1" w:styleId="CM29">
    <w:name w:val="CM29"/>
    <w:basedOn w:val="Normal"/>
    <w:next w:val="Normal"/>
    <w:rsid w:val="009E686D"/>
    <w:pPr>
      <w:widowControl w:val="0"/>
      <w:autoSpaceDE w:val="0"/>
      <w:autoSpaceDN w:val="0"/>
      <w:adjustRightInd w:val="0"/>
      <w:jc w:val="both"/>
    </w:pPr>
    <w:rPr>
      <w:rFonts w:ascii="Verdana" w:hAnsi="Verdana" w:cs="Verdana"/>
    </w:rPr>
  </w:style>
  <w:style w:type="paragraph" w:customStyle="1" w:styleId="xl63">
    <w:name w:val="xl63"/>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sz w:val="18"/>
      <w:szCs w:val="18"/>
    </w:rPr>
  </w:style>
  <w:style w:type="paragraph" w:customStyle="1" w:styleId="xl64">
    <w:name w:val="xl64"/>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18"/>
      <w:szCs w:val="18"/>
    </w:rPr>
  </w:style>
  <w:style w:type="paragraph" w:customStyle="1" w:styleId="xl65">
    <w:name w:val="xl65"/>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18"/>
      <w:szCs w:val="18"/>
    </w:rPr>
  </w:style>
  <w:style w:type="paragraph" w:customStyle="1" w:styleId="xl66">
    <w:name w:val="xl66"/>
    <w:basedOn w:val="Normal"/>
    <w:rsid w:val="009E6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67">
    <w:name w:val="xl67"/>
    <w:basedOn w:val="Normal"/>
    <w:rsid w:val="009E68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8"/>
      <w:szCs w:val="18"/>
    </w:rPr>
  </w:style>
  <w:style w:type="paragraph" w:customStyle="1" w:styleId="xl68">
    <w:name w:val="xl68"/>
    <w:basedOn w:val="Normal"/>
    <w:rsid w:val="009E686D"/>
    <w:pPr>
      <w:pBdr>
        <w:top w:val="single" w:sz="4" w:space="0" w:color="auto"/>
        <w:left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69">
    <w:name w:val="xl69"/>
    <w:basedOn w:val="Normal"/>
    <w:rsid w:val="009E686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sz w:val="18"/>
      <w:szCs w:val="18"/>
    </w:rPr>
  </w:style>
  <w:style w:type="paragraph" w:customStyle="1" w:styleId="xl70">
    <w:name w:val="xl70"/>
    <w:basedOn w:val="Normal"/>
    <w:rsid w:val="009E686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1">
    <w:name w:val="xl71"/>
    <w:basedOn w:val="Normal"/>
    <w:rsid w:val="009E686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2">
    <w:name w:val="xl72"/>
    <w:basedOn w:val="Normal"/>
    <w:rsid w:val="009E686D"/>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3">
    <w:name w:val="xl73"/>
    <w:basedOn w:val="Normal"/>
    <w:rsid w:val="009E686D"/>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pPr>
    <w:rPr>
      <w:rFonts w:ascii="Times New Roman" w:hAnsi="Times New Roman" w:cs="Times New Roman"/>
      <w:b/>
      <w:bCs/>
      <w:sz w:val="18"/>
      <w:szCs w:val="18"/>
    </w:rPr>
  </w:style>
  <w:style w:type="paragraph" w:customStyle="1" w:styleId="xl24">
    <w:name w:val="xl24"/>
    <w:basedOn w:val="Normal"/>
    <w:rsid w:val="009E686D"/>
    <w:pPr>
      <w:spacing w:before="100" w:beforeAutospacing="1" w:after="100" w:afterAutospacing="1"/>
      <w:jc w:val="center"/>
    </w:pPr>
    <w:rPr>
      <w:rFonts w:ascii="Arial Unicode MS" w:eastAsia="Arial Unicode MS" w:hAnsi="Arial Unicode MS" w:cs="Arial Unicode MS"/>
    </w:rPr>
  </w:style>
  <w:style w:type="paragraph" w:customStyle="1" w:styleId="TableParagraph">
    <w:name w:val="Table Paragraph"/>
    <w:basedOn w:val="Normal"/>
    <w:uiPriority w:val="1"/>
    <w:qFormat/>
    <w:rsid w:val="009E686D"/>
    <w:pPr>
      <w:widowControl w:val="0"/>
    </w:pPr>
    <w:rPr>
      <w:rFonts w:ascii="Calibri" w:eastAsia="Calibri" w:hAnsi="Calibri" w:cs="Times New Roman"/>
      <w:sz w:val="22"/>
      <w:szCs w:val="22"/>
      <w:lang w:val="en-US" w:eastAsia="en-US"/>
    </w:rPr>
  </w:style>
  <w:style w:type="character" w:styleId="Refdecomentrio">
    <w:name w:val="annotation reference"/>
    <w:rsid w:val="009E686D"/>
    <w:rPr>
      <w:sz w:val="16"/>
      <w:szCs w:val="16"/>
    </w:rPr>
  </w:style>
  <w:style w:type="paragraph" w:styleId="Assuntodocomentrio">
    <w:name w:val="annotation subject"/>
    <w:basedOn w:val="Textodecomentrio"/>
    <w:next w:val="Textodecomentrio"/>
    <w:link w:val="AssuntodocomentrioChar"/>
    <w:rsid w:val="009E686D"/>
    <w:rPr>
      <w:b/>
      <w:bCs/>
    </w:rPr>
  </w:style>
  <w:style w:type="character" w:customStyle="1" w:styleId="AssuntodocomentrioChar">
    <w:name w:val="Assunto do comentário Char"/>
    <w:basedOn w:val="TextodecomentrioChar"/>
    <w:link w:val="Assuntodocomentrio"/>
    <w:rsid w:val="009E686D"/>
    <w:rPr>
      <w:b/>
      <w:bCs/>
    </w:rPr>
  </w:style>
  <w:style w:type="paragraph" w:customStyle="1" w:styleId="Estilo">
    <w:name w:val="Estilo"/>
    <w:rsid w:val="009E686D"/>
    <w:pPr>
      <w:widowControl w:val="0"/>
      <w:autoSpaceDE w:val="0"/>
      <w:autoSpaceDN w:val="0"/>
      <w:adjustRightInd w:val="0"/>
    </w:pPr>
    <w:rPr>
      <w:rFonts w:ascii="Arial" w:hAnsi="Arial" w:cs="Arial"/>
      <w:sz w:val="24"/>
      <w:szCs w:val="24"/>
    </w:rPr>
  </w:style>
  <w:style w:type="paragraph" w:styleId="Subttulo">
    <w:name w:val="Subtitle"/>
    <w:basedOn w:val="Normal"/>
    <w:next w:val="Normal"/>
    <w:link w:val="SubttuloChar"/>
    <w:qFormat/>
    <w:rsid w:val="009E686D"/>
    <w:pPr>
      <w:spacing w:after="60"/>
      <w:jc w:val="center"/>
      <w:outlineLvl w:val="1"/>
    </w:pPr>
    <w:rPr>
      <w:rFonts w:ascii="Cambria" w:hAnsi="Cambria" w:cs="Times New Roman"/>
    </w:rPr>
  </w:style>
  <w:style w:type="character" w:customStyle="1" w:styleId="SubttuloChar">
    <w:name w:val="Subtítulo Char"/>
    <w:basedOn w:val="Fontepargpadro"/>
    <w:link w:val="Subttulo"/>
    <w:rsid w:val="009E686D"/>
    <w:rPr>
      <w:rFonts w:ascii="Cambria" w:hAnsi="Cambria"/>
      <w:sz w:val="24"/>
      <w:szCs w:val="24"/>
    </w:rPr>
  </w:style>
  <w:style w:type="paragraph" w:customStyle="1" w:styleId="PargrafodaLista1">
    <w:name w:val="Parágrafo da Lista1"/>
    <w:basedOn w:val="Normal"/>
    <w:rsid w:val="009E686D"/>
    <w:pPr>
      <w:ind w:left="720"/>
    </w:pPr>
  </w:style>
  <w:style w:type="paragraph" w:customStyle="1" w:styleId="Citao1">
    <w:name w:val="Citação1"/>
    <w:basedOn w:val="Normal"/>
    <w:next w:val="Normal"/>
    <w:link w:val="QuoteChar"/>
    <w:rsid w:val="009E686D"/>
    <w:pPr>
      <w:pBdr>
        <w:top w:val="single" w:sz="4" w:space="1" w:color="1F497D"/>
        <w:left w:val="single" w:sz="4" w:space="4" w:color="1F497D"/>
        <w:bottom w:val="single" w:sz="4" w:space="1" w:color="1F497D"/>
        <w:right w:val="single" w:sz="4" w:space="4" w:color="1F497D"/>
      </w:pBdr>
      <w:shd w:val="clear" w:color="auto" w:fill="FFFFCC"/>
      <w:spacing w:before="120"/>
      <w:jc w:val="both"/>
    </w:pPr>
    <w:rPr>
      <w:i/>
      <w:color w:val="000000"/>
      <w:shd w:val="clear" w:color="auto" w:fill="FFFFCC"/>
      <w:lang w:val="x-none" w:eastAsia="en-US"/>
    </w:rPr>
  </w:style>
  <w:style w:type="character" w:customStyle="1" w:styleId="QuoteChar">
    <w:name w:val="Quote Char"/>
    <w:link w:val="Citao1"/>
    <w:rsid w:val="009E686D"/>
    <w:rPr>
      <w:rFonts w:ascii="Ecofont_Spranq_eco_Sans" w:hAnsi="Ecofont_Spranq_eco_Sans" w:cs="Tahoma"/>
      <w:i/>
      <w:color w:val="000000"/>
      <w:sz w:val="24"/>
      <w:szCs w:val="24"/>
      <w:shd w:val="clear" w:color="auto" w:fill="FFFFCC"/>
      <w:lang w:val="x-none" w:eastAsia="en-US"/>
    </w:rPr>
  </w:style>
  <w:style w:type="paragraph" w:customStyle="1" w:styleId="Corpodetexto31">
    <w:name w:val="Corpo de texto 31"/>
    <w:basedOn w:val="Normal"/>
    <w:rsid w:val="003F6231"/>
    <w:pPr>
      <w:jc w:val="both"/>
    </w:pPr>
    <w:rPr>
      <w:rFonts w:ascii="Times New Roman" w:hAnsi="Times New Roman" w:cs="Times New Roman"/>
      <w:b/>
      <w:szCs w:val="20"/>
    </w:rPr>
  </w:style>
  <w:style w:type="paragraph" w:customStyle="1" w:styleId="TtulodaTabela">
    <w:name w:val="Título da Tabela"/>
    <w:basedOn w:val="Normal"/>
    <w:rsid w:val="00077D4D"/>
    <w:pPr>
      <w:widowControl w:val="0"/>
      <w:suppressLineNumbers/>
      <w:suppressAutoHyphens/>
      <w:spacing w:after="120"/>
      <w:jc w:val="center"/>
    </w:pPr>
    <w:rPr>
      <w:rFonts w:ascii="Times New Roman" w:eastAsia="Arial Unicode MS" w:hAnsi="Times New Roman" w:cs="Times New Roman"/>
      <w:b/>
      <w:bCs/>
      <w:i/>
      <w:iCs/>
      <w:sz w:val="20"/>
      <w:szCs w:val="20"/>
    </w:rPr>
  </w:style>
  <w:style w:type="character" w:customStyle="1" w:styleId="UnresolvedMention">
    <w:name w:val="Unresolved Mention"/>
    <w:basedOn w:val="Fontepargpadro"/>
    <w:uiPriority w:val="99"/>
    <w:semiHidden/>
    <w:unhideWhenUsed/>
    <w:rsid w:val="00610B23"/>
    <w:rPr>
      <w:color w:val="808080"/>
      <w:shd w:val="clear" w:color="auto" w:fill="E6E6E6"/>
    </w:rPr>
  </w:style>
  <w:style w:type="paragraph" w:customStyle="1" w:styleId="TR-T00">
    <w:name w:val="TR-T00"/>
    <w:basedOn w:val="Normal"/>
    <w:qFormat/>
    <w:rsid w:val="008C4D6F"/>
    <w:pPr>
      <w:suppressAutoHyphens/>
      <w:spacing w:before="360" w:after="120"/>
      <w:jc w:val="center"/>
    </w:pPr>
    <w:rPr>
      <w:rFonts w:ascii="Arial Narrow" w:hAnsi="Arial Narrow" w:cs="Times New Roman"/>
      <w:b/>
      <w:caps/>
      <w:sz w:val="28"/>
      <w:szCs w:val="20"/>
    </w:rPr>
  </w:style>
  <w:style w:type="paragraph" w:customStyle="1" w:styleId="Recuodecorpodetexto21">
    <w:name w:val="Recuo de corpo de texto 21"/>
    <w:basedOn w:val="Normal"/>
    <w:rsid w:val="008C4D6F"/>
    <w:pPr>
      <w:suppressAutoHyphens/>
      <w:spacing w:line="360" w:lineRule="auto"/>
      <w:ind w:left="284"/>
      <w:jc w:val="both"/>
    </w:pPr>
    <w:rPr>
      <w:rFonts w:ascii="Arial" w:hAnsi="Arial" w:cs="Arial"/>
      <w:bCs/>
      <w:szCs w:val="20"/>
      <w:lang w:eastAsia="ar-SA"/>
    </w:rPr>
  </w:style>
  <w:style w:type="paragraph" w:customStyle="1" w:styleId="Recuodecorpodetexto22">
    <w:name w:val="Recuo de corpo de texto 22"/>
    <w:basedOn w:val="Normal"/>
    <w:rsid w:val="005A2F1C"/>
    <w:pPr>
      <w:suppressAutoHyphens/>
      <w:spacing w:line="360" w:lineRule="auto"/>
      <w:ind w:left="284" w:firstLine="284"/>
      <w:jc w:val="both"/>
    </w:pPr>
    <w:rPr>
      <w:rFonts w:ascii="Arial" w:hAnsi="Arial" w:cs="Arial"/>
      <w:bCs/>
      <w:szCs w:val="20"/>
      <w:lang w:eastAsia="ar-SA"/>
    </w:rPr>
  </w:style>
  <w:style w:type="paragraph" w:styleId="SemEspaamento">
    <w:name w:val="No Spacing"/>
    <w:uiPriority w:val="1"/>
    <w:qFormat/>
    <w:rsid w:val="005A2F1C"/>
    <w:rPr>
      <w:rFonts w:ascii="Arial" w:hAnsi="Arial" w:cs="Tahoma"/>
      <w:szCs w:val="24"/>
    </w:rPr>
  </w:style>
  <w:style w:type="character" w:customStyle="1" w:styleId="highlight">
    <w:name w:val="highlight"/>
    <w:basedOn w:val="Fontepargpadro"/>
    <w:rsid w:val="008C2972"/>
  </w:style>
  <w:style w:type="character" w:customStyle="1" w:styleId="Fontepargpadro6">
    <w:name w:val="Fonte parág. padrão6"/>
    <w:rsid w:val="008C2972"/>
  </w:style>
  <w:style w:type="character" w:customStyle="1" w:styleId="st">
    <w:name w:val="st"/>
    <w:rsid w:val="008C2972"/>
  </w:style>
  <w:style w:type="paragraph" w:customStyle="1" w:styleId="Contedodatabela">
    <w:name w:val="Conteúdo da tabela"/>
    <w:basedOn w:val="Normal"/>
    <w:rsid w:val="008C2972"/>
    <w:pPr>
      <w:widowControl w:val="0"/>
      <w:suppressLineNumbers/>
      <w:suppressAutoHyphens/>
    </w:pPr>
    <w:rPr>
      <w:rFonts w:ascii="Times New Roman" w:eastAsia="Lucida Sans Unicode" w:hAnsi="Times New Roman" w:cs="Times New Roman"/>
      <w:kern w:val="1"/>
      <w:lang w:eastAsia="zh-CN"/>
    </w:rPr>
  </w:style>
  <w:style w:type="character" w:customStyle="1" w:styleId="WW8Num48z1">
    <w:name w:val="WW8Num48z1"/>
    <w:rsid w:val="008C29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74457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nhideWhenUsed/>
    <w:qFormat/>
    <w:rsid w:val="00380F9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nhideWhenUsed/>
    <w:qFormat/>
    <w:rsid w:val="00380F95"/>
    <w:pPr>
      <w:keepNext/>
      <w:keepLines/>
      <w:spacing w:after="120" w:line="259" w:lineRule="auto"/>
      <w:ind w:left="864" w:hanging="864"/>
      <w:outlineLvl w:val="3"/>
    </w:pPr>
    <w:rPr>
      <w:rFonts w:ascii="Calibri" w:hAnsi="Calibri" w:cs="Times New Roman"/>
      <w:b/>
      <w:i/>
      <w:iCs/>
      <w:szCs w:val="20"/>
    </w:rPr>
  </w:style>
  <w:style w:type="paragraph" w:styleId="Ttulo5">
    <w:name w:val="heading 5"/>
    <w:basedOn w:val="Normal"/>
    <w:next w:val="Normal"/>
    <w:link w:val="Ttulo5Char"/>
    <w:unhideWhenUsed/>
    <w:qFormat/>
    <w:rsid w:val="00380F9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380F95"/>
    <w:pPr>
      <w:keepNext/>
      <w:keepLines/>
      <w:spacing w:before="40" w:line="259" w:lineRule="auto"/>
      <w:ind w:left="1152" w:hanging="1152"/>
      <w:outlineLvl w:val="5"/>
    </w:pPr>
    <w:rPr>
      <w:rFonts w:ascii="Calibri Light" w:hAnsi="Calibri Light" w:cs="Times New Roman"/>
      <w:color w:val="1F4D78"/>
      <w:szCs w:val="20"/>
    </w:rPr>
  </w:style>
  <w:style w:type="paragraph" w:styleId="Ttulo7">
    <w:name w:val="heading 7"/>
    <w:basedOn w:val="Normal"/>
    <w:next w:val="Normal"/>
    <w:link w:val="Ttulo7Char"/>
    <w:unhideWhenUsed/>
    <w:qFormat/>
    <w:rsid w:val="00380F95"/>
    <w:pPr>
      <w:keepNext/>
      <w:keepLines/>
      <w:spacing w:before="40" w:line="259" w:lineRule="auto"/>
      <w:ind w:left="1296" w:hanging="1296"/>
      <w:outlineLvl w:val="6"/>
    </w:pPr>
    <w:rPr>
      <w:rFonts w:ascii="Calibri Light" w:hAnsi="Calibri Light" w:cs="Times New Roman"/>
      <w:i/>
      <w:iCs/>
      <w:color w:val="1F4D78"/>
      <w:szCs w:val="20"/>
    </w:rPr>
  </w:style>
  <w:style w:type="paragraph" w:styleId="Ttulo8">
    <w:name w:val="heading 8"/>
    <w:basedOn w:val="Normal"/>
    <w:next w:val="Normal"/>
    <w:link w:val="Ttulo8Char"/>
    <w:unhideWhenUsed/>
    <w:qFormat/>
    <w:rsid w:val="00380F95"/>
    <w:pPr>
      <w:keepNext/>
      <w:keepLines/>
      <w:spacing w:before="40" w:line="259" w:lineRule="auto"/>
      <w:ind w:left="1440" w:hanging="1440"/>
      <w:outlineLvl w:val="7"/>
    </w:pPr>
    <w:rPr>
      <w:rFonts w:ascii="Calibri Light" w:hAnsi="Calibri Light" w:cs="Times New Roman"/>
      <w:color w:val="272727"/>
      <w:sz w:val="21"/>
      <w:szCs w:val="21"/>
    </w:rPr>
  </w:style>
  <w:style w:type="paragraph" w:styleId="Ttulo9">
    <w:name w:val="heading 9"/>
    <w:basedOn w:val="Normal"/>
    <w:next w:val="Normal"/>
    <w:link w:val="Ttulo9Char"/>
    <w:unhideWhenUsed/>
    <w:qFormat/>
    <w:rsid w:val="00380F95"/>
    <w:pPr>
      <w:keepNext/>
      <w:keepLines/>
      <w:spacing w:before="40" w:line="259" w:lineRule="auto"/>
      <w:ind w:left="1584" w:hanging="1584"/>
      <w:outlineLvl w:val="8"/>
    </w:pPr>
    <w:rPr>
      <w:rFonts w:ascii="Calibri Light" w:hAnsi="Calibri Light" w:cs="Times New Roman"/>
      <w:i/>
      <w:iCs/>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link w:val="NormalWebChar"/>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Heading 1a"/>
    <w:basedOn w:val="Normal"/>
    <w:link w:val="CabealhoChar"/>
    <w:rsid w:val="00DD4982"/>
    <w:pPr>
      <w:tabs>
        <w:tab w:val="center" w:pos="4252"/>
        <w:tab w:val="right" w:pos="8504"/>
      </w:tabs>
    </w:pPr>
  </w:style>
  <w:style w:type="character" w:customStyle="1" w:styleId="CabealhoChar">
    <w:name w:val="Cabeçalho Char"/>
    <w:aliases w:val="Cabeçalho superior Char,Heading 1a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uiPriority w:val="20"/>
    <w:qFormat/>
    <w:rsid w:val="00DD4982"/>
    <w:rPr>
      <w:i/>
      <w:iCs/>
    </w:rPr>
  </w:style>
  <w:style w:type="paragraph" w:styleId="Corpodetexto">
    <w:name w:val="Body Text"/>
    <w:basedOn w:val="Normal"/>
    <w:link w:val="CorpodetextoChar"/>
    <w:unhideWhenUsed/>
    <w:qFormat/>
    <w:rsid w:val="009E2670"/>
    <w:pPr>
      <w:spacing w:after="120"/>
    </w:pPr>
  </w:style>
  <w:style w:type="character" w:customStyle="1" w:styleId="CorpodetextoChar">
    <w:name w:val="Corpo de texto Char"/>
    <w:basedOn w:val="Fontepargpadro"/>
    <w:link w:val="Corpodetexto"/>
    <w:rsid w:val="009E2670"/>
    <w:rPr>
      <w:rFonts w:ascii="Ecofont_Spranq_eco_Sans" w:hAnsi="Ecofont_Spranq_eco_Sans" w:cs="Tahoma"/>
      <w:sz w:val="24"/>
      <w:szCs w:val="24"/>
    </w:rPr>
  </w:style>
  <w:style w:type="paragraph" w:customStyle="1" w:styleId="Corpo">
    <w:name w:val="Corpo"/>
    <w:uiPriority w:val="99"/>
    <w:rsid w:val="009E2670"/>
    <w:rPr>
      <w:rFonts w:ascii="Courier" w:hAnsi="Courier" w:cs="Courier"/>
      <w:color w:val="000000"/>
      <w:sz w:val="24"/>
      <w:szCs w:val="24"/>
    </w:rPr>
  </w:style>
  <w:style w:type="character" w:customStyle="1" w:styleId="apple-converted-space">
    <w:name w:val="apple-converted-space"/>
    <w:basedOn w:val="Fontepargpadro"/>
    <w:rsid w:val="00BE24AB"/>
  </w:style>
  <w:style w:type="paragraph" w:styleId="Recuodecorpodetexto">
    <w:name w:val="Body Text Indent"/>
    <w:basedOn w:val="Normal"/>
    <w:link w:val="RecuodecorpodetextoChar"/>
    <w:unhideWhenUsed/>
    <w:rsid w:val="00D62E25"/>
    <w:pPr>
      <w:spacing w:after="120"/>
      <w:ind w:left="283"/>
    </w:pPr>
  </w:style>
  <w:style w:type="character" w:customStyle="1" w:styleId="RecuodecorpodetextoChar">
    <w:name w:val="Recuo de corpo de texto Char"/>
    <w:basedOn w:val="Fontepargpadro"/>
    <w:link w:val="Recuodecorpodetexto"/>
    <w:rsid w:val="00D62E25"/>
    <w:rPr>
      <w:rFonts w:ascii="Ecofont_Spranq_eco_Sans" w:hAnsi="Ecofont_Spranq_eco_Sans" w:cs="Tahoma"/>
      <w:sz w:val="24"/>
      <w:szCs w:val="24"/>
    </w:rPr>
  </w:style>
  <w:style w:type="paragraph" w:styleId="Corpodetexto2">
    <w:name w:val="Body Text 2"/>
    <w:basedOn w:val="Normal"/>
    <w:link w:val="Corpodetexto2Char"/>
    <w:unhideWhenUsed/>
    <w:rsid w:val="00D62E25"/>
    <w:pPr>
      <w:spacing w:after="120" w:line="480" w:lineRule="auto"/>
    </w:pPr>
  </w:style>
  <w:style w:type="character" w:customStyle="1" w:styleId="Corpodetexto2Char">
    <w:name w:val="Corpo de texto 2 Char"/>
    <w:basedOn w:val="Fontepargpadro"/>
    <w:link w:val="Corpodetexto2"/>
    <w:rsid w:val="00D62E25"/>
    <w:rPr>
      <w:rFonts w:ascii="Ecofont_Spranq_eco_Sans" w:hAnsi="Ecofont_Spranq_eco_Sans" w:cs="Tahoma"/>
      <w:sz w:val="24"/>
      <w:szCs w:val="24"/>
    </w:rPr>
  </w:style>
  <w:style w:type="paragraph" w:styleId="Recuodecorpodetexto3">
    <w:name w:val="Body Text Indent 3"/>
    <w:basedOn w:val="Normal"/>
    <w:link w:val="Recuodecorpodetexto3Char"/>
    <w:unhideWhenUsed/>
    <w:rsid w:val="00D62E25"/>
    <w:pPr>
      <w:spacing w:after="120"/>
      <w:ind w:left="283"/>
    </w:pPr>
    <w:rPr>
      <w:sz w:val="16"/>
      <w:szCs w:val="16"/>
    </w:rPr>
  </w:style>
  <w:style w:type="character" w:customStyle="1" w:styleId="Recuodecorpodetexto3Char">
    <w:name w:val="Recuo de corpo de texto 3 Char"/>
    <w:basedOn w:val="Fontepargpadro"/>
    <w:link w:val="Recuodecorpodetexto3"/>
    <w:rsid w:val="00D62E25"/>
    <w:rPr>
      <w:rFonts w:ascii="Ecofont_Spranq_eco_Sans" w:hAnsi="Ecofont_Spranq_eco_Sans" w:cs="Tahoma"/>
      <w:sz w:val="16"/>
      <w:szCs w:val="16"/>
    </w:rPr>
  </w:style>
  <w:style w:type="paragraph" w:styleId="Ttulo">
    <w:name w:val="Title"/>
    <w:basedOn w:val="Normal"/>
    <w:link w:val="TtuloChar"/>
    <w:uiPriority w:val="99"/>
    <w:qFormat/>
    <w:rsid w:val="00D62E25"/>
    <w:pPr>
      <w:jc w:val="center"/>
    </w:pPr>
    <w:rPr>
      <w:rFonts w:ascii="Times New Roman" w:hAnsi="Times New Roman" w:cs="Times New Roman"/>
      <w:b/>
      <w:bCs/>
    </w:rPr>
  </w:style>
  <w:style w:type="character" w:customStyle="1" w:styleId="TtuloChar">
    <w:name w:val="Título Char"/>
    <w:basedOn w:val="Fontepargpadro"/>
    <w:link w:val="Ttulo"/>
    <w:uiPriority w:val="99"/>
    <w:rsid w:val="00D62E25"/>
    <w:rPr>
      <w:b/>
      <w:bCs/>
      <w:sz w:val="24"/>
      <w:szCs w:val="24"/>
    </w:rPr>
  </w:style>
  <w:style w:type="paragraph" w:customStyle="1" w:styleId="Corpodetexto21">
    <w:name w:val="Corpo de texto 21"/>
    <w:basedOn w:val="Normal"/>
    <w:semiHidden/>
    <w:rsid w:val="00D62E25"/>
    <w:pPr>
      <w:ind w:left="709"/>
      <w:jc w:val="both"/>
    </w:pPr>
    <w:rPr>
      <w:rFonts w:ascii="Arial" w:hAnsi="Arial" w:cs="Times New Roman"/>
      <w:szCs w:val="20"/>
    </w:rPr>
  </w:style>
  <w:style w:type="character" w:styleId="Nmerodepgina">
    <w:name w:val="page number"/>
    <w:basedOn w:val="Fontepargpadro"/>
    <w:rsid w:val="00307E7E"/>
  </w:style>
  <w:style w:type="paragraph" w:customStyle="1" w:styleId="Nivel1">
    <w:name w:val="Nivel1"/>
    <w:basedOn w:val="Ttulo1"/>
    <w:next w:val="Normal"/>
    <w:link w:val="Nivel1Char"/>
    <w:qFormat/>
    <w:rsid w:val="00744578"/>
    <w:pPr>
      <w:numPr>
        <w:numId w:val="2"/>
      </w:numPr>
      <w:spacing w:after="120" w:line="276" w:lineRule="auto"/>
      <w:ind w:left="357" w:hanging="357"/>
      <w:jc w:val="both"/>
    </w:pPr>
    <w:rPr>
      <w:rFonts w:ascii="Arial" w:hAnsi="Arial" w:cs="Arial"/>
      <w:bCs w:val="0"/>
      <w:color w:val="000000"/>
      <w:sz w:val="20"/>
      <w:szCs w:val="20"/>
    </w:rPr>
  </w:style>
  <w:style w:type="paragraph" w:customStyle="1" w:styleId="Nivel01">
    <w:name w:val="Nivel 01"/>
    <w:basedOn w:val="Ttulo1"/>
    <w:next w:val="Normal"/>
    <w:link w:val="Nivel01Char"/>
    <w:qFormat/>
    <w:rsid w:val="00744578"/>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744578"/>
    <w:rPr>
      <w:rFonts w:ascii="Ecofont_Spranq_eco_Sans" w:eastAsiaTheme="majorEastAsia" w:hAnsi="Ecofont_Spranq_eco_Sans"/>
      <w:b/>
      <w:bCs/>
      <w:color w:val="000000"/>
    </w:rPr>
  </w:style>
  <w:style w:type="character" w:customStyle="1" w:styleId="Ttulo1Char">
    <w:name w:val="Título 1 Char"/>
    <w:basedOn w:val="Fontepargpadro"/>
    <w:link w:val="Ttulo1"/>
    <w:rsid w:val="00744578"/>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uiPriority w:val="39"/>
    <w:rsid w:val="0077604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comentrio">
    <w:name w:val="annotation text"/>
    <w:basedOn w:val="Normal"/>
    <w:link w:val="TextodecomentrioChar"/>
    <w:unhideWhenUsed/>
    <w:rsid w:val="00F33604"/>
    <w:rPr>
      <w:rFonts w:ascii="Times New Roman" w:hAnsi="Times New Roman" w:cs="Times New Roman"/>
      <w:sz w:val="20"/>
      <w:szCs w:val="20"/>
    </w:rPr>
  </w:style>
  <w:style w:type="character" w:customStyle="1" w:styleId="TextodecomentrioChar">
    <w:name w:val="Texto de comentário Char"/>
    <w:basedOn w:val="Fontepargpadro"/>
    <w:link w:val="Textodecomentrio"/>
    <w:rsid w:val="00F33604"/>
  </w:style>
  <w:style w:type="numbering" w:customStyle="1" w:styleId="Semlista1">
    <w:name w:val="Sem lista1"/>
    <w:next w:val="Semlista"/>
    <w:uiPriority w:val="99"/>
    <w:semiHidden/>
    <w:unhideWhenUsed/>
    <w:rsid w:val="00053947"/>
  </w:style>
  <w:style w:type="numbering" w:customStyle="1" w:styleId="Semlista2">
    <w:name w:val="Sem lista2"/>
    <w:next w:val="Semlista"/>
    <w:uiPriority w:val="99"/>
    <w:semiHidden/>
    <w:unhideWhenUsed/>
    <w:rsid w:val="00AD156B"/>
  </w:style>
  <w:style w:type="numbering" w:customStyle="1" w:styleId="Semlista3">
    <w:name w:val="Sem lista3"/>
    <w:next w:val="Semlista"/>
    <w:uiPriority w:val="99"/>
    <w:semiHidden/>
    <w:unhideWhenUsed/>
    <w:rsid w:val="00A87E77"/>
  </w:style>
  <w:style w:type="numbering" w:customStyle="1" w:styleId="Semlista4">
    <w:name w:val="Sem lista4"/>
    <w:next w:val="Semlista"/>
    <w:uiPriority w:val="99"/>
    <w:semiHidden/>
    <w:unhideWhenUsed/>
    <w:rsid w:val="000A4B73"/>
  </w:style>
  <w:style w:type="character" w:customStyle="1" w:styleId="PargrafodaListaChar">
    <w:name w:val="Parágrafo da Lista Char"/>
    <w:link w:val="PargrafodaLista"/>
    <w:uiPriority w:val="34"/>
    <w:locked/>
    <w:rsid w:val="00006DF0"/>
    <w:rPr>
      <w:rFonts w:ascii="Ecofont_Spranq_eco_Sans" w:hAnsi="Ecofont_Spranq_eco_Sans" w:cs="Tahoma"/>
      <w:sz w:val="24"/>
      <w:szCs w:val="24"/>
    </w:rPr>
  </w:style>
  <w:style w:type="character" w:customStyle="1" w:styleId="Nivel1Char">
    <w:name w:val="Nivel1 Char"/>
    <w:basedOn w:val="TtuloChar"/>
    <w:link w:val="Nivel1"/>
    <w:rsid w:val="00635DD5"/>
    <w:rPr>
      <w:rFonts w:ascii="Arial" w:eastAsiaTheme="majorEastAsia" w:hAnsi="Arial" w:cs="Arial"/>
      <w:b/>
      <w:bCs w:val="0"/>
      <w:color w:val="000000"/>
      <w:sz w:val="24"/>
      <w:szCs w:val="24"/>
    </w:rPr>
  </w:style>
  <w:style w:type="paragraph" w:customStyle="1" w:styleId="Nivel010">
    <w:name w:val="Nivel_01"/>
    <w:basedOn w:val="Ttulo1"/>
    <w:link w:val="Nivel01Char0"/>
    <w:qFormat/>
    <w:rsid w:val="00FB28BD"/>
    <w:p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FB28BD"/>
    <w:rPr>
      <w:rFonts w:ascii="Ecofont_Spranq_eco_Sans" w:eastAsiaTheme="majorEastAsia" w:hAnsi="Ecofont_Spranq_eco_Sans" w:cstheme="majorBidi"/>
      <w:b/>
      <w:bCs/>
      <w:color w:val="365F91" w:themeColor="accent1" w:themeShade="BF"/>
      <w:sz w:val="28"/>
      <w:szCs w:val="28"/>
    </w:rPr>
  </w:style>
  <w:style w:type="paragraph" w:customStyle="1" w:styleId="Default">
    <w:name w:val="Default"/>
    <w:rsid w:val="00DF3DF1"/>
    <w:pPr>
      <w:autoSpaceDE w:val="0"/>
      <w:autoSpaceDN w:val="0"/>
      <w:adjustRightInd w:val="0"/>
    </w:pPr>
    <w:rPr>
      <w:rFonts w:ascii="Arial" w:eastAsia="Calibri" w:hAnsi="Arial" w:cs="Arial"/>
      <w:color w:val="000000"/>
      <w:sz w:val="24"/>
      <w:szCs w:val="24"/>
      <w:lang w:eastAsia="en-US"/>
    </w:rPr>
  </w:style>
  <w:style w:type="character" w:customStyle="1" w:styleId="Ttulo3Char">
    <w:name w:val="Título 3 Char"/>
    <w:basedOn w:val="Fontepargpadro"/>
    <w:link w:val="Ttulo3"/>
    <w:rsid w:val="00380F95"/>
    <w:rPr>
      <w:rFonts w:asciiTheme="majorHAnsi" w:eastAsiaTheme="majorEastAsia" w:hAnsiTheme="majorHAnsi" w:cstheme="majorBidi"/>
      <w:b/>
      <w:bCs/>
      <w:color w:val="4F81BD" w:themeColor="accent1"/>
      <w:sz w:val="24"/>
      <w:szCs w:val="24"/>
    </w:rPr>
  </w:style>
  <w:style w:type="character" w:customStyle="1" w:styleId="Ttulo5Char">
    <w:name w:val="Título 5 Char"/>
    <w:basedOn w:val="Fontepargpadro"/>
    <w:link w:val="Ttulo5"/>
    <w:rsid w:val="00380F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rsid w:val="00380F95"/>
    <w:rPr>
      <w:rFonts w:ascii="Calibri" w:hAnsi="Calibri"/>
      <w:b/>
      <w:i/>
      <w:iCs/>
      <w:sz w:val="24"/>
    </w:rPr>
  </w:style>
  <w:style w:type="character" w:customStyle="1" w:styleId="Ttulo6Char">
    <w:name w:val="Título 6 Char"/>
    <w:basedOn w:val="Fontepargpadro"/>
    <w:link w:val="Ttulo6"/>
    <w:rsid w:val="00380F95"/>
    <w:rPr>
      <w:rFonts w:ascii="Calibri Light" w:hAnsi="Calibri Light"/>
      <w:color w:val="1F4D78"/>
      <w:sz w:val="24"/>
    </w:rPr>
  </w:style>
  <w:style w:type="character" w:customStyle="1" w:styleId="Ttulo7Char">
    <w:name w:val="Título 7 Char"/>
    <w:basedOn w:val="Fontepargpadro"/>
    <w:link w:val="Ttulo7"/>
    <w:rsid w:val="00380F95"/>
    <w:rPr>
      <w:rFonts w:ascii="Calibri Light" w:hAnsi="Calibri Light"/>
      <w:i/>
      <w:iCs/>
      <w:color w:val="1F4D78"/>
      <w:sz w:val="24"/>
    </w:rPr>
  </w:style>
  <w:style w:type="character" w:customStyle="1" w:styleId="Ttulo8Char">
    <w:name w:val="Título 8 Char"/>
    <w:basedOn w:val="Fontepargpadro"/>
    <w:link w:val="Ttulo8"/>
    <w:rsid w:val="00380F95"/>
    <w:rPr>
      <w:rFonts w:ascii="Calibri Light" w:hAnsi="Calibri Light"/>
      <w:color w:val="272727"/>
      <w:sz w:val="21"/>
      <w:szCs w:val="21"/>
    </w:rPr>
  </w:style>
  <w:style w:type="character" w:customStyle="1" w:styleId="Ttulo9Char">
    <w:name w:val="Título 9 Char"/>
    <w:basedOn w:val="Fontepargpadro"/>
    <w:link w:val="Ttulo9"/>
    <w:rsid w:val="00380F95"/>
    <w:rPr>
      <w:rFonts w:ascii="Calibri Light" w:hAnsi="Calibri Light"/>
      <w:i/>
      <w:iCs/>
      <w:color w:val="272727"/>
      <w:sz w:val="21"/>
      <w:szCs w:val="21"/>
    </w:rPr>
  </w:style>
  <w:style w:type="paragraph" w:styleId="Recuodecorpodetexto2">
    <w:name w:val="Body Text Indent 2"/>
    <w:basedOn w:val="Normal"/>
    <w:link w:val="Recuodecorpodetexto2Char"/>
    <w:rsid w:val="00380F95"/>
    <w:pPr>
      <w:spacing w:after="160" w:line="259" w:lineRule="auto"/>
      <w:ind w:firstLine="1440"/>
      <w:jc w:val="both"/>
    </w:pPr>
    <w:rPr>
      <w:rFonts w:ascii="Bookman Old Style" w:hAnsi="Bookman Old Style" w:cs="Times New Roman"/>
      <w:szCs w:val="20"/>
    </w:rPr>
  </w:style>
  <w:style w:type="character" w:customStyle="1" w:styleId="Recuodecorpodetexto2Char">
    <w:name w:val="Recuo de corpo de texto 2 Char"/>
    <w:basedOn w:val="Fontepargpadro"/>
    <w:link w:val="Recuodecorpodetexto2"/>
    <w:rsid w:val="00380F95"/>
    <w:rPr>
      <w:rFonts w:ascii="Bookman Old Style" w:hAnsi="Bookman Old Style"/>
      <w:sz w:val="24"/>
    </w:rPr>
  </w:style>
  <w:style w:type="paragraph" w:styleId="Textoembloco">
    <w:name w:val="Block Text"/>
    <w:basedOn w:val="Normal"/>
    <w:rsid w:val="00380F95"/>
    <w:pPr>
      <w:spacing w:after="160" w:line="259" w:lineRule="auto"/>
      <w:ind w:left="709" w:right="652" w:firstLine="707"/>
    </w:pPr>
    <w:rPr>
      <w:rFonts w:ascii="Calibri" w:hAnsi="Calibri" w:cs="Times New Roman"/>
      <w:szCs w:val="20"/>
    </w:rPr>
  </w:style>
  <w:style w:type="character" w:styleId="Forte">
    <w:name w:val="Strong"/>
    <w:qFormat/>
    <w:rsid w:val="00380F95"/>
    <w:rPr>
      <w:b/>
      <w:bCs/>
    </w:rPr>
  </w:style>
  <w:style w:type="character" w:customStyle="1" w:styleId="style221">
    <w:name w:val="style221"/>
    <w:rsid w:val="00380F95"/>
    <w:rPr>
      <w:rFonts w:ascii="Verdana" w:hAnsi="Verdana" w:hint="default"/>
      <w:sz w:val="17"/>
      <w:szCs w:val="17"/>
    </w:rPr>
  </w:style>
  <w:style w:type="paragraph" w:styleId="CabealhodoSumrio">
    <w:name w:val="TOC Heading"/>
    <w:basedOn w:val="Ttulo1"/>
    <w:next w:val="Normal"/>
    <w:uiPriority w:val="39"/>
    <w:unhideWhenUsed/>
    <w:qFormat/>
    <w:rsid w:val="00380F95"/>
    <w:pPr>
      <w:spacing w:before="240" w:line="259" w:lineRule="auto"/>
      <w:outlineLvl w:val="9"/>
    </w:pPr>
    <w:rPr>
      <w:rFonts w:ascii="Calibri Light" w:eastAsia="Times New Roman" w:hAnsi="Calibri Light" w:cs="Times New Roman"/>
      <w:b w:val="0"/>
      <w:bCs w:val="0"/>
      <w:color w:val="2E74B5"/>
      <w:sz w:val="32"/>
      <w:szCs w:val="32"/>
    </w:rPr>
  </w:style>
  <w:style w:type="paragraph" w:styleId="Sumrio1">
    <w:name w:val="toc 1"/>
    <w:basedOn w:val="Normal"/>
    <w:next w:val="Normal"/>
    <w:autoRedefine/>
    <w:uiPriority w:val="39"/>
    <w:rsid w:val="00380F95"/>
    <w:pPr>
      <w:tabs>
        <w:tab w:val="left" w:pos="400"/>
        <w:tab w:val="right" w:leader="dot" w:pos="9071"/>
      </w:tabs>
      <w:spacing w:after="160" w:line="259" w:lineRule="auto"/>
      <w:jc w:val="both"/>
    </w:pPr>
    <w:rPr>
      <w:rFonts w:ascii="Calibri" w:hAnsi="Calibri" w:cs="Times New Roman"/>
      <w:szCs w:val="20"/>
    </w:rPr>
  </w:style>
  <w:style w:type="paragraph" w:styleId="Sumrio2">
    <w:name w:val="toc 2"/>
    <w:basedOn w:val="Normal"/>
    <w:next w:val="Normal"/>
    <w:autoRedefine/>
    <w:uiPriority w:val="39"/>
    <w:rsid w:val="00380F95"/>
    <w:pPr>
      <w:spacing w:after="160" w:line="259" w:lineRule="auto"/>
      <w:ind w:left="200"/>
    </w:pPr>
    <w:rPr>
      <w:rFonts w:ascii="Calibri" w:hAnsi="Calibri" w:cs="Times New Roman"/>
      <w:szCs w:val="20"/>
    </w:rPr>
  </w:style>
  <w:style w:type="paragraph" w:styleId="Sumrio3">
    <w:name w:val="toc 3"/>
    <w:basedOn w:val="Normal"/>
    <w:next w:val="Normal"/>
    <w:autoRedefine/>
    <w:uiPriority w:val="39"/>
    <w:rsid w:val="00380F95"/>
    <w:pPr>
      <w:spacing w:after="160" w:line="259" w:lineRule="auto"/>
      <w:ind w:left="400"/>
    </w:pPr>
    <w:rPr>
      <w:rFonts w:ascii="Calibri" w:hAnsi="Calibri" w:cs="Times New Roman"/>
      <w:szCs w:val="20"/>
    </w:rPr>
  </w:style>
  <w:style w:type="paragraph" w:styleId="Sumrio4">
    <w:name w:val="toc 4"/>
    <w:basedOn w:val="Normal"/>
    <w:next w:val="Normal"/>
    <w:autoRedefine/>
    <w:uiPriority w:val="39"/>
    <w:rsid w:val="00380F95"/>
    <w:pPr>
      <w:spacing w:after="160" w:line="259" w:lineRule="auto"/>
      <w:ind w:left="720"/>
    </w:pPr>
    <w:rPr>
      <w:rFonts w:ascii="Calibri" w:hAnsi="Calibri" w:cs="Times New Roman"/>
      <w:szCs w:val="20"/>
    </w:rPr>
  </w:style>
  <w:style w:type="paragraph" w:styleId="Legenda">
    <w:name w:val="caption"/>
    <w:basedOn w:val="Normal"/>
    <w:next w:val="Normal"/>
    <w:unhideWhenUsed/>
    <w:qFormat/>
    <w:rsid w:val="00380F95"/>
    <w:pPr>
      <w:spacing w:after="160" w:line="259" w:lineRule="auto"/>
    </w:pPr>
    <w:rPr>
      <w:rFonts w:ascii="Calibri" w:hAnsi="Calibri" w:cs="Times New Roman"/>
      <w:bCs/>
      <w:sz w:val="16"/>
      <w:szCs w:val="20"/>
    </w:rPr>
  </w:style>
  <w:style w:type="paragraph" w:customStyle="1" w:styleId="Estilo1">
    <w:name w:val="Estilo1"/>
    <w:basedOn w:val="Normal"/>
    <w:link w:val="Estilo1Char"/>
    <w:qFormat/>
    <w:rsid w:val="00380F95"/>
    <w:pPr>
      <w:numPr>
        <w:numId w:val="4"/>
      </w:numPr>
      <w:spacing w:line="360" w:lineRule="auto"/>
      <w:jc w:val="both"/>
    </w:pPr>
    <w:rPr>
      <w:rFonts w:ascii="Calibri" w:hAnsi="Calibri" w:cs="Calibri"/>
      <w:szCs w:val="20"/>
    </w:rPr>
  </w:style>
  <w:style w:type="character" w:styleId="HiperlinkVisitado">
    <w:name w:val="FollowedHyperlink"/>
    <w:uiPriority w:val="99"/>
    <w:rsid w:val="00380F95"/>
    <w:rPr>
      <w:color w:val="954F72"/>
      <w:u w:val="single"/>
    </w:rPr>
  </w:style>
  <w:style w:type="character" w:customStyle="1" w:styleId="Estilo1Char">
    <w:name w:val="Estilo1 Char"/>
    <w:link w:val="Estilo1"/>
    <w:rsid w:val="00380F95"/>
    <w:rPr>
      <w:rFonts w:ascii="Calibri" w:hAnsi="Calibri" w:cs="Calibri"/>
      <w:sz w:val="24"/>
    </w:rPr>
  </w:style>
  <w:style w:type="paragraph" w:customStyle="1" w:styleId="Ttulogeral">
    <w:name w:val="Título geral"/>
    <w:basedOn w:val="Ttulo9"/>
    <w:rsid w:val="00380F95"/>
    <w:pPr>
      <w:keepNext w:val="0"/>
      <w:keepLines w:val="0"/>
      <w:spacing w:line="360" w:lineRule="auto"/>
      <w:ind w:left="0" w:firstLine="0"/>
      <w:jc w:val="center"/>
    </w:pPr>
    <w:rPr>
      <w:rFonts w:ascii="Arial Narrow" w:hAnsi="Arial Narrow"/>
      <w:b/>
      <w:bCs/>
      <w:i w:val="0"/>
      <w:iCs w:val="0"/>
      <w:caps/>
      <w:color w:val="auto"/>
      <w:sz w:val="36"/>
      <w:szCs w:val="20"/>
      <w:lang w:val="x-none"/>
    </w:rPr>
  </w:style>
  <w:style w:type="paragraph" w:customStyle="1" w:styleId="TR00NORMALPONTO">
    <w:name w:val="TR_00_NORMAL_PONTO"/>
    <w:basedOn w:val="Normal"/>
    <w:rsid w:val="00380F95"/>
    <w:pPr>
      <w:numPr>
        <w:numId w:val="5"/>
      </w:numPr>
      <w:tabs>
        <w:tab w:val="left" w:pos="993"/>
      </w:tabs>
      <w:spacing w:after="60"/>
      <w:jc w:val="both"/>
    </w:pPr>
    <w:rPr>
      <w:rFonts w:ascii="Arial Narrow" w:hAnsi="Arial Narrow" w:cs="Times New Roman"/>
      <w:szCs w:val="20"/>
    </w:rPr>
  </w:style>
  <w:style w:type="paragraph" w:styleId="Corpodetexto3">
    <w:name w:val="Body Text 3"/>
    <w:basedOn w:val="Normal"/>
    <w:link w:val="Corpodetexto3Char"/>
    <w:unhideWhenUsed/>
    <w:rsid w:val="003B4315"/>
    <w:pPr>
      <w:spacing w:after="120"/>
    </w:pPr>
    <w:rPr>
      <w:rFonts w:ascii="Arial" w:hAnsi="Arial"/>
      <w:sz w:val="16"/>
      <w:szCs w:val="16"/>
    </w:rPr>
  </w:style>
  <w:style w:type="character" w:customStyle="1" w:styleId="Corpodetexto3Char">
    <w:name w:val="Corpo de texto 3 Char"/>
    <w:basedOn w:val="Fontepargpadro"/>
    <w:link w:val="Corpodetexto3"/>
    <w:rsid w:val="003B4315"/>
    <w:rPr>
      <w:rFonts w:ascii="Arial" w:hAnsi="Arial" w:cs="Tahoma"/>
      <w:sz w:val="16"/>
      <w:szCs w:val="16"/>
    </w:rPr>
  </w:style>
  <w:style w:type="character" w:customStyle="1" w:styleId="EstiloPreto">
    <w:name w:val="Estilo Preto"/>
    <w:rsid w:val="003B4315"/>
    <w:rPr>
      <w:rFonts w:ascii="Arial Narrow" w:hAnsi="Arial Narrow"/>
      <w:color w:val="000000"/>
      <w:sz w:val="20"/>
    </w:rPr>
  </w:style>
  <w:style w:type="character" w:customStyle="1" w:styleId="EstiloNegrito">
    <w:name w:val="Estilo Negrito"/>
    <w:rsid w:val="003B4315"/>
    <w:rPr>
      <w:rFonts w:ascii="Arial Narrow" w:hAnsi="Arial Narrow"/>
      <w:b/>
      <w:bCs/>
      <w:sz w:val="20"/>
    </w:rPr>
  </w:style>
  <w:style w:type="character" w:customStyle="1" w:styleId="NormalWebChar">
    <w:name w:val="Normal (Web) Char"/>
    <w:link w:val="NormalWeb"/>
    <w:uiPriority w:val="99"/>
    <w:locked/>
    <w:rsid w:val="003B4315"/>
    <w:rPr>
      <w:sz w:val="24"/>
      <w:szCs w:val="24"/>
    </w:rPr>
  </w:style>
  <w:style w:type="paragraph" w:styleId="MapadoDocumento">
    <w:name w:val="Document Map"/>
    <w:basedOn w:val="Normal"/>
    <w:link w:val="MapadoDocumentoChar"/>
    <w:rsid w:val="009E686D"/>
    <w:pPr>
      <w:spacing w:line="360" w:lineRule="auto"/>
      <w:jc w:val="both"/>
    </w:pPr>
    <w:rPr>
      <w:rFonts w:ascii="Tahoma" w:hAnsi="Tahoma"/>
      <w:sz w:val="16"/>
      <w:szCs w:val="16"/>
    </w:rPr>
  </w:style>
  <w:style w:type="character" w:customStyle="1" w:styleId="MapadoDocumentoChar">
    <w:name w:val="Mapa do Documento Char"/>
    <w:basedOn w:val="Fontepargpadro"/>
    <w:link w:val="MapadoDocumento"/>
    <w:rsid w:val="009E686D"/>
    <w:rPr>
      <w:rFonts w:ascii="Tahoma" w:hAnsi="Tahoma" w:cs="Tahoma"/>
      <w:sz w:val="16"/>
      <w:szCs w:val="16"/>
    </w:rPr>
  </w:style>
  <w:style w:type="character" w:customStyle="1" w:styleId="f">
    <w:name w:val="f"/>
    <w:rsid w:val="009E686D"/>
  </w:style>
  <w:style w:type="character" w:customStyle="1" w:styleId="a1">
    <w:name w:val="a1"/>
    <w:rsid w:val="009E686D"/>
    <w:rPr>
      <w:color w:val="008000"/>
      <w:sz w:val="20"/>
      <w:szCs w:val="20"/>
    </w:rPr>
  </w:style>
  <w:style w:type="paragraph" w:styleId="TextosemFormatao">
    <w:name w:val="Plain Text"/>
    <w:basedOn w:val="Normal"/>
    <w:link w:val="TextosemFormataoChar"/>
    <w:uiPriority w:val="99"/>
    <w:rsid w:val="009E686D"/>
    <w:rPr>
      <w:rFonts w:ascii="Courier New" w:hAnsi="Courier New" w:cs="Times New Roman"/>
      <w:sz w:val="20"/>
      <w:szCs w:val="20"/>
    </w:rPr>
  </w:style>
  <w:style w:type="character" w:customStyle="1" w:styleId="TextosemFormataoChar">
    <w:name w:val="Texto sem Formatação Char"/>
    <w:basedOn w:val="Fontepargpadro"/>
    <w:link w:val="TextosemFormatao"/>
    <w:uiPriority w:val="99"/>
    <w:rsid w:val="009E686D"/>
    <w:rPr>
      <w:rFonts w:ascii="Courier New" w:hAnsi="Courier New"/>
    </w:rPr>
  </w:style>
  <w:style w:type="paragraph" w:customStyle="1" w:styleId="ItemNumeradoChar">
    <w:name w:val="Item Numerado Char"/>
    <w:basedOn w:val="Normal"/>
    <w:rsid w:val="009E686D"/>
    <w:pPr>
      <w:tabs>
        <w:tab w:val="num" w:pos="360"/>
      </w:tabs>
      <w:ind w:left="360" w:hanging="360"/>
      <w:jc w:val="both"/>
    </w:pPr>
    <w:rPr>
      <w:rFonts w:ascii="Arial" w:hAnsi="Arial" w:cs="Times New Roman"/>
      <w:sz w:val="22"/>
      <w:szCs w:val="20"/>
    </w:rPr>
  </w:style>
  <w:style w:type="paragraph" w:customStyle="1" w:styleId="t1">
    <w:name w:val="t1"/>
    <w:basedOn w:val="Normal"/>
    <w:rsid w:val="009E686D"/>
    <w:pPr>
      <w:tabs>
        <w:tab w:val="left" w:pos="284"/>
        <w:tab w:val="num" w:pos="360"/>
      </w:tabs>
      <w:spacing w:before="240"/>
      <w:ind w:left="360" w:hanging="360"/>
      <w:jc w:val="both"/>
    </w:pPr>
    <w:rPr>
      <w:rFonts w:ascii="Arial" w:hAnsi="Arial" w:cs="Times New Roman"/>
      <w:b/>
      <w:szCs w:val="20"/>
    </w:rPr>
  </w:style>
  <w:style w:type="paragraph" w:customStyle="1" w:styleId="t2">
    <w:name w:val="t2"/>
    <w:basedOn w:val="Normal"/>
    <w:rsid w:val="009E686D"/>
    <w:pPr>
      <w:tabs>
        <w:tab w:val="num" w:pos="360"/>
      </w:tabs>
      <w:spacing w:before="120"/>
      <w:ind w:left="360" w:hanging="360"/>
      <w:jc w:val="both"/>
    </w:pPr>
    <w:rPr>
      <w:rFonts w:ascii="Arial" w:hAnsi="Arial" w:cs="Times New Roman"/>
      <w:b/>
      <w:szCs w:val="20"/>
    </w:rPr>
  </w:style>
  <w:style w:type="paragraph" w:customStyle="1" w:styleId="tb1">
    <w:name w:val="tb1"/>
    <w:basedOn w:val="Normal"/>
    <w:rsid w:val="009E686D"/>
    <w:pPr>
      <w:tabs>
        <w:tab w:val="num" w:pos="213"/>
        <w:tab w:val="num" w:pos="360"/>
        <w:tab w:val="left" w:leader="dot" w:pos="3829"/>
      </w:tabs>
      <w:ind w:left="213" w:hanging="213"/>
      <w:jc w:val="both"/>
    </w:pPr>
    <w:rPr>
      <w:rFonts w:ascii="Arial" w:hAnsi="Arial" w:cs="Times New Roman"/>
      <w:szCs w:val="20"/>
    </w:rPr>
  </w:style>
  <w:style w:type="paragraph" w:customStyle="1" w:styleId="t1b">
    <w:name w:val="t1b"/>
    <w:basedOn w:val="Normal"/>
    <w:rsid w:val="009E686D"/>
    <w:pPr>
      <w:overflowPunct w:val="0"/>
      <w:autoSpaceDE w:val="0"/>
      <w:spacing w:before="240"/>
      <w:jc w:val="both"/>
      <w:textAlignment w:val="baseline"/>
    </w:pPr>
    <w:rPr>
      <w:rFonts w:ascii="Arial" w:hAnsi="Arial" w:cs="Times New Roman"/>
      <w:b/>
      <w:szCs w:val="20"/>
    </w:rPr>
  </w:style>
  <w:style w:type="paragraph" w:customStyle="1" w:styleId="BodyText21">
    <w:name w:val="Body Text 21"/>
    <w:basedOn w:val="Normal"/>
    <w:rsid w:val="009E686D"/>
    <w:pPr>
      <w:ind w:left="709"/>
      <w:jc w:val="both"/>
    </w:pPr>
    <w:rPr>
      <w:rFonts w:ascii="Arial" w:hAnsi="Arial" w:cs="Times New Roman"/>
      <w:szCs w:val="20"/>
    </w:rPr>
  </w:style>
  <w:style w:type="paragraph" w:customStyle="1" w:styleId="CM29">
    <w:name w:val="CM29"/>
    <w:basedOn w:val="Normal"/>
    <w:next w:val="Normal"/>
    <w:rsid w:val="009E686D"/>
    <w:pPr>
      <w:widowControl w:val="0"/>
      <w:autoSpaceDE w:val="0"/>
      <w:autoSpaceDN w:val="0"/>
      <w:adjustRightInd w:val="0"/>
      <w:jc w:val="both"/>
    </w:pPr>
    <w:rPr>
      <w:rFonts w:ascii="Verdana" w:hAnsi="Verdana" w:cs="Verdana"/>
    </w:rPr>
  </w:style>
  <w:style w:type="paragraph" w:customStyle="1" w:styleId="xl63">
    <w:name w:val="xl63"/>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sz w:val="18"/>
      <w:szCs w:val="18"/>
    </w:rPr>
  </w:style>
  <w:style w:type="paragraph" w:customStyle="1" w:styleId="xl64">
    <w:name w:val="xl64"/>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18"/>
      <w:szCs w:val="18"/>
    </w:rPr>
  </w:style>
  <w:style w:type="paragraph" w:customStyle="1" w:styleId="xl65">
    <w:name w:val="xl65"/>
    <w:basedOn w:val="Normal"/>
    <w:rsid w:val="009E68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cs="Times New Roman"/>
      <w:sz w:val="18"/>
      <w:szCs w:val="18"/>
    </w:rPr>
  </w:style>
  <w:style w:type="paragraph" w:customStyle="1" w:styleId="xl66">
    <w:name w:val="xl66"/>
    <w:basedOn w:val="Normal"/>
    <w:rsid w:val="009E686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67">
    <w:name w:val="xl67"/>
    <w:basedOn w:val="Normal"/>
    <w:rsid w:val="009E68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18"/>
      <w:szCs w:val="18"/>
    </w:rPr>
  </w:style>
  <w:style w:type="paragraph" w:customStyle="1" w:styleId="xl68">
    <w:name w:val="xl68"/>
    <w:basedOn w:val="Normal"/>
    <w:rsid w:val="009E686D"/>
    <w:pPr>
      <w:pBdr>
        <w:top w:val="single" w:sz="4" w:space="0" w:color="auto"/>
        <w:left w:val="single" w:sz="4" w:space="0" w:color="auto"/>
        <w:right w:val="single" w:sz="4" w:space="0" w:color="auto"/>
      </w:pBdr>
      <w:spacing w:before="100" w:beforeAutospacing="1" w:after="100" w:afterAutospacing="1"/>
    </w:pPr>
    <w:rPr>
      <w:rFonts w:ascii="Times New Roman" w:hAnsi="Times New Roman" w:cs="Times New Roman"/>
      <w:sz w:val="18"/>
      <w:szCs w:val="18"/>
    </w:rPr>
  </w:style>
  <w:style w:type="paragraph" w:customStyle="1" w:styleId="xl69">
    <w:name w:val="xl69"/>
    <w:basedOn w:val="Normal"/>
    <w:rsid w:val="009E686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cs="Times New Roman"/>
      <w:sz w:val="18"/>
      <w:szCs w:val="18"/>
    </w:rPr>
  </w:style>
  <w:style w:type="paragraph" w:customStyle="1" w:styleId="xl70">
    <w:name w:val="xl70"/>
    <w:basedOn w:val="Normal"/>
    <w:rsid w:val="009E686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1">
    <w:name w:val="xl71"/>
    <w:basedOn w:val="Normal"/>
    <w:rsid w:val="009E686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2">
    <w:name w:val="xl72"/>
    <w:basedOn w:val="Normal"/>
    <w:rsid w:val="009E686D"/>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s="Times New Roman"/>
      <w:b/>
      <w:bCs/>
      <w:sz w:val="18"/>
      <w:szCs w:val="18"/>
    </w:rPr>
  </w:style>
  <w:style w:type="paragraph" w:customStyle="1" w:styleId="xl73">
    <w:name w:val="xl73"/>
    <w:basedOn w:val="Normal"/>
    <w:rsid w:val="009E686D"/>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pPr>
    <w:rPr>
      <w:rFonts w:ascii="Times New Roman" w:hAnsi="Times New Roman" w:cs="Times New Roman"/>
      <w:b/>
      <w:bCs/>
      <w:sz w:val="18"/>
      <w:szCs w:val="18"/>
    </w:rPr>
  </w:style>
  <w:style w:type="paragraph" w:customStyle="1" w:styleId="xl24">
    <w:name w:val="xl24"/>
    <w:basedOn w:val="Normal"/>
    <w:rsid w:val="009E686D"/>
    <w:pPr>
      <w:spacing w:before="100" w:beforeAutospacing="1" w:after="100" w:afterAutospacing="1"/>
      <w:jc w:val="center"/>
    </w:pPr>
    <w:rPr>
      <w:rFonts w:ascii="Arial Unicode MS" w:eastAsia="Arial Unicode MS" w:hAnsi="Arial Unicode MS" w:cs="Arial Unicode MS"/>
    </w:rPr>
  </w:style>
  <w:style w:type="paragraph" w:customStyle="1" w:styleId="TableParagraph">
    <w:name w:val="Table Paragraph"/>
    <w:basedOn w:val="Normal"/>
    <w:uiPriority w:val="1"/>
    <w:qFormat/>
    <w:rsid w:val="009E686D"/>
    <w:pPr>
      <w:widowControl w:val="0"/>
    </w:pPr>
    <w:rPr>
      <w:rFonts w:ascii="Calibri" w:eastAsia="Calibri" w:hAnsi="Calibri" w:cs="Times New Roman"/>
      <w:sz w:val="22"/>
      <w:szCs w:val="22"/>
      <w:lang w:val="en-US" w:eastAsia="en-US"/>
    </w:rPr>
  </w:style>
  <w:style w:type="character" w:styleId="Refdecomentrio">
    <w:name w:val="annotation reference"/>
    <w:rsid w:val="009E686D"/>
    <w:rPr>
      <w:sz w:val="16"/>
      <w:szCs w:val="16"/>
    </w:rPr>
  </w:style>
  <w:style w:type="paragraph" w:styleId="Assuntodocomentrio">
    <w:name w:val="annotation subject"/>
    <w:basedOn w:val="Textodecomentrio"/>
    <w:next w:val="Textodecomentrio"/>
    <w:link w:val="AssuntodocomentrioChar"/>
    <w:rsid w:val="009E686D"/>
    <w:rPr>
      <w:b/>
      <w:bCs/>
    </w:rPr>
  </w:style>
  <w:style w:type="character" w:customStyle="1" w:styleId="AssuntodocomentrioChar">
    <w:name w:val="Assunto do comentário Char"/>
    <w:basedOn w:val="TextodecomentrioChar"/>
    <w:link w:val="Assuntodocomentrio"/>
    <w:rsid w:val="009E686D"/>
    <w:rPr>
      <w:b/>
      <w:bCs/>
    </w:rPr>
  </w:style>
  <w:style w:type="paragraph" w:customStyle="1" w:styleId="Estilo">
    <w:name w:val="Estilo"/>
    <w:rsid w:val="009E686D"/>
    <w:pPr>
      <w:widowControl w:val="0"/>
      <w:autoSpaceDE w:val="0"/>
      <w:autoSpaceDN w:val="0"/>
      <w:adjustRightInd w:val="0"/>
    </w:pPr>
    <w:rPr>
      <w:rFonts w:ascii="Arial" w:hAnsi="Arial" w:cs="Arial"/>
      <w:sz w:val="24"/>
      <w:szCs w:val="24"/>
    </w:rPr>
  </w:style>
  <w:style w:type="paragraph" w:styleId="Subttulo">
    <w:name w:val="Subtitle"/>
    <w:basedOn w:val="Normal"/>
    <w:next w:val="Normal"/>
    <w:link w:val="SubttuloChar"/>
    <w:qFormat/>
    <w:rsid w:val="009E686D"/>
    <w:pPr>
      <w:spacing w:after="60"/>
      <w:jc w:val="center"/>
      <w:outlineLvl w:val="1"/>
    </w:pPr>
    <w:rPr>
      <w:rFonts w:ascii="Cambria" w:hAnsi="Cambria" w:cs="Times New Roman"/>
    </w:rPr>
  </w:style>
  <w:style w:type="character" w:customStyle="1" w:styleId="SubttuloChar">
    <w:name w:val="Subtítulo Char"/>
    <w:basedOn w:val="Fontepargpadro"/>
    <w:link w:val="Subttulo"/>
    <w:rsid w:val="009E686D"/>
    <w:rPr>
      <w:rFonts w:ascii="Cambria" w:hAnsi="Cambria"/>
      <w:sz w:val="24"/>
      <w:szCs w:val="24"/>
    </w:rPr>
  </w:style>
  <w:style w:type="paragraph" w:customStyle="1" w:styleId="PargrafodaLista1">
    <w:name w:val="Parágrafo da Lista1"/>
    <w:basedOn w:val="Normal"/>
    <w:rsid w:val="009E686D"/>
    <w:pPr>
      <w:ind w:left="720"/>
    </w:pPr>
  </w:style>
  <w:style w:type="paragraph" w:customStyle="1" w:styleId="Citao1">
    <w:name w:val="Citação1"/>
    <w:basedOn w:val="Normal"/>
    <w:next w:val="Normal"/>
    <w:link w:val="QuoteChar"/>
    <w:rsid w:val="009E686D"/>
    <w:pPr>
      <w:pBdr>
        <w:top w:val="single" w:sz="4" w:space="1" w:color="1F497D"/>
        <w:left w:val="single" w:sz="4" w:space="4" w:color="1F497D"/>
        <w:bottom w:val="single" w:sz="4" w:space="1" w:color="1F497D"/>
        <w:right w:val="single" w:sz="4" w:space="4" w:color="1F497D"/>
      </w:pBdr>
      <w:shd w:val="clear" w:color="auto" w:fill="FFFFCC"/>
      <w:spacing w:before="120"/>
      <w:jc w:val="both"/>
    </w:pPr>
    <w:rPr>
      <w:i/>
      <w:color w:val="000000"/>
      <w:shd w:val="clear" w:color="auto" w:fill="FFFFCC"/>
      <w:lang w:val="x-none" w:eastAsia="en-US"/>
    </w:rPr>
  </w:style>
  <w:style w:type="character" w:customStyle="1" w:styleId="QuoteChar">
    <w:name w:val="Quote Char"/>
    <w:link w:val="Citao1"/>
    <w:rsid w:val="009E686D"/>
    <w:rPr>
      <w:rFonts w:ascii="Ecofont_Spranq_eco_Sans" w:hAnsi="Ecofont_Spranq_eco_Sans" w:cs="Tahoma"/>
      <w:i/>
      <w:color w:val="000000"/>
      <w:sz w:val="24"/>
      <w:szCs w:val="24"/>
      <w:shd w:val="clear" w:color="auto" w:fill="FFFFCC"/>
      <w:lang w:val="x-none" w:eastAsia="en-US"/>
    </w:rPr>
  </w:style>
  <w:style w:type="paragraph" w:customStyle="1" w:styleId="Corpodetexto31">
    <w:name w:val="Corpo de texto 31"/>
    <w:basedOn w:val="Normal"/>
    <w:rsid w:val="003F6231"/>
    <w:pPr>
      <w:jc w:val="both"/>
    </w:pPr>
    <w:rPr>
      <w:rFonts w:ascii="Times New Roman" w:hAnsi="Times New Roman" w:cs="Times New Roman"/>
      <w:b/>
      <w:szCs w:val="20"/>
    </w:rPr>
  </w:style>
  <w:style w:type="paragraph" w:customStyle="1" w:styleId="TtulodaTabela">
    <w:name w:val="Título da Tabela"/>
    <w:basedOn w:val="Normal"/>
    <w:rsid w:val="00077D4D"/>
    <w:pPr>
      <w:widowControl w:val="0"/>
      <w:suppressLineNumbers/>
      <w:suppressAutoHyphens/>
      <w:spacing w:after="120"/>
      <w:jc w:val="center"/>
    </w:pPr>
    <w:rPr>
      <w:rFonts w:ascii="Times New Roman" w:eastAsia="Arial Unicode MS" w:hAnsi="Times New Roman" w:cs="Times New Roman"/>
      <w:b/>
      <w:bCs/>
      <w:i/>
      <w:iCs/>
      <w:sz w:val="20"/>
      <w:szCs w:val="20"/>
    </w:rPr>
  </w:style>
  <w:style w:type="character" w:customStyle="1" w:styleId="UnresolvedMention">
    <w:name w:val="Unresolved Mention"/>
    <w:basedOn w:val="Fontepargpadro"/>
    <w:uiPriority w:val="99"/>
    <w:semiHidden/>
    <w:unhideWhenUsed/>
    <w:rsid w:val="00610B23"/>
    <w:rPr>
      <w:color w:val="808080"/>
      <w:shd w:val="clear" w:color="auto" w:fill="E6E6E6"/>
    </w:rPr>
  </w:style>
  <w:style w:type="paragraph" w:customStyle="1" w:styleId="TR-T00">
    <w:name w:val="TR-T00"/>
    <w:basedOn w:val="Normal"/>
    <w:qFormat/>
    <w:rsid w:val="008C4D6F"/>
    <w:pPr>
      <w:suppressAutoHyphens/>
      <w:spacing w:before="360" w:after="120"/>
      <w:jc w:val="center"/>
    </w:pPr>
    <w:rPr>
      <w:rFonts w:ascii="Arial Narrow" w:hAnsi="Arial Narrow" w:cs="Times New Roman"/>
      <w:b/>
      <w:caps/>
      <w:sz w:val="28"/>
      <w:szCs w:val="20"/>
    </w:rPr>
  </w:style>
  <w:style w:type="paragraph" w:customStyle="1" w:styleId="Recuodecorpodetexto21">
    <w:name w:val="Recuo de corpo de texto 21"/>
    <w:basedOn w:val="Normal"/>
    <w:rsid w:val="008C4D6F"/>
    <w:pPr>
      <w:suppressAutoHyphens/>
      <w:spacing w:line="360" w:lineRule="auto"/>
      <w:ind w:left="284"/>
      <w:jc w:val="both"/>
    </w:pPr>
    <w:rPr>
      <w:rFonts w:ascii="Arial" w:hAnsi="Arial" w:cs="Arial"/>
      <w:bCs/>
      <w:szCs w:val="20"/>
      <w:lang w:eastAsia="ar-SA"/>
    </w:rPr>
  </w:style>
  <w:style w:type="paragraph" w:customStyle="1" w:styleId="Recuodecorpodetexto22">
    <w:name w:val="Recuo de corpo de texto 22"/>
    <w:basedOn w:val="Normal"/>
    <w:rsid w:val="005A2F1C"/>
    <w:pPr>
      <w:suppressAutoHyphens/>
      <w:spacing w:line="360" w:lineRule="auto"/>
      <w:ind w:left="284" w:firstLine="284"/>
      <w:jc w:val="both"/>
    </w:pPr>
    <w:rPr>
      <w:rFonts w:ascii="Arial" w:hAnsi="Arial" w:cs="Arial"/>
      <w:bCs/>
      <w:szCs w:val="20"/>
      <w:lang w:eastAsia="ar-SA"/>
    </w:rPr>
  </w:style>
  <w:style w:type="paragraph" w:styleId="SemEspaamento">
    <w:name w:val="No Spacing"/>
    <w:uiPriority w:val="1"/>
    <w:qFormat/>
    <w:rsid w:val="005A2F1C"/>
    <w:rPr>
      <w:rFonts w:ascii="Arial" w:hAnsi="Arial" w:cs="Tahoma"/>
      <w:szCs w:val="24"/>
    </w:rPr>
  </w:style>
  <w:style w:type="character" w:customStyle="1" w:styleId="highlight">
    <w:name w:val="highlight"/>
    <w:basedOn w:val="Fontepargpadro"/>
    <w:rsid w:val="008C2972"/>
  </w:style>
  <w:style w:type="character" w:customStyle="1" w:styleId="Fontepargpadro6">
    <w:name w:val="Fonte parág. padrão6"/>
    <w:rsid w:val="008C2972"/>
  </w:style>
  <w:style w:type="character" w:customStyle="1" w:styleId="st">
    <w:name w:val="st"/>
    <w:rsid w:val="008C2972"/>
  </w:style>
  <w:style w:type="paragraph" w:customStyle="1" w:styleId="Contedodatabela">
    <w:name w:val="Conteúdo da tabela"/>
    <w:basedOn w:val="Normal"/>
    <w:rsid w:val="008C2972"/>
    <w:pPr>
      <w:widowControl w:val="0"/>
      <w:suppressLineNumbers/>
      <w:suppressAutoHyphens/>
    </w:pPr>
    <w:rPr>
      <w:rFonts w:ascii="Times New Roman" w:eastAsia="Lucida Sans Unicode" w:hAnsi="Times New Roman" w:cs="Times New Roman"/>
      <w:kern w:val="1"/>
      <w:lang w:eastAsia="zh-CN"/>
    </w:rPr>
  </w:style>
  <w:style w:type="character" w:customStyle="1" w:styleId="WW8Num48z1">
    <w:name w:val="WW8Num48z1"/>
    <w:rsid w:val="008C297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3706">
      <w:bodyDiv w:val="1"/>
      <w:marLeft w:val="0"/>
      <w:marRight w:val="0"/>
      <w:marTop w:val="0"/>
      <w:marBottom w:val="0"/>
      <w:divBdr>
        <w:top w:val="none" w:sz="0" w:space="0" w:color="auto"/>
        <w:left w:val="none" w:sz="0" w:space="0" w:color="auto"/>
        <w:bottom w:val="none" w:sz="0" w:space="0" w:color="auto"/>
        <w:right w:val="none" w:sz="0" w:space="0" w:color="auto"/>
      </w:divBdr>
    </w:div>
    <w:div w:id="53968197">
      <w:bodyDiv w:val="1"/>
      <w:marLeft w:val="0"/>
      <w:marRight w:val="0"/>
      <w:marTop w:val="0"/>
      <w:marBottom w:val="0"/>
      <w:divBdr>
        <w:top w:val="none" w:sz="0" w:space="0" w:color="auto"/>
        <w:left w:val="none" w:sz="0" w:space="0" w:color="auto"/>
        <w:bottom w:val="none" w:sz="0" w:space="0" w:color="auto"/>
        <w:right w:val="none" w:sz="0" w:space="0" w:color="auto"/>
      </w:divBdr>
    </w:div>
    <w:div w:id="79261604">
      <w:bodyDiv w:val="1"/>
      <w:marLeft w:val="0"/>
      <w:marRight w:val="0"/>
      <w:marTop w:val="0"/>
      <w:marBottom w:val="0"/>
      <w:divBdr>
        <w:top w:val="none" w:sz="0" w:space="0" w:color="auto"/>
        <w:left w:val="none" w:sz="0" w:space="0" w:color="auto"/>
        <w:bottom w:val="none" w:sz="0" w:space="0" w:color="auto"/>
        <w:right w:val="none" w:sz="0" w:space="0" w:color="auto"/>
      </w:divBdr>
    </w:div>
    <w:div w:id="8855175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9885508">
      <w:bodyDiv w:val="1"/>
      <w:marLeft w:val="0"/>
      <w:marRight w:val="0"/>
      <w:marTop w:val="0"/>
      <w:marBottom w:val="0"/>
      <w:divBdr>
        <w:top w:val="none" w:sz="0" w:space="0" w:color="auto"/>
        <w:left w:val="none" w:sz="0" w:space="0" w:color="auto"/>
        <w:bottom w:val="none" w:sz="0" w:space="0" w:color="auto"/>
        <w:right w:val="none" w:sz="0" w:space="0" w:color="auto"/>
      </w:divBdr>
    </w:div>
    <w:div w:id="138544414">
      <w:bodyDiv w:val="1"/>
      <w:marLeft w:val="0"/>
      <w:marRight w:val="0"/>
      <w:marTop w:val="0"/>
      <w:marBottom w:val="0"/>
      <w:divBdr>
        <w:top w:val="none" w:sz="0" w:space="0" w:color="auto"/>
        <w:left w:val="none" w:sz="0" w:space="0" w:color="auto"/>
        <w:bottom w:val="none" w:sz="0" w:space="0" w:color="auto"/>
        <w:right w:val="none" w:sz="0" w:space="0" w:color="auto"/>
      </w:divBdr>
    </w:div>
    <w:div w:id="155265232">
      <w:bodyDiv w:val="1"/>
      <w:marLeft w:val="0"/>
      <w:marRight w:val="0"/>
      <w:marTop w:val="0"/>
      <w:marBottom w:val="0"/>
      <w:divBdr>
        <w:top w:val="none" w:sz="0" w:space="0" w:color="auto"/>
        <w:left w:val="none" w:sz="0" w:space="0" w:color="auto"/>
        <w:bottom w:val="none" w:sz="0" w:space="0" w:color="auto"/>
        <w:right w:val="none" w:sz="0" w:space="0" w:color="auto"/>
      </w:divBdr>
    </w:div>
    <w:div w:id="205683842">
      <w:bodyDiv w:val="1"/>
      <w:marLeft w:val="0"/>
      <w:marRight w:val="0"/>
      <w:marTop w:val="0"/>
      <w:marBottom w:val="0"/>
      <w:divBdr>
        <w:top w:val="none" w:sz="0" w:space="0" w:color="auto"/>
        <w:left w:val="none" w:sz="0" w:space="0" w:color="auto"/>
        <w:bottom w:val="none" w:sz="0" w:space="0" w:color="auto"/>
        <w:right w:val="none" w:sz="0" w:space="0" w:color="auto"/>
      </w:divBdr>
    </w:div>
    <w:div w:id="2955296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4043350">
      <w:bodyDiv w:val="1"/>
      <w:marLeft w:val="0"/>
      <w:marRight w:val="0"/>
      <w:marTop w:val="0"/>
      <w:marBottom w:val="0"/>
      <w:divBdr>
        <w:top w:val="none" w:sz="0" w:space="0" w:color="auto"/>
        <w:left w:val="none" w:sz="0" w:space="0" w:color="auto"/>
        <w:bottom w:val="none" w:sz="0" w:space="0" w:color="auto"/>
        <w:right w:val="none" w:sz="0" w:space="0" w:color="auto"/>
      </w:divBdr>
    </w:div>
    <w:div w:id="389891957">
      <w:bodyDiv w:val="1"/>
      <w:marLeft w:val="0"/>
      <w:marRight w:val="0"/>
      <w:marTop w:val="0"/>
      <w:marBottom w:val="0"/>
      <w:divBdr>
        <w:top w:val="none" w:sz="0" w:space="0" w:color="auto"/>
        <w:left w:val="none" w:sz="0" w:space="0" w:color="auto"/>
        <w:bottom w:val="none" w:sz="0" w:space="0" w:color="auto"/>
        <w:right w:val="none" w:sz="0" w:space="0" w:color="auto"/>
      </w:divBdr>
    </w:div>
    <w:div w:id="399058331">
      <w:bodyDiv w:val="1"/>
      <w:marLeft w:val="0"/>
      <w:marRight w:val="0"/>
      <w:marTop w:val="0"/>
      <w:marBottom w:val="0"/>
      <w:divBdr>
        <w:top w:val="none" w:sz="0" w:space="0" w:color="auto"/>
        <w:left w:val="none" w:sz="0" w:space="0" w:color="auto"/>
        <w:bottom w:val="none" w:sz="0" w:space="0" w:color="auto"/>
        <w:right w:val="none" w:sz="0" w:space="0" w:color="auto"/>
      </w:divBdr>
    </w:div>
    <w:div w:id="429086151">
      <w:bodyDiv w:val="1"/>
      <w:marLeft w:val="0"/>
      <w:marRight w:val="0"/>
      <w:marTop w:val="0"/>
      <w:marBottom w:val="0"/>
      <w:divBdr>
        <w:top w:val="none" w:sz="0" w:space="0" w:color="auto"/>
        <w:left w:val="none" w:sz="0" w:space="0" w:color="auto"/>
        <w:bottom w:val="none" w:sz="0" w:space="0" w:color="auto"/>
        <w:right w:val="none" w:sz="0" w:space="0" w:color="auto"/>
      </w:divBdr>
    </w:div>
    <w:div w:id="447967551">
      <w:bodyDiv w:val="1"/>
      <w:marLeft w:val="0"/>
      <w:marRight w:val="0"/>
      <w:marTop w:val="0"/>
      <w:marBottom w:val="0"/>
      <w:divBdr>
        <w:top w:val="none" w:sz="0" w:space="0" w:color="auto"/>
        <w:left w:val="none" w:sz="0" w:space="0" w:color="auto"/>
        <w:bottom w:val="none" w:sz="0" w:space="0" w:color="auto"/>
        <w:right w:val="none" w:sz="0" w:space="0" w:color="auto"/>
      </w:divBdr>
    </w:div>
    <w:div w:id="494420885">
      <w:bodyDiv w:val="1"/>
      <w:marLeft w:val="0"/>
      <w:marRight w:val="0"/>
      <w:marTop w:val="0"/>
      <w:marBottom w:val="0"/>
      <w:divBdr>
        <w:top w:val="none" w:sz="0" w:space="0" w:color="auto"/>
        <w:left w:val="none" w:sz="0" w:space="0" w:color="auto"/>
        <w:bottom w:val="none" w:sz="0" w:space="0" w:color="auto"/>
        <w:right w:val="none" w:sz="0" w:space="0" w:color="auto"/>
      </w:divBdr>
    </w:div>
    <w:div w:id="548998642">
      <w:bodyDiv w:val="1"/>
      <w:marLeft w:val="0"/>
      <w:marRight w:val="0"/>
      <w:marTop w:val="0"/>
      <w:marBottom w:val="0"/>
      <w:divBdr>
        <w:top w:val="none" w:sz="0" w:space="0" w:color="auto"/>
        <w:left w:val="none" w:sz="0" w:space="0" w:color="auto"/>
        <w:bottom w:val="none" w:sz="0" w:space="0" w:color="auto"/>
        <w:right w:val="none" w:sz="0" w:space="0" w:color="auto"/>
      </w:divBdr>
    </w:div>
    <w:div w:id="585572266">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247504">
      <w:bodyDiv w:val="1"/>
      <w:marLeft w:val="0"/>
      <w:marRight w:val="0"/>
      <w:marTop w:val="0"/>
      <w:marBottom w:val="0"/>
      <w:divBdr>
        <w:top w:val="none" w:sz="0" w:space="0" w:color="auto"/>
        <w:left w:val="none" w:sz="0" w:space="0" w:color="auto"/>
        <w:bottom w:val="none" w:sz="0" w:space="0" w:color="auto"/>
        <w:right w:val="none" w:sz="0" w:space="0" w:color="auto"/>
      </w:divBdr>
    </w:div>
    <w:div w:id="678583934">
      <w:bodyDiv w:val="1"/>
      <w:marLeft w:val="0"/>
      <w:marRight w:val="0"/>
      <w:marTop w:val="0"/>
      <w:marBottom w:val="0"/>
      <w:divBdr>
        <w:top w:val="none" w:sz="0" w:space="0" w:color="auto"/>
        <w:left w:val="none" w:sz="0" w:space="0" w:color="auto"/>
        <w:bottom w:val="none" w:sz="0" w:space="0" w:color="auto"/>
        <w:right w:val="none" w:sz="0" w:space="0" w:color="auto"/>
      </w:divBdr>
    </w:div>
    <w:div w:id="741030254">
      <w:bodyDiv w:val="1"/>
      <w:marLeft w:val="0"/>
      <w:marRight w:val="0"/>
      <w:marTop w:val="0"/>
      <w:marBottom w:val="0"/>
      <w:divBdr>
        <w:top w:val="none" w:sz="0" w:space="0" w:color="auto"/>
        <w:left w:val="none" w:sz="0" w:space="0" w:color="auto"/>
        <w:bottom w:val="none" w:sz="0" w:space="0" w:color="auto"/>
        <w:right w:val="none" w:sz="0" w:space="0" w:color="auto"/>
      </w:divBdr>
    </w:div>
    <w:div w:id="76619479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2136975">
      <w:bodyDiv w:val="1"/>
      <w:marLeft w:val="0"/>
      <w:marRight w:val="0"/>
      <w:marTop w:val="0"/>
      <w:marBottom w:val="0"/>
      <w:divBdr>
        <w:top w:val="none" w:sz="0" w:space="0" w:color="auto"/>
        <w:left w:val="none" w:sz="0" w:space="0" w:color="auto"/>
        <w:bottom w:val="none" w:sz="0" w:space="0" w:color="auto"/>
        <w:right w:val="none" w:sz="0" w:space="0" w:color="auto"/>
      </w:divBdr>
    </w:div>
    <w:div w:id="900603644">
      <w:bodyDiv w:val="1"/>
      <w:marLeft w:val="0"/>
      <w:marRight w:val="0"/>
      <w:marTop w:val="0"/>
      <w:marBottom w:val="0"/>
      <w:divBdr>
        <w:top w:val="none" w:sz="0" w:space="0" w:color="auto"/>
        <w:left w:val="none" w:sz="0" w:space="0" w:color="auto"/>
        <w:bottom w:val="none" w:sz="0" w:space="0" w:color="auto"/>
        <w:right w:val="none" w:sz="0" w:space="0" w:color="auto"/>
      </w:divBdr>
    </w:div>
    <w:div w:id="9177866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4627030">
      <w:bodyDiv w:val="1"/>
      <w:marLeft w:val="0"/>
      <w:marRight w:val="0"/>
      <w:marTop w:val="0"/>
      <w:marBottom w:val="0"/>
      <w:divBdr>
        <w:top w:val="none" w:sz="0" w:space="0" w:color="auto"/>
        <w:left w:val="none" w:sz="0" w:space="0" w:color="auto"/>
        <w:bottom w:val="none" w:sz="0" w:space="0" w:color="auto"/>
        <w:right w:val="none" w:sz="0" w:space="0" w:color="auto"/>
      </w:divBdr>
    </w:div>
    <w:div w:id="1066489782">
      <w:bodyDiv w:val="1"/>
      <w:marLeft w:val="0"/>
      <w:marRight w:val="0"/>
      <w:marTop w:val="0"/>
      <w:marBottom w:val="0"/>
      <w:divBdr>
        <w:top w:val="none" w:sz="0" w:space="0" w:color="auto"/>
        <w:left w:val="none" w:sz="0" w:space="0" w:color="auto"/>
        <w:bottom w:val="none" w:sz="0" w:space="0" w:color="auto"/>
        <w:right w:val="none" w:sz="0" w:space="0" w:color="auto"/>
      </w:divBdr>
    </w:div>
    <w:div w:id="1104957119">
      <w:bodyDiv w:val="1"/>
      <w:marLeft w:val="0"/>
      <w:marRight w:val="0"/>
      <w:marTop w:val="0"/>
      <w:marBottom w:val="0"/>
      <w:divBdr>
        <w:top w:val="none" w:sz="0" w:space="0" w:color="auto"/>
        <w:left w:val="none" w:sz="0" w:space="0" w:color="auto"/>
        <w:bottom w:val="none" w:sz="0" w:space="0" w:color="auto"/>
        <w:right w:val="none" w:sz="0" w:space="0" w:color="auto"/>
      </w:divBdr>
    </w:div>
    <w:div w:id="1129518090">
      <w:bodyDiv w:val="1"/>
      <w:marLeft w:val="0"/>
      <w:marRight w:val="0"/>
      <w:marTop w:val="0"/>
      <w:marBottom w:val="0"/>
      <w:divBdr>
        <w:top w:val="none" w:sz="0" w:space="0" w:color="auto"/>
        <w:left w:val="none" w:sz="0" w:space="0" w:color="auto"/>
        <w:bottom w:val="none" w:sz="0" w:space="0" w:color="auto"/>
        <w:right w:val="none" w:sz="0" w:space="0" w:color="auto"/>
      </w:divBdr>
    </w:div>
    <w:div w:id="1155337252">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44607560">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3709788">
      <w:bodyDiv w:val="1"/>
      <w:marLeft w:val="0"/>
      <w:marRight w:val="0"/>
      <w:marTop w:val="0"/>
      <w:marBottom w:val="0"/>
      <w:divBdr>
        <w:top w:val="none" w:sz="0" w:space="0" w:color="auto"/>
        <w:left w:val="none" w:sz="0" w:space="0" w:color="auto"/>
        <w:bottom w:val="none" w:sz="0" w:space="0" w:color="auto"/>
        <w:right w:val="none" w:sz="0" w:space="0" w:color="auto"/>
      </w:divBdr>
    </w:div>
    <w:div w:id="1297642866">
      <w:bodyDiv w:val="1"/>
      <w:marLeft w:val="0"/>
      <w:marRight w:val="0"/>
      <w:marTop w:val="0"/>
      <w:marBottom w:val="0"/>
      <w:divBdr>
        <w:top w:val="none" w:sz="0" w:space="0" w:color="auto"/>
        <w:left w:val="none" w:sz="0" w:space="0" w:color="auto"/>
        <w:bottom w:val="none" w:sz="0" w:space="0" w:color="auto"/>
        <w:right w:val="none" w:sz="0" w:space="0" w:color="auto"/>
      </w:divBdr>
    </w:div>
    <w:div w:id="1300527536">
      <w:bodyDiv w:val="1"/>
      <w:marLeft w:val="0"/>
      <w:marRight w:val="0"/>
      <w:marTop w:val="0"/>
      <w:marBottom w:val="0"/>
      <w:divBdr>
        <w:top w:val="none" w:sz="0" w:space="0" w:color="auto"/>
        <w:left w:val="none" w:sz="0" w:space="0" w:color="auto"/>
        <w:bottom w:val="none" w:sz="0" w:space="0" w:color="auto"/>
        <w:right w:val="none" w:sz="0" w:space="0" w:color="auto"/>
      </w:divBdr>
    </w:div>
    <w:div w:id="1328971758">
      <w:bodyDiv w:val="1"/>
      <w:marLeft w:val="0"/>
      <w:marRight w:val="0"/>
      <w:marTop w:val="0"/>
      <w:marBottom w:val="0"/>
      <w:divBdr>
        <w:top w:val="none" w:sz="0" w:space="0" w:color="auto"/>
        <w:left w:val="none" w:sz="0" w:space="0" w:color="auto"/>
        <w:bottom w:val="none" w:sz="0" w:space="0" w:color="auto"/>
        <w:right w:val="none" w:sz="0" w:space="0" w:color="auto"/>
      </w:divBdr>
    </w:div>
    <w:div w:id="1357072384">
      <w:bodyDiv w:val="1"/>
      <w:marLeft w:val="0"/>
      <w:marRight w:val="0"/>
      <w:marTop w:val="0"/>
      <w:marBottom w:val="0"/>
      <w:divBdr>
        <w:top w:val="none" w:sz="0" w:space="0" w:color="auto"/>
        <w:left w:val="none" w:sz="0" w:space="0" w:color="auto"/>
        <w:bottom w:val="none" w:sz="0" w:space="0" w:color="auto"/>
        <w:right w:val="none" w:sz="0" w:space="0" w:color="auto"/>
      </w:divBdr>
    </w:div>
    <w:div w:id="1414812875">
      <w:bodyDiv w:val="1"/>
      <w:marLeft w:val="0"/>
      <w:marRight w:val="0"/>
      <w:marTop w:val="0"/>
      <w:marBottom w:val="0"/>
      <w:divBdr>
        <w:top w:val="none" w:sz="0" w:space="0" w:color="auto"/>
        <w:left w:val="none" w:sz="0" w:space="0" w:color="auto"/>
        <w:bottom w:val="none" w:sz="0" w:space="0" w:color="auto"/>
        <w:right w:val="none" w:sz="0" w:space="0" w:color="auto"/>
      </w:divBdr>
    </w:div>
    <w:div w:id="1425809700">
      <w:bodyDiv w:val="1"/>
      <w:marLeft w:val="0"/>
      <w:marRight w:val="0"/>
      <w:marTop w:val="0"/>
      <w:marBottom w:val="0"/>
      <w:divBdr>
        <w:top w:val="none" w:sz="0" w:space="0" w:color="auto"/>
        <w:left w:val="none" w:sz="0" w:space="0" w:color="auto"/>
        <w:bottom w:val="none" w:sz="0" w:space="0" w:color="auto"/>
        <w:right w:val="none" w:sz="0" w:space="0" w:color="auto"/>
      </w:divBdr>
    </w:div>
    <w:div w:id="143104885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410863">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747242">
      <w:bodyDiv w:val="1"/>
      <w:marLeft w:val="0"/>
      <w:marRight w:val="0"/>
      <w:marTop w:val="0"/>
      <w:marBottom w:val="0"/>
      <w:divBdr>
        <w:top w:val="none" w:sz="0" w:space="0" w:color="auto"/>
        <w:left w:val="none" w:sz="0" w:space="0" w:color="auto"/>
        <w:bottom w:val="none" w:sz="0" w:space="0" w:color="auto"/>
        <w:right w:val="none" w:sz="0" w:space="0" w:color="auto"/>
      </w:divBdr>
    </w:div>
    <w:div w:id="1562448776">
      <w:bodyDiv w:val="1"/>
      <w:marLeft w:val="0"/>
      <w:marRight w:val="0"/>
      <w:marTop w:val="0"/>
      <w:marBottom w:val="0"/>
      <w:divBdr>
        <w:top w:val="none" w:sz="0" w:space="0" w:color="auto"/>
        <w:left w:val="none" w:sz="0" w:space="0" w:color="auto"/>
        <w:bottom w:val="none" w:sz="0" w:space="0" w:color="auto"/>
        <w:right w:val="none" w:sz="0" w:space="0" w:color="auto"/>
      </w:divBdr>
    </w:div>
    <w:div w:id="1568102443">
      <w:bodyDiv w:val="1"/>
      <w:marLeft w:val="0"/>
      <w:marRight w:val="0"/>
      <w:marTop w:val="0"/>
      <w:marBottom w:val="0"/>
      <w:divBdr>
        <w:top w:val="none" w:sz="0" w:space="0" w:color="auto"/>
        <w:left w:val="none" w:sz="0" w:space="0" w:color="auto"/>
        <w:bottom w:val="none" w:sz="0" w:space="0" w:color="auto"/>
        <w:right w:val="none" w:sz="0" w:space="0" w:color="auto"/>
      </w:divBdr>
    </w:div>
    <w:div w:id="1584534164">
      <w:bodyDiv w:val="1"/>
      <w:marLeft w:val="0"/>
      <w:marRight w:val="0"/>
      <w:marTop w:val="0"/>
      <w:marBottom w:val="0"/>
      <w:divBdr>
        <w:top w:val="none" w:sz="0" w:space="0" w:color="auto"/>
        <w:left w:val="none" w:sz="0" w:space="0" w:color="auto"/>
        <w:bottom w:val="none" w:sz="0" w:space="0" w:color="auto"/>
        <w:right w:val="none" w:sz="0" w:space="0" w:color="auto"/>
      </w:divBdr>
    </w:div>
    <w:div w:id="1587152597">
      <w:bodyDiv w:val="1"/>
      <w:marLeft w:val="0"/>
      <w:marRight w:val="0"/>
      <w:marTop w:val="0"/>
      <w:marBottom w:val="0"/>
      <w:divBdr>
        <w:top w:val="none" w:sz="0" w:space="0" w:color="auto"/>
        <w:left w:val="none" w:sz="0" w:space="0" w:color="auto"/>
        <w:bottom w:val="none" w:sz="0" w:space="0" w:color="auto"/>
        <w:right w:val="none" w:sz="0" w:space="0" w:color="auto"/>
      </w:divBdr>
    </w:div>
    <w:div w:id="1620641348">
      <w:bodyDiv w:val="1"/>
      <w:marLeft w:val="0"/>
      <w:marRight w:val="0"/>
      <w:marTop w:val="0"/>
      <w:marBottom w:val="0"/>
      <w:divBdr>
        <w:top w:val="none" w:sz="0" w:space="0" w:color="auto"/>
        <w:left w:val="none" w:sz="0" w:space="0" w:color="auto"/>
        <w:bottom w:val="none" w:sz="0" w:space="0" w:color="auto"/>
        <w:right w:val="none" w:sz="0" w:space="0" w:color="auto"/>
      </w:divBdr>
    </w:div>
    <w:div w:id="1652438341">
      <w:bodyDiv w:val="1"/>
      <w:marLeft w:val="0"/>
      <w:marRight w:val="0"/>
      <w:marTop w:val="0"/>
      <w:marBottom w:val="0"/>
      <w:divBdr>
        <w:top w:val="none" w:sz="0" w:space="0" w:color="auto"/>
        <w:left w:val="none" w:sz="0" w:space="0" w:color="auto"/>
        <w:bottom w:val="none" w:sz="0" w:space="0" w:color="auto"/>
        <w:right w:val="none" w:sz="0" w:space="0" w:color="auto"/>
      </w:divBdr>
    </w:div>
    <w:div w:id="1736277205">
      <w:bodyDiv w:val="1"/>
      <w:marLeft w:val="0"/>
      <w:marRight w:val="0"/>
      <w:marTop w:val="0"/>
      <w:marBottom w:val="0"/>
      <w:divBdr>
        <w:top w:val="none" w:sz="0" w:space="0" w:color="auto"/>
        <w:left w:val="none" w:sz="0" w:space="0" w:color="auto"/>
        <w:bottom w:val="none" w:sz="0" w:space="0" w:color="auto"/>
        <w:right w:val="none" w:sz="0" w:space="0" w:color="auto"/>
      </w:divBdr>
    </w:div>
    <w:div w:id="1775398495">
      <w:bodyDiv w:val="1"/>
      <w:marLeft w:val="0"/>
      <w:marRight w:val="0"/>
      <w:marTop w:val="0"/>
      <w:marBottom w:val="0"/>
      <w:divBdr>
        <w:top w:val="none" w:sz="0" w:space="0" w:color="auto"/>
        <w:left w:val="none" w:sz="0" w:space="0" w:color="auto"/>
        <w:bottom w:val="none" w:sz="0" w:space="0" w:color="auto"/>
        <w:right w:val="none" w:sz="0" w:space="0" w:color="auto"/>
      </w:divBdr>
    </w:div>
    <w:div w:id="1836607166">
      <w:bodyDiv w:val="1"/>
      <w:marLeft w:val="0"/>
      <w:marRight w:val="0"/>
      <w:marTop w:val="0"/>
      <w:marBottom w:val="0"/>
      <w:divBdr>
        <w:top w:val="none" w:sz="0" w:space="0" w:color="auto"/>
        <w:left w:val="none" w:sz="0" w:space="0" w:color="auto"/>
        <w:bottom w:val="none" w:sz="0" w:space="0" w:color="auto"/>
        <w:right w:val="none" w:sz="0" w:space="0" w:color="auto"/>
      </w:divBdr>
    </w:div>
    <w:div w:id="1874688307">
      <w:bodyDiv w:val="1"/>
      <w:marLeft w:val="0"/>
      <w:marRight w:val="0"/>
      <w:marTop w:val="0"/>
      <w:marBottom w:val="0"/>
      <w:divBdr>
        <w:top w:val="none" w:sz="0" w:space="0" w:color="auto"/>
        <w:left w:val="none" w:sz="0" w:space="0" w:color="auto"/>
        <w:bottom w:val="none" w:sz="0" w:space="0" w:color="auto"/>
        <w:right w:val="none" w:sz="0" w:space="0" w:color="auto"/>
      </w:divBdr>
    </w:div>
    <w:div w:id="1936593316">
      <w:bodyDiv w:val="1"/>
      <w:marLeft w:val="0"/>
      <w:marRight w:val="0"/>
      <w:marTop w:val="0"/>
      <w:marBottom w:val="0"/>
      <w:divBdr>
        <w:top w:val="none" w:sz="0" w:space="0" w:color="auto"/>
        <w:left w:val="none" w:sz="0" w:space="0" w:color="auto"/>
        <w:bottom w:val="none" w:sz="0" w:space="0" w:color="auto"/>
        <w:right w:val="none" w:sz="0" w:space="0" w:color="auto"/>
      </w:divBdr>
    </w:div>
    <w:div w:id="1940063235">
      <w:bodyDiv w:val="1"/>
      <w:marLeft w:val="0"/>
      <w:marRight w:val="0"/>
      <w:marTop w:val="0"/>
      <w:marBottom w:val="0"/>
      <w:divBdr>
        <w:top w:val="none" w:sz="0" w:space="0" w:color="auto"/>
        <w:left w:val="none" w:sz="0" w:space="0" w:color="auto"/>
        <w:bottom w:val="none" w:sz="0" w:space="0" w:color="auto"/>
        <w:right w:val="none" w:sz="0" w:space="0" w:color="auto"/>
      </w:divBdr>
    </w:div>
    <w:div w:id="1973750227">
      <w:bodyDiv w:val="1"/>
      <w:marLeft w:val="0"/>
      <w:marRight w:val="0"/>
      <w:marTop w:val="0"/>
      <w:marBottom w:val="0"/>
      <w:divBdr>
        <w:top w:val="none" w:sz="0" w:space="0" w:color="auto"/>
        <w:left w:val="none" w:sz="0" w:space="0" w:color="auto"/>
        <w:bottom w:val="none" w:sz="0" w:space="0" w:color="auto"/>
        <w:right w:val="none" w:sz="0" w:space="0" w:color="auto"/>
      </w:divBdr>
    </w:div>
    <w:div w:id="1975482612">
      <w:bodyDiv w:val="1"/>
      <w:marLeft w:val="0"/>
      <w:marRight w:val="0"/>
      <w:marTop w:val="0"/>
      <w:marBottom w:val="0"/>
      <w:divBdr>
        <w:top w:val="none" w:sz="0" w:space="0" w:color="auto"/>
        <w:left w:val="none" w:sz="0" w:space="0" w:color="auto"/>
        <w:bottom w:val="none" w:sz="0" w:space="0" w:color="auto"/>
        <w:right w:val="none" w:sz="0" w:space="0" w:color="auto"/>
      </w:divBdr>
    </w:div>
    <w:div w:id="2000037856">
      <w:bodyDiv w:val="1"/>
      <w:marLeft w:val="0"/>
      <w:marRight w:val="0"/>
      <w:marTop w:val="0"/>
      <w:marBottom w:val="0"/>
      <w:divBdr>
        <w:top w:val="none" w:sz="0" w:space="0" w:color="auto"/>
        <w:left w:val="none" w:sz="0" w:space="0" w:color="auto"/>
        <w:bottom w:val="none" w:sz="0" w:space="0" w:color="auto"/>
        <w:right w:val="none" w:sz="0" w:space="0" w:color="auto"/>
      </w:divBdr>
    </w:div>
    <w:div w:id="201334058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034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gec.cogic@fiocruz.br"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header" Target="header1.xml"/><Relationship Id="rId10" Type="http://schemas.openxmlformats.org/officeDocument/2006/relationships/hyperlink" Target="http://www.comprasgovernamentais.gov.br" TargetMode="External"/><Relationship Id="rId19" Type="http://schemas.openxmlformats.org/officeDocument/2006/relationships/hyperlink" Target="http://www.abntcatalogo.com.br/norma.aspx?ID=354888"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mailto:segec.cogic@fiocruz.br" TargetMode="External"/><Relationship Id="rId22"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hyperlink" Target="http://www.cogic.fiocruz.br" TargetMode="External"/><Relationship Id="rId1" Type="http://schemas.openxmlformats.org/officeDocument/2006/relationships/hyperlink" Target="http://www.cogic.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F0417-17A3-4872-AAEC-A8CFBDECD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98</Pages>
  <Words>26100</Words>
  <Characters>151322</Characters>
  <Application>Microsoft Office Word</Application>
  <DocSecurity>0</DocSecurity>
  <Lines>1261</Lines>
  <Paragraphs>354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177068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Lucia Maria Rocha da Silva</cp:lastModifiedBy>
  <cp:revision>3</cp:revision>
  <cp:lastPrinted>2019-02-06T12:41:00Z</cp:lastPrinted>
  <dcterms:created xsi:type="dcterms:W3CDTF">2019-02-07T10:59:00Z</dcterms:created>
  <dcterms:modified xsi:type="dcterms:W3CDTF">2019-02-07T11:00:00Z</dcterms:modified>
</cp:coreProperties>
</file>